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charts/chart7.xml" ContentType="application/vnd.openxmlformats-officedocument.drawingml.chart+xml"/>
  <Override PartName="/word/theme/themeOverride6.xml" ContentType="application/vnd.openxmlformats-officedocument.themeOverride+xml"/>
  <Override PartName="/word/charts/chart8.xml" ContentType="application/vnd.openxmlformats-officedocument.drawingml.chart+xml"/>
  <Override PartName="/word/theme/themeOverride7.xml" ContentType="application/vnd.openxmlformats-officedocument.themeOverride+xml"/>
  <Override PartName="/word/charts/chart9.xml" ContentType="application/vnd.openxmlformats-officedocument.drawingml.chart+xml"/>
  <Override PartName="/word/theme/themeOverride8.xml" ContentType="application/vnd.openxmlformats-officedocument.themeOverride+xml"/>
  <Override PartName="/word/charts/chart10.xml" ContentType="application/vnd.openxmlformats-officedocument.drawingml.chart+xml"/>
  <Override PartName="/word/theme/themeOverride9.xml" ContentType="application/vnd.openxmlformats-officedocument.themeOverride+xml"/>
  <Override PartName="/word/charts/chart11.xml" ContentType="application/vnd.openxmlformats-officedocument.drawingml.chart+xml"/>
  <Override PartName="/word/theme/themeOverride10.xml" ContentType="application/vnd.openxmlformats-officedocument.themeOverride+xml"/>
  <Override PartName="/word/charts/chart12.xml" ContentType="application/vnd.openxmlformats-officedocument.drawingml.chart+xml"/>
  <Override PartName="/word/theme/themeOverride11.xml" ContentType="application/vnd.openxmlformats-officedocument.themeOverride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2C1A2C" w14:textId="77777777" w:rsidR="00AA3F7F" w:rsidRDefault="00AA3F7F" w:rsidP="00AA3F7F">
      <w:pPr>
        <w:ind w:left="-960"/>
        <w:rPr>
          <w:b/>
          <w:bCs/>
          <w:sz w:val="26"/>
          <w:szCs w:val="26"/>
        </w:rPr>
      </w:pPr>
    </w:p>
    <w:tbl>
      <w:tblPr>
        <w:tblStyle w:val="af5"/>
        <w:tblpPr w:leftFromText="180" w:rightFromText="180" w:vertAnchor="text" w:horzAnchor="margin" w:tblpXSpec="center" w:tblpY="14"/>
        <w:tblW w:w="10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5425"/>
      </w:tblGrid>
      <w:tr w:rsidR="00902433" w14:paraId="15CED051" w14:textId="77777777" w:rsidTr="00902433">
        <w:tc>
          <w:tcPr>
            <w:tcW w:w="4857" w:type="dxa"/>
          </w:tcPr>
          <w:p w14:paraId="17F4EF84" w14:textId="77777777" w:rsidR="00902433" w:rsidRDefault="00902433" w:rsidP="0090243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Принят</w:t>
            </w:r>
          </w:p>
          <w:p w14:paraId="2A955327" w14:textId="77777777" w:rsidR="00902433" w:rsidRDefault="00902433" w:rsidP="0090243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на педагогическом совете</w:t>
            </w:r>
          </w:p>
          <w:p w14:paraId="3DA3BB7C" w14:textId="56B3EBD6" w:rsidR="00902433" w:rsidRPr="005E5D7E" w:rsidRDefault="00902433" w:rsidP="0090243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Протокол № </w:t>
            </w:r>
            <w:r w:rsidR="008E140A">
              <w:rPr>
                <w:bCs/>
                <w:sz w:val="26"/>
                <w:szCs w:val="26"/>
              </w:rPr>
              <w:t>3</w:t>
            </w:r>
            <w:r w:rsidR="009975EE">
              <w:rPr>
                <w:bCs/>
                <w:sz w:val="26"/>
                <w:szCs w:val="26"/>
              </w:rPr>
              <w:t xml:space="preserve"> от 1</w:t>
            </w:r>
            <w:r w:rsidR="008E140A">
              <w:rPr>
                <w:bCs/>
                <w:sz w:val="26"/>
                <w:szCs w:val="26"/>
              </w:rPr>
              <w:t>4</w:t>
            </w:r>
            <w:r w:rsidR="009975EE">
              <w:rPr>
                <w:bCs/>
                <w:sz w:val="26"/>
                <w:szCs w:val="26"/>
              </w:rPr>
              <w:t>.04.202</w:t>
            </w:r>
            <w:r w:rsidR="00DA77A1">
              <w:rPr>
                <w:bCs/>
                <w:sz w:val="26"/>
                <w:szCs w:val="26"/>
              </w:rPr>
              <w:t>4</w:t>
            </w:r>
            <w:r w:rsidRPr="00902433">
              <w:rPr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5425" w:type="dxa"/>
          </w:tcPr>
          <w:p w14:paraId="4D5C665A" w14:textId="77777777" w:rsidR="00902433" w:rsidRPr="005E5D7E" w:rsidRDefault="00902433" w:rsidP="0090243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УТВЕРЖДАЮ</w:t>
            </w:r>
          </w:p>
          <w:p w14:paraId="6CCF7085" w14:textId="77777777" w:rsidR="00902433" w:rsidRDefault="00902433" w:rsidP="00902433">
            <w:pPr>
              <w:jc w:val="right"/>
              <w:rPr>
                <w:bCs/>
                <w:sz w:val="26"/>
                <w:szCs w:val="26"/>
              </w:rPr>
            </w:pPr>
            <w:r w:rsidRPr="005E5D7E">
              <w:rPr>
                <w:bCs/>
                <w:sz w:val="26"/>
                <w:szCs w:val="26"/>
              </w:rPr>
              <w:t>Заведующий МБДОУ</w:t>
            </w:r>
          </w:p>
          <w:p w14:paraId="6D1C98BF" w14:textId="77777777" w:rsidR="00902433" w:rsidRPr="005E5D7E" w:rsidRDefault="00902433" w:rsidP="00902433">
            <w:pPr>
              <w:jc w:val="right"/>
              <w:rPr>
                <w:bCs/>
                <w:sz w:val="26"/>
                <w:szCs w:val="26"/>
              </w:rPr>
            </w:pPr>
            <w:r w:rsidRPr="005E5D7E">
              <w:rPr>
                <w:bCs/>
                <w:sz w:val="26"/>
                <w:szCs w:val="26"/>
              </w:rPr>
              <w:t xml:space="preserve"> «Детский сад № 1»</w:t>
            </w:r>
          </w:p>
          <w:p w14:paraId="7D1CD018" w14:textId="77777777" w:rsidR="00902433" w:rsidRDefault="00902433" w:rsidP="00902433">
            <w:pPr>
              <w:jc w:val="right"/>
              <w:rPr>
                <w:bCs/>
                <w:sz w:val="26"/>
                <w:szCs w:val="26"/>
              </w:rPr>
            </w:pPr>
            <w:r w:rsidRPr="005E5D7E">
              <w:rPr>
                <w:bCs/>
                <w:sz w:val="26"/>
                <w:szCs w:val="26"/>
              </w:rPr>
              <w:t>Н.В.Матвеева</w:t>
            </w:r>
          </w:p>
          <w:p w14:paraId="55681A89" w14:textId="65C21DA3" w:rsidR="00902433" w:rsidRDefault="009975EE" w:rsidP="0090243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8E140A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.04.202</w:t>
            </w:r>
            <w:r w:rsidR="00DA77A1">
              <w:rPr>
                <w:bCs/>
                <w:sz w:val="26"/>
                <w:szCs w:val="26"/>
              </w:rPr>
              <w:t>4</w:t>
            </w:r>
            <w:r w:rsidR="00902433" w:rsidRPr="00902433">
              <w:rPr>
                <w:bCs/>
                <w:sz w:val="26"/>
                <w:szCs w:val="26"/>
              </w:rPr>
              <w:t xml:space="preserve"> г</w:t>
            </w:r>
            <w:r w:rsidR="00902433">
              <w:rPr>
                <w:bCs/>
                <w:sz w:val="26"/>
                <w:szCs w:val="26"/>
              </w:rPr>
              <w:t>.</w:t>
            </w:r>
          </w:p>
        </w:tc>
      </w:tr>
    </w:tbl>
    <w:p w14:paraId="3A1A5F09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20BCAB2C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00FF74BB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632DD0D2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6FB0EC8B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716F7725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5C3AC0F3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55090384" w14:textId="77777777" w:rsidR="002B76BB" w:rsidRDefault="002B76BB" w:rsidP="00AA3F7F">
      <w:pPr>
        <w:ind w:left="-960"/>
        <w:rPr>
          <w:b/>
          <w:bCs/>
          <w:sz w:val="26"/>
          <w:szCs w:val="26"/>
        </w:rPr>
      </w:pPr>
    </w:p>
    <w:p w14:paraId="55D8C59B" w14:textId="77777777" w:rsidR="00AA3F7F" w:rsidRDefault="00AA3F7F">
      <w:pPr>
        <w:ind w:left="-960"/>
        <w:jc w:val="center"/>
        <w:rPr>
          <w:b/>
          <w:bCs/>
          <w:sz w:val="26"/>
          <w:szCs w:val="26"/>
        </w:rPr>
      </w:pPr>
    </w:p>
    <w:p w14:paraId="78219F4D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3CE93E91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5B12023D" w14:textId="77777777" w:rsidR="005E5D7E" w:rsidRDefault="00647C66">
      <w:pPr>
        <w:ind w:left="-9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14:paraId="5CECB586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7FFCCDF0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20755E7C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51B67CE8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60E2C385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7673AD17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4EC43B26" w14:textId="77777777" w:rsidR="005E5D7E" w:rsidRPr="005E5D7E" w:rsidRDefault="00581D20">
      <w:pPr>
        <w:ind w:left="-9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Отчёт </w:t>
      </w:r>
      <w:r w:rsidR="008B7AF0">
        <w:rPr>
          <w:b/>
          <w:bCs/>
          <w:sz w:val="36"/>
          <w:szCs w:val="36"/>
        </w:rPr>
        <w:t>о самообследовании</w:t>
      </w:r>
      <w:r w:rsidR="005E5D7E" w:rsidRPr="005E5D7E">
        <w:rPr>
          <w:b/>
          <w:bCs/>
          <w:sz w:val="36"/>
          <w:szCs w:val="36"/>
        </w:rPr>
        <w:t xml:space="preserve"> муниципального бюджетного</w:t>
      </w:r>
    </w:p>
    <w:p w14:paraId="591DFAF1" w14:textId="77777777" w:rsidR="005E5D7E" w:rsidRPr="005E5D7E" w:rsidRDefault="005E5D7E">
      <w:pPr>
        <w:ind w:left="-960"/>
        <w:jc w:val="center"/>
        <w:rPr>
          <w:b/>
          <w:bCs/>
          <w:sz w:val="36"/>
          <w:szCs w:val="36"/>
        </w:rPr>
      </w:pPr>
      <w:r w:rsidRPr="005E5D7E">
        <w:rPr>
          <w:b/>
          <w:bCs/>
          <w:sz w:val="36"/>
          <w:szCs w:val="36"/>
        </w:rPr>
        <w:t>дошкольного образовательного учреждения</w:t>
      </w:r>
    </w:p>
    <w:p w14:paraId="6E30DD18" w14:textId="77777777" w:rsidR="005E5D7E" w:rsidRPr="005E5D7E" w:rsidRDefault="005E5D7E">
      <w:pPr>
        <w:ind w:left="-960"/>
        <w:jc w:val="center"/>
        <w:rPr>
          <w:b/>
          <w:bCs/>
          <w:sz w:val="36"/>
          <w:szCs w:val="36"/>
        </w:rPr>
      </w:pPr>
      <w:r w:rsidRPr="005E5D7E">
        <w:rPr>
          <w:b/>
          <w:bCs/>
          <w:sz w:val="36"/>
          <w:szCs w:val="36"/>
        </w:rPr>
        <w:t xml:space="preserve"> «Детский сад № 1 общеразвивающего вида</w:t>
      </w:r>
    </w:p>
    <w:p w14:paraId="639ED0FC" w14:textId="77777777" w:rsidR="005E5D7E" w:rsidRPr="005E5D7E" w:rsidRDefault="005E5D7E">
      <w:pPr>
        <w:ind w:left="-960"/>
        <w:jc w:val="center"/>
        <w:rPr>
          <w:b/>
          <w:bCs/>
          <w:sz w:val="36"/>
          <w:szCs w:val="36"/>
        </w:rPr>
      </w:pPr>
      <w:r w:rsidRPr="005E5D7E">
        <w:rPr>
          <w:b/>
          <w:bCs/>
          <w:sz w:val="36"/>
          <w:szCs w:val="36"/>
        </w:rPr>
        <w:t xml:space="preserve"> По</w:t>
      </w:r>
      <w:r w:rsidR="00941F3F">
        <w:rPr>
          <w:b/>
          <w:bCs/>
          <w:sz w:val="36"/>
          <w:szCs w:val="36"/>
        </w:rPr>
        <w:t>граничного муниципального округа</w:t>
      </w:r>
      <w:r w:rsidRPr="005E5D7E">
        <w:rPr>
          <w:b/>
          <w:bCs/>
          <w:sz w:val="36"/>
          <w:szCs w:val="36"/>
        </w:rPr>
        <w:t>»</w:t>
      </w:r>
    </w:p>
    <w:p w14:paraId="5EC449B5" w14:textId="79121028" w:rsidR="005E5D7E" w:rsidRPr="005E5D7E" w:rsidRDefault="009975EE">
      <w:pPr>
        <w:ind w:left="-9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за 202</w:t>
      </w:r>
      <w:r w:rsidR="00201774">
        <w:rPr>
          <w:b/>
          <w:bCs/>
          <w:sz w:val="36"/>
          <w:szCs w:val="36"/>
        </w:rPr>
        <w:t>4</w:t>
      </w:r>
      <w:r w:rsidR="00C00E86">
        <w:rPr>
          <w:b/>
          <w:bCs/>
          <w:sz w:val="36"/>
          <w:szCs w:val="36"/>
        </w:rPr>
        <w:t xml:space="preserve"> </w:t>
      </w:r>
      <w:r w:rsidR="005E5D7E" w:rsidRPr="005E5D7E">
        <w:rPr>
          <w:b/>
          <w:bCs/>
          <w:sz w:val="36"/>
          <w:szCs w:val="36"/>
        </w:rPr>
        <w:t>год</w:t>
      </w:r>
    </w:p>
    <w:p w14:paraId="2B4C8FC1" w14:textId="77777777" w:rsidR="005E5D7E" w:rsidRPr="005E5D7E" w:rsidRDefault="005E5D7E">
      <w:pPr>
        <w:ind w:left="-960"/>
        <w:jc w:val="center"/>
        <w:rPr>
          <w:b/>
          <w:bCs/>
          <w:sz w:val="36"/>
          <w:szCs w:val="36"/>
        </w:rPr>
      </w:pPr>
    </w:p>
    <w:p w14:paraId="3333A147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5EBEE32E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5C1E3300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0D97784C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06EEA14D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0BAEC877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4B4D2744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69E831B8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0BC84DC4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1E5C1D97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4EE7E4F9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31480A5C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33C24676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3F15EAF1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46E303BB" w14:textId="77777777" w:rsidR="005E5D7E" w:rsidRDefault="005E5D7E" w:rsidP="005E5D7E">
      <w:pPr>
        <w:rPr>
          <w:b/>
          <w:bCs/>
          <w:sz w:val="26"/>
          <w:szCs w:val="26"/>
        </w:rPr>
      </w:pPr>
    </w:p>
    <w:p w14:paraId="0E12F128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07BA454E" w14:textId="77777777" w:rsidR="005E5D7E" w:rsidRDefault="005E5D7E">
      <w:pPr>
        <w:ind w:left="-960"/>
        <w:jc w:val="center"/>
        <w:rPr>
          <w:b/>
          <w:bCs/>
          <w:sz w:val="26"/>
          <w:szCs w:val="26"/>
        </w:rPr>
      </w:pPr>
    </w:p>
    <w:p w14:paraId="1001768A" w14:textId="77777777" w:rsidR="005E5D7E" w:rsidRDefault="00902433">
      <w:pPr>
        <w:ind w:left="-9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="005E5D7E">
        <w:rPr>
          <w:b/>
          <w:bCs/>
          <w:sz w:val="26"/>
          <w:szCs w:val="26"/>
        </w:rPr>
        <w:t>гт. Пограничный</w:t>
      </w:r>
    </w:p>
    <w:p w14:paraId="232D3E43" w14:textId="15BBCAF1" w:rsidR="00AA3F7F" w:rsidRDefault="009573DD" w:rsidP="00190FDE">
      <w:pPr>
        <w:ind w:left="-9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202</w:t>
      </w:r>
      <w:r w:rsidR="00201774">
        <w:rPr>
          <w:b/>
          <w:bCs/>
          <w:sz w:val="26"/>
          <w:szCs w:val="26"/>
        </w:rPr>
        <w:t>4</w:t>
      </w:r>
      <w:r w:rsidR="005E5D7E">
        <w:rPr>
          <w:b/>
          <w:bCs/>
          <w:sz w:val="26"/>
          <w:szCs w:val="26"/>
        </w:rPr>
        <w:t xml:space="preserve"> г.</w:t>
      </w:r>
    </w:p>
    <w:p w14:paraId="19BA57AD" w14:textId="77777777" w:rsidR="0048693F" w:rsidRDefault="0048693F">
      <w:pPr>
        <w:ind w:left="-960"/>
        <w:jc w:val="center"/>
        <w:rPr>
          <w:b/>
          <w:bCs/>
          <w:sz w:val="26"/>
          <w:szCs w:val="26"/>
        </w:rPr>
      </w:pPr>
    </w:p>
    <w:p w14:paraId="1CC23854" w14:textId="77777777" w:rsidR="0044750A" w:rsidRDefault="00F92A3B" w:rsidP="00F92A3B">
      <w:pPr>
        <w:ind w:left="-96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Раздел1. «Общие сведения об организации»</w:t>
      </w:r>
    </w:p>
    <w:p w14:paraId="61F7B5FF" w14:textId="77777777" w:rsidR="00F92A3B" w:rsidRDefault="00F92A3B" w:rsidP="00F92A3B">
      <w:pPr>
        <w:ind w:left="-960"/>
        <w:jc w:val="both"/>
        <w:rPr>
          <w:bCs/>
          <w:sz w:val="26"/>
          <w:szCs w:val="26"/>
        </w:rPr>
      </w:pPr>
    </w:p>
    <w:tbl>
      <w:tblPr>
        <w:tblW w:w="10707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6"/>
        <w:gridCol w:w="8221"/>
      </w:tblGrid>
      <w:tr w:rsidR="00F92A3B" w:rsidRPr="008E301A" w14:paraId="362D6096" w14:textId="77777777" w:rsidTr="003D16ED">
        <w:tc>
          <w:tcPr>
            <w:tcW w:w="2486" w:type="dxa"/>
          </w:tcPr>
          <w:p w14:paraId="770DDC6A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>Наименование ОО</w:t>
            </w:r>
          </w:p>
        </w:tc>
        <w:tc>
          <w:tcPr>
            <w:tcW w:w="8221" w:type="dxa"/>
          </w:tcPr>
          <w:p w14:paraId="69CDB41C" w14:textId="77777777" w:rsidR="00F92A3B" w:rsidRPr="008E301A" w:rsidRDefault="00F92A3B" w:rsidP="008E301A">
            <w:pPr>
              <w:snapToGrid w:val="0"/>
              <w:ind w:firstLine="189"/>
              <w:jc w:val="both"/>
              <w:rPr>
                <w:color w:val="0D0D0D"/>
              </w:rPr>
            </w:pPr>
            <w:r w:rsidRPr="008E301A">
              <w:rPr>
                <w:color w:val="0D0D0D"/>
              </w:rPr>
              <w:t>Муниципальное бюджетное  дошкольное образовательное учреждение «Детский сад № 1»  общеразвивающего вида По</w:t>
            </w:r>
            <w:r w:rsidR="00C325F7">
              <w:rPr>
                <w:color w:val="0D0D0D"/>
              </w:rPr>
              <w:t>граничного муниципального округа</w:t>
            </w:r>
            <w:r w:rsidRPr="008E301A">
              <w:rPr>
                <w:color w:val="0D0D0D"/>
              </w:rPr>
              <w:t>» (МБДОУ «Детский сад № 1»</w:t>
            </w:r>
            <w:r w:rsidR="00C325F7">
              <w:rPr>
                <w:color w:val="0D0D0D"/>
              </w:rPr>
              <w:t>)</w:t>
            </w:r>
          </w:p>
          <w:p w14:paraId="13837BB4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F92A3B" w:rsidRPr="008E301A" w14:paraId="3D56AABB" w14:textId="77777777" w:rsidTr="003D16ED">
        <w:tc>
          <w:tcPr>
            <w:tcW w:w="2486" w:type="dxa"/>
          </w:tcPr>
          <w:p w14:paraId="05DF3D2D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Адрес </w:t>
            </w:r>
          </w:p>
        </w:tc>
        <w:tc>
          <w:tcPr>
            <w:tcW w:w="8221" w:type="dxa"/>
          </w:tcPr>
          <w:p w14:paraId="603AA34A" w14:textId="77777777" w:rsidR="004932D7" w:rsidRDefault="00F92A3B" w:rsidP="008E301A">
            <w:pPr>
              <w:jc w:val="both"/>
              <w:rPr>
                <w:color w:val="0D0D0D"/>
              </w:rPr>
            </w:pPr>
            <w:r w:rsidRPr="008E301A">
              <w:rPr>
                <w:color w:val="0D0D0D"/>
              </w:rPr>
              <w:t>РФ, 692582, Пр</w:t>
            </w:r>
            <w:r w:rsidR="00CC71EF">
              <w:rPr>
                <w:color w:val="0D0D0D"/>
              </w:rPr>
              <w:t>иморский край, Погра</w:t>
            </w:r>
            <w:r w:rsidR="004932D7">
              <w:rPr>
                <w:color w:val="0D0D0D"/>
              </w:rPr>
              <w:t>ничный район</w:t>
            </w:r>
            <w:r w:rsidRPr="008E301A">
              <w:rPr>
                <w:color w:val="0D0D0D"/>
              </w:rPr>
              <w:t xml:space="preserve">, пгт. Пограничный, </w:t>
            </w:r>
          </w:p>
          <w:p w14:paraId="449733B6" w14:textId="77777777" w:rsidR="00B27FE9" w:rsidRPr="008E301A" w:rsidRDefault="00F92A3B" w:rsidP="008E301A">
            <w:pPr>
              <w:jc w:val="both"/>
              <w:rPr>
                <w:color w:val="0D0D0D"/>
              </w:rPr>
            </w:pPr>
            <w:r w:rsidRPr="008E301A">
              <w:rPr>
                <w:color w:val="0D0D0D"/>
              </w:rPr>
              <w:t>ул. Советская, д.72</w:t>
            </w:r>
            <w:r w:rsidR="00B27FE9" w:rsidRPr="008E301A">
              <w:rPr>
                <w:color w:val="0D0D0D"/>
              </w:rPr>
              <w:t xml:space="preserve"> </w:t>
            </w:r>
          </w:p>
          <w:p w14:paraId="77A7A12F" w14:textId="77777777" w:rsidR="00B27FE9" w:rsidRPr="008E301A" w:rsidRDefault="00B27FE9" w:rsidP="008E301A">
            <w:pPr>
              <w:jc w:val="both"/>
              <w:rPr>
                <w:color w:val="0D0D0D"/>
              </w:rPr>
            </w:pPr>
            <w:r w:rsidRPr="008E301A">
              <w:rPr>
                <w:color w:val="0D0D0D"/>
              </w:rPr>
              <w:t>Год ввода в эксплуатации. – 1961 г.</w:t>
            </w:r>
          </w:p>
          <w:p w14:paraId="74DF80A2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F92A3B" w:rsidRPr="008E301A" w14:paraId="1C840C1F" w14:textId="77777777" w:rsidTr="003D16ED">
        <w:tc>
          <w:tcPr>
            <w:tcW w:w="2486" w:type="dxa"/>
          </w:tcPr>
          <w:p w14:paraId="40E0A6B8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Телефон </w:t>
            </w:r>
          </w:p>
        </w:tc>
        <w:tc>
          <w:tcPr>
            <w:tcW w:w="8221" w:type="dxa"/>
          </w:tcPr>
          <w:p w14:paraId="0568B212" w14:textId="77777777" w:rsidR="00F92A3B" w:rsidRPr="008E301A" w:rsidRDefault="00F92A3B" w:rsidP="008E301A">
            <w:pPr>
              <w:jc w:val="both"/>
              <w:rPr>
                <w:color w:val="0D0D0D"/>
              </w:rPr>
            </w:pPr>
            <w:r w:rsidRPr="008E301A">
              <w:rPr>
                <w:color w:val="0D0D0D"/>
              </w:rPr>
              <w:t>8(42345) 21-4-35</w:t>
            </w:r>
          </w:p>
        </w:tc>
      </w:tr>
      <w:tr w:rsidR="00F92A3B" w:rsidRPr="008E301A" w14:paraId="49106122" w14:textId="77777777" w:rsidTr="003D16ED">
        <w:tc>
          <w:tcPr>
            <w:tcW w:w="2486" w:type="dxa"/>
          </w:tcPr>
          <w:p w14:paraId="10D1C1DA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Электронная почта </w:t>
            </w:r>
          </w:p>
        </w:tc>
        <w:tc>
          <w:tcPr>
            <w:tcW w:w="8221" w:type="dxa"/>
          </w:tcPr>
          <w:p w14:paraId="5A0691B3" w14:textId="77777777" w:rsidR="00F92A3B" w:rsidRPr="008E301A" w:rsidRDefault="00F92A3B" w:rsidP="008E301A">
            <w:pPr>
              <w:jc w:val="both"/>
              <w:rPr>
                <w:color w:val="0D0D0D"/>
              </w:rPr>
            </w:pPr>
            <w:r w:rsidRPr="008E301A">
              <w:rPr>
                <w:color w:val="0D0D0D"/>
                <w:lang w:val="en-US"/>
              </w:rPr>
              <w:t>Dou1@pogranichny.org</w:t>
            </w:r>
          </w:p>
        </w:tc>
      </w:tr>
      <w:tr w:rsidR="00F92A3B" w:rsidRPr="008E301A" w14:paraId="4398D09B" w14:textId="77777777" w:rsidTr="003D16ED">
        <w:tc>
          <w:tcPr>
            <w:tcW w:w="2486" w:type="dxa"/>
          </w:tcPr>
          <w:p w14:paraId="146B3EC7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Заведующий </w:t>
            </w:r>
          </w:p>
        </w:tc>
        <w:tc>
          <w:tcPr>
            <w:tcW w:w="8221" w:type="dxa"/>
          </w:tcPr>
          <w:p w14:paraId="71542192" w14:textId="77777777" w:rsidR="00F92A3B" w:rsidRPr="008E301A" w:rsidRDefault="00F92A3B" w:rsidP="008E301A">
            <w:pPr>
              <w:jc w:val="both"/>
              <w:rPr>
                <w:color w:val="0D0D0D"/>
                <w:lang w:val="en-US"/>
              </w:rPr>
            </w:pPr>
            <w:r w:rsidRPr="008E301A">
              <w:rPr>
                <w:color w:val="0D0D0D"/>
              </w:rPr>
              <w:t>Матвеева Наталья Валерьевна</w:t>
            </w:r>
          </w:p>
        </w:tc>
      </w:tr>
      <w:tr w:rsidR="00F92A3B" w:rsidRPr="008E301A" w14:paraId="553FE45C" w14:textId="77777777" w:rsidTr="003D16ED">
        <w:tc>
          <w:tcPr>
            <w:tcW w:w="2486" w:type="dxa"/>
          </w:tcPr>
          <w:p w14:paraId="588799CE" w14:textId="77777777" w:rsidR="00F92A3B" w:rsidRPr="008E301A" w:rsidRDefault="004C3717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 </w:t>
            </w:r>
            <w:r w:rsidR="00F92A3B" w:rsidRPr="008E301A">
              <w:rPr>
                <w:bCs/>
                <w:sz w:val="26"/>
                <w:szCs w:val="26"/>
              </w:rPr>
              <w:t>Режим работы</w:t>
            </w:r>
          </w:p>
        </w:tc>
        <w:tc>
          <w:tcPr>
            <w:tcW w:w="8221" w:type="dxa"/>
          </w:tcPr>
          <w:p w14:paraId="65246952" w14:textId="77777777" w:rsidR="00F92A3B" w:rsidRDefault="00F92A3B" w:rsidP="00F92A3B">
            <w:r>
              <w:t xml:space="preserve">Режим работы образовательного учреждения: круглогодично, пятидневная неделя (суббота, воскресенье – выходной). Группы функционируют в режиме  с 8.00 до 18.30. </w:t>
            </w:r>
          </w:p>
          <w:p w14:paraId="40E967CC" w14:textId="77777777" w:rsidR="00F92A3B" w:rsidRPr="008E301A" w:rsidRDefault="00F92A3B" w:rsidP="008E301A">
            <w:pPr>
              <w:jc w:val="both"/>
              <w:rPr>
                <w:color w:val="0D0D0D"/>
              </w:rPr>
            </w:pPr>
          </w:p>
        </w:tc>
      </w:tr>
      <w:tr w:rsidR="004C3717" w:rsidRPr="008E301A" w14:paraId="33CD142B" w14:textId="77777777" w:rsidTr="003D16ED">
        <w:tc>
          <w:tcPr>
            <w:tcW w:w="2486" w:type="dxa"/>
          </w:tcPr>
          <w:p w14:paraId="0F2882CE" w14:textId="77777777" w:rsidR="004C3717" w:rsidRPr="008E301A" w:rsidRDefault="004C3717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>Характеристика ДОУ</w:t>
            </w:r>
          </w:p>
        </w:tc>
        <w:tc>
          <w:tcPr>
            <w:tcW w:w="8221" w:type="dxa"/>
          </w:tcPr>
          <w:p w14:paraId="202EC319" w14:textId="758EAB65" w:rsidR="004C3717" w:rsidRDefault="004C3717" w:rsidP="008E301A">
            <w:pPr>
              <w:jc w:val="both"/>
            </w:pPr>
            <w:r>
              <w:t>Обща</w:t>
            </w:r>
            <w:r w:rsidR="00CD6E57">
              <w:t xml:space="preserve">я численность воспитанников: </w:t>
            </w:r>
            <w:r w:rsidR="00CD6E57" w:rsidRPr="0058066C">
              <w:rPr>
                <w:color w:val="0D0D0D" w:themeColor="text1" w:themeTint="F2"/>
              </w:rPr>
              <w:t>1</w:t>
            </w:r>
            <w:r w:rsidR="002205C9" w:rsidRPr="0058066C">
              <w:rPr>
                <w:color w:val="0D0D0D" w:themeColor="text1" w:themeTint="F2"/>
              </w:rPr>
              <w:t>7</w:t>
            </w:r>
            <w:r w:rsidR="00290882" w:rsidRPr="0058066C">
              <w:rPr>
                <w:color w:val="0D0D0D" w:themeColor="text1" w:themeTint="F2"/>
              </w:rPr>
              <w:t>5</w:t>
            </w:r>
            <w:r w:rsidRPr="004932D7">
              <w:rPr>
                <w:color w:val="FF0000"/>
              </w:rPr>
              <w:t xml:space="preserve"> </w:t>
            </w:r>
            <w:r>
              <w:t>чел.</w:t>
            </w:r>
          </w:p>
          <w:p w14:paraId="3CFF5AA4" w14:textId="77777777" w:rsidR="004C3717" w:rsidRDefault="007658F5" w:rsidP="008E301A">
            <w:pPr>
              <w:jc w:val="both"/>
            </w:pPr>
            <w:r>
              <w:t>В учреждении функционирует 7</w:t>
            </w:r>
            <w:r w:rsidR="004C3717">
              <w:t xml:space="preserve"> групп о</w:t>
            </w:r>
            <w:r>
              <w:t>бщеразвивающей направленности: 4</w:t>
            </w:r>
            <w:r w:rsidR="004C3717">
              <w:t xml:space="preserve"> групп старшего возраста, </w:t>
            </w:r>
            <w:r w:rsidR="002205C9">
              <w:t>1</w:t>
            </w:r>
            <w:r w:rsidR="004C3717">
              <w:t xml:space="preserve"> </w:t>
            </w:r>
            <w:r>
              <w:t xml:space="preserve">раннего, </w:t>
            </w:r>
            <w:r w:rsidR="002205C9">
              <w:t xml:space="preserve">1 средняя, 1 </w:t>
            </w:r>
            <w:r w:rsidR="004C3717">
              <w:t>младшего возраста</w:t>
            </w:r>
          </w:p>
          <w:p w14:paraId="2B452723" w14:textId="5E3F3A02" w:rsidR="004C3717" w:rsidRDefault="004C3717" w:rsidP="008E301A">
            <w:pPr>
              <w:numPr>
                <w:ilvl w:val="0"/>
                <w:numId w:val="28"/>
              </w:numPr>
              <w:jc w:val="both"/>
            </w:pPr>
            <w:r>
              <w:t>Подготов</w:t>
            </w:r>
            <w:r w:rsidR="007658F5">
              <w:t xml:space="preserve">ительная к школе группа № </w:t>
            </w:r>
            <w:r w:rsidR="00201774">
              <w:t>1</w:t>
            </w:r>
            <w:r w:rsidR="000F2C99">
              <w:t xml:space="preserve"> – </w:t>
            </w:r>
            <w:r w:rsidR="00201774">
              <w:t>22</w:t>
            </w:r>
            <w:r>
              <w:t>,</w:t>
            </w:r>
          </w:p>
          <w:p w14:paraId="16FB303A" w14:textId="00986A8C" w:rsidR="004C3717" w:rsidRDefault="002205C9" w:rsidP="008E301A">
            <w:pPr>
              <w:numPr>
                <w:ilvl w:val="0"/>
                <w:numId w:val="28"/>
              </w:numPr>
              <w:tabs>
                <w:tab w:val="left" w:pos="189"/>
              </w:tabs>
              <w:jc w:val="both"/>
            </w:pPr>
            <w:r>
              <w:t xml:space="preserve">Подготовительная группа № </w:t>
            </w:r>
            <w:r w:rsidR="00201774">
              <w:t>4</w:t>
            </w:r>
            <w:r w:rsidR="00CD6E57">
              <w:t xml:space="preserve"> – </w:t>
            </w:r>
            <w:r w:rsidR="00201774">
              <w:t>30</w:t>
            </w:r>
            <w:r w:rsidR="004C3717">
              <w:t>,</w:t>
            </w:r>
          </w:p>
          <w:p w14:paraId="6BF7B593" w14:textId="218A57F8" w:rsidR="004C3717" w:rsidRDefault="007658F5" w:rsidP="00201774">
            <w:pPr>
              <w:numPr>
                <w:ilvl w:val="0"/>
                <w:numId w:val="28"/>
              </w:numPr>
              <w:tabs>
                <w:tab w:val="left" w:pos="189"/>
              </w:tabs>
              <w:jc w:val="both"/>
            </w:pPr>
            <w:r>
              <w:t xml:space="preserve">Старшая группа № </w:t>
            </w:r>
            <w:r w:rsidR="00201774">
              <w:t>3</w:t>
            </w:r>
            <w:r w:rsidR="00CD6E57">
              <w:t xml:space="preserve"> – </w:t>
            </w:r>
            <w:r w:rsidR="00201774">
              <w:t>31</w:t>
            </w:r>
            <w:r w:rsidR="004C3717">
              <w:t>,</w:t>
            </w:r>
          </w:p>
          <w:p w14:paraId="18FDA910" w14:textId="0E4A2415" w:rsidR="004C3717" w:rsidRDefault="00CD6E57" w:rsidP="008E301A">
            <w:pPr>
              <w:numPr>
                <w:ilvl w:val="0"/>
                <w:numId w:val="28"/>
              </w:numPr>
              <w:tabs>
                <w:tab w:val="left" w:pos="189"/>
              </w:tabs>
              <w:jc w:val="both"/>
            </w:pPr>
            <w:r>
              <w:t xml:space="preserve"> Младшая группа № </w:t>
            </w:r>
            <w:r w:rsidR="00201774">
              <w:t>2</w:t>
            </w:r>
            <w:r>
              <w:t xml:space="preserve"> – </w:t>
            </w:r>
            <w:r w:rsidR="00201774">
              <w:t>31</w:t>
            </w:r>
            <w:r w:rsidR="004C3717">
              <w:t>,</w:t>
            </w:r>
          </w:p>
          <w:p w14:paraId="564B8A93" w14:textId="7DEEE007" w:rsidR="004C3717" w:rsidRDefault="002205C9" w:rsidP="008E301A">
            <w:pPr>
              <w:numPr>
                <w:ilvl w:val="0"/>
                <w:numId w:val="28"/>
              </w:numPr>
              <w:tabs>
                <w:tab w:val="left" w:pos="189"/>
              </w:tabs>
              <w:jc w:val="both"/>
            </w:pPr>
            <w:r>
              <w:t xml:space="preserve">Средняя </w:t>
            </w:r>
            <w:r w:rsidR="007658F5">
              <w:t xml:space="preserve"> группа № </w:t>
            </w:r>
            <w:r w:rsidR="00201774">
              <w:t>5</w:t>
            </w:r>
            <w:r w:rsidR="00290882">
              <w:t xml:space="preserve"> </w:t>
            </w:r>
            <w:r w:rsidR="007658F5">
              <w:t xml:space="preserve">- </w:t>
            </w:r>
            <w:r>
              <w:t>3</w:t>
            </w:r>
            <w:r w:rsidR="00290882">
              <w:t>1</w:t>
            </w:r>
          </w:p>
          <w:p w14:paraId="2B101959" w14:textId="1244E96F" w:rsidR="004C3717" w:rsidRDefault="004C3717" w:rsidP="008E301A">
            <w:pPr>
              <w:numPr>
                <w:ilvl w:val="0"/>
                <w:numId w:val="28"/>
              </w:numPr>
              <w:tabs>
                <w:tab w:val="left" w:pos="189"/>
              </w:tabs>
              <w:jc w:val="both"/>
            </w:pPr>
            <w:r>
              <w:t xml:space="preserve"> </w:t>
            </w:r>
            <w:r w:rsidR="00CD6E57">
              <w:t xml:space="preserve">Группа раннего возраста № </w:t>
            </w:r>
            <w:r w:rsidR="002205C9">
              <w:t>7</w:t>
            </w:r>
            <w:r w:rsidR="00CD6E57">
              <w:t xml:space="preserve"> – 2</w:t>
            </w:r>
            <w:r w:rsidR="00290882">
              <w:t>6</w:t>
            </w:r>
            <w:r>
              <w:t>,</w:t>
            </w:r>
          </w:p>
          <w:p w14:paraId="23A92D0C" w14:textId="77777777" w:rsidR="004C3717" w:rsidRPr="008E301A" w:rsidRDefault="004C3717" w:rsidP="008E301A">
            <w:pPr>
              <w:pStyle w:val="a8"/>
              <w:tabs>
                <w:tab w:val="right" w:pos="0"/>
                <w:tab w:val="left" w:pos="1276"/>
                <w:tab w:val="left" w:pos="1418"/>
              </w:tabs>
              <w:suppressAutoHyphens/>
              <w:spacing w:after="0"/>
              <w:jc w:val="both"/>
              <w:rPr>
                <w:sz w:val="24"/>
              </w:rPr>
            </w:pPr>
            <w:r w:rsidRPr="008E301A">
              <w:rPr>
                <w:sz w:val="24"/>
              </w:rPr>
              <w:t>Прием детей в ДОО осуществляется на основании Сертификата о предоставлении места в дошкольном образовательном учрежде</w:t>
            </w:r>
            <w:r w:rsidR="00902433">
              <w:rPr>
                <w:sz w:val="24"/>
              </w:rPr>
              <w:t xml:space="preserve">нии выданным   отделом </w:t>
            </w:r>
            <w:r w:rsidRPr="008E301A">
              <w:rPr>
                <w:sz w:val="24"/>
              </w:rPr>
              <w:t xml:space="preserve">  образования, письменного заявления родителей (законных представителей), документов, удостоверяющих личность одного из родителей (законных представителей). </w:t>
            </w:r>
          </w:p>
          <w:p w14:paraId="2C31E44D" w14:textId="77777777" w:rsidR="004C3717" w:rsidRPr="008E301A" w:rsidRDefault="004C3717" w:rsidP="008E301A">
            <w:pPr>
              <w:pStyle w:val="a8"/>
              <w:tabs>
                <w:tab w:val="right" w:pos="0"/>
                <w:tab w:val="left" w:pos="1276"/>
                <w:tab w:val="left" w:pos="1418"/>
              </w:tabs>
              <w:suppressAutoHyphens/>
              <w:spacing w:after="0"/>
              <w:ind w:firstLine="189"/>
              <w:jc w:val="both"/>
              <w:rPr>
                <w:sz w:val="24"/>
              </w:rPr>
            </w:pPr>
            <w:r w:rsidRPr="008E301A">
              <w:rPr>
                <w:sz w:val="24"/>
              </w:rPr>
              <w:t>При приеме ребенка в ДОО в обязательном порядке заключается договор об образовании по образовательным программам дошкольного образования с родителями (законными представителями) в двух экземплярах.</w:t>
            </w:r>
          </w:p>
          <w:p w14:paraId="111027A1" w14:textId="77777777" w:rsidR="004C3717" w:rsidRDefault="004C3717" w:rsidP="008E301A">
            <w:pPr>
              <w:jc w:val="both"/>
            </w:pPr>
            <w:r>
              <w:t>Отчисление ребенка из ДОО осуществляется на основании заявления родителей (законных представителей), предусмотренных действующим законодательством.</w:t>
            </w:r>
          </w:p>
        </w:tc>
      </w:tr>
      <w:tr w:rsidR="00F92A3B" w:rsidRPr="00201774" w14:paraId="614379E7" w14:textId="77777777" w:rsidTr="003D16ED">
        <w:trPr>
          <w:trHeight w:val="703"/>
        </w:trPr>
        <w:tc>
          <w:tcPr>
            <w:tcW w:w="2486" w:type="dxa"/>
          </w:tcPr>
          <w:p w14:paraId="5D8B96CD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 xml:space="preserve">Учредитель </w:t>
            </w:r>
          </w:p>
        </w:tc>
        <w:tc>
          <w:tcPr>
            <w:tcW w:w="8221" w:type="dxa"/>
          </w:tcPr>
          <w:p w14:paraId="4F2526DD" w14:textId="1151F629" w:rsidR="00302F94" w:rsidRDefault="00F92A3B" w:rsidP="00302F94">
            <w:pPr>
              <w:rPr>
                <w:b/>
                <w:color w:val="000000"/>
                <w:lang w:eastAsia="ru-RU"/>
              </w:rPr>
            </w:pPr>
            <w:r w:rsidRPr="008E301A">
              <w:rPr>
                <w:color w:val="000000"/>
                <w:lang w:eastAsia="ru-RU"/>
              </w:rPr>
              <w:t>Учредителем МБДОУ «Детский сад № 1» общеразвивающего вида По</w:t>
            </w:r>
            <w:r w:rsidR="00C325F7">
              <w:rPr>
                <w:color w:val="000000"/>
                <w:lang w:eastAsia="ru-RU"/>
              </w:rPr>
              <w:t>граничного муниципального округа</w:t>
            </w:r>
            <w:r w:rsidRPr="008E301A">
              <w:rPr>
                <w:color w:val="000000"/>
                <w:lang w:eastAsia="ru-RU"/>
              </w:rPr>
              <w:t>»  является</w:t>
            </w:r>
            <w:r w:rsidR="004932D7">
              <w:rPr>
                <w:color w:val="000000"/>
                <w:lang w:eastAsia="ru-RU"/>
              </w:rPr>
              <w:t xml:space="preserve"> Администрация  Пограничного</w:t>
            </w:r>
            <w:r w:rsidR="00C325F7">
              <w:rPr>
                <w:color w:val="000000"/>
                <w:lang w:eastAsia="ru-RU"/>
              </w:rPr>
              <w:t xml:space="preserve"> муниципаль</w:t>
            </w:r>
            <w:r w:rsidR="004932D7">
              <w:rPr>
                <w:color w:val="000000"/>
                <w:lang w:eastAsia="ru-RU"/>
              </w:rPr>
              <w:t>ного</w:t>
            </w:r>
            <w:r w:rsidR="00C325F7">
              <w:rPr>
                <w:color w:val="000000"/>
                <w:lang w:eastAsia="ru-RU"/>
              </w:rPr>
              <w:t xml:space="preserve"> округ</w:t>
            </w:r>
            <w:r w:rsidRPr="008E301A">
              <w:rPr>
                <w:color w:val="000000"/>
                <w:lang w:eastAsia="ru-RU"/>
              </w:rPr>
              <w:t xml:space="preserve"> (далее Учредитель). Функции Учредителя осуществляет Администрация По</w:t>
            </w:r>
            <w:r w:rsidR="00902433">
              <w:rPr>
                <w:color w:val="000000"/>
                <w:lang w:eastAsia="ru-RU"/>
              </w:rPr>
              <w:t>граничного муниципального округа</w:t>
            </w:r>
            <w:r w:rsidRPr="008E301A">
              <w:rPr>
                <w:color w:val="000000"/>
                <w:lang w:eastAsia="ru-RU"/>
              </w:rPr>
              <w:t>. Отдельные функции и полномочия Учредителя осуществл</w:t>
            </w:r>
            <w:r w:rsidR="00CC71EF">
              <w:rPr>
                <w:color w:val="000000"/>
                <w:lang w:eastAsia="ru-RU"/>
              </w:rPr>
              <w:t>я</w:t>
            </w:r>
            <w:r w:rsidRPr="008E301A">
              <w:rPr>
                <w:color w:val="000000"/>
                <w:lang w:eastAsia="ru-RU"/>
              </w:rPr>
              <w:t>е</w:t>
            </w:r>
            <w:r w:rsidR="004932D7">
              <w:rPr>
                <w:color w:val="000000"/>
                <w:lang w:eastAsia="ru-RU"/>
              </w:rPr>
              <w:t>т отдел</w:t>
            </w:r>
            <w:r w:rsidR="00CC71EF">
              <w:rPr>
                <w:color w:val="000000"/>
                <w:lang w:eastAsia="ru-RU"/>
              </w:rPr>
              <w:t xml:space="preserve"> образования  А</w:t>
            </w:r>
            <w:r w:rsidRPr="008E301A">
              <w:rPr>
                <w:color w:val="000000"/>
                <w:lang w:eastAsia="ru-RU"/>
              </w:rPr>
              <w:t>дминистрации Пограничного муниципал</w:t>
            </w:r>
            <w:r w:rsidR="00C325F7">
              <w:rPr>
                <w:color w:val="000000"/>
                <w:lang w:eastAsia="ru-RU"/>
              </w:rPr>
              <w:t>ьного округа</w:t>
            </w:r>
            <w:r w:rsidRPr="008E301A">
              <w:rPr>
                <w:color w:val="000000"/>
                <w:lang w:eastAsia="ru-RU"/>
              </w:rPr>
              <w:t>.</w:t>
            </w:r>
            <w:r w:rsidRPr="008E301A">
              <w:rPr>
                <w:b/>
                <w:color w:val="000000"/>
                <w:lang w:eastAsia="ru-RU"/>
              </w:rPr>
              <w:t xml:space="preserve"> </w:t>
            </w:r>
            <w:r w:rsidR="00902433">
              <w:rPr>
                <w:b/>
                <w:color w:val="000000"/>
                <w:lang w:eastAsia="ru-RU"/>
              </w:rPr>
              <w:t xml:space="preserve">                                                           </w:t>
            </w:r>
            <w:r w:rsidRPr="008E301A">
              <w:rPr>
                <w:color w:val="000000"/>
                <w:lang w:eastAsia="ru-RU"/>
              </w:rPr>
              <w:t>692582, п</w:t>
            </w:r>
            <w:r w:rsidR="00CC71EF">
              <w:rPr>
                <w:color w:val="000000"/>
                <w:lang w:eastAsia="ru-RU"/>
              </w:rPr>
              <w:t>гт</w:t>
            </w:r>
            <w:r w:rsidRPr="008E301A">
              <w:rPr>
                <w:color w:val="000000"/>
                <w:lang w:eastAsia="ru-RU"/>
              </w:rPr>
              <w:t>. Пограничный, ул. Советская, д. 31.</w:t>
            </w:r>
            <w:r w:rsidR="00902433">
              <w:rPr>
                <w:b/>
                <w:color w:val="000000"/>
                <w:lang w:eastAsia="ru-RU"/>
              </w:rPr>
              <w:t xml:space="preserve">                                  </w:t>
            </w:r>
          </w:p>
          <w:p w14:paraId="5F50D7CE" w14:textId="77777777" w:rsidR="004932D7" w:rsidRDefault="00F92A3B" w:rsidP="00302F94">
            <w:pPr>
              <w:rPr>
                <w:color w:val="000000"/>
                <w:lang w:eastAsia="ru-RU"/>
              </w:rPr>
            </w:pPr>
            <w:r w:rsidRPr="008E301A">
              <w:rPr>
                <w:color w:val="000000"/>
                <w:lang w:eastAsia="ru-RU"/>
              </w:rPr>
              <w:t>Глава Администра</w:t>
            </w:r>
            <w:r w:rsidR="00902433">
              <w:rPr>
                <w:color w:val="000000"/>
                <w:lang w:eastAsia="ru-RU"/>
              </w:rPr>
              <w:t xml:space="preserve">ции </w:t>
            </w:r>
            <w:r w:rsidRPr="008E301A">
              <w:rPr>
                <w:color w:val="000000"/>
                <w:lang w:eastAsia="ru-RU"/>
              </w:rPr>
              <w:t xml:space="preserve"> Пограничного муници</w:t>
            </w:r>
            <w:r w:rsidR="00C325F7">
              <w:rPr>
                <w:color w:val="000000"/>
                <w:lang w:eastAsia="ru-RU"/>
              </w:rPr>
              <w:t>пального округа</w:t>
            </w:r>
            <w:r w:rsidR="00F37DD6">
              <w:rPr>
                <w:color w:val="000000"/>
                <w:lang w:eastAsia="ru-RU"/>
              </w:rPr>
              <w:t>:</w:t>
            </w:r>
          </w:p>
          <w:p w14:paraId="3B73ECC7" w14:textId="77777777" w:rsidR="00302F94" w:rsidRPr="00302F94" w:rsidRDefault="00F37DD6" w:rsidP="00302F94">
            <w:pPr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Александров Олег Александрович</w:t>
            </w:r>
          </w:p>
          <w:p w14:paraId="694F5A31" w14:textId="77777777" w:rsidR="00302F94" w:rsidRDefault="00F92A3B" w:rsidP="00302F94">
            <w:pPr>
              <w:rPr>
                <w:color w:val="000000"/>
                <w:lang w:eastAsia="ru-RU"/>
              </w:rPr>
            </w:pPr>
            <w:r w:rsidRPr="008E301A">
              <w:rPr>
                <w:color w:val="000000"/>
                <w:lang w:eastAsia="ru-RU"/>
              </w:rPr>
              <w:t>Телефон приемной: 8- (42345) — 21-7-43.</w:t>
            </w:r>
            <w:r w:rsidR="00CC71EF">
              <w:rPr>
                <w:color w:val="000000"/>
                <w:lang w:eastAsia="ru-RU"/>
              </w:rPr>
              <w:t xml:space="preserve">                                             </w:t>
            </w:r>
          </w:p>
          <w:p w14:paraId="24440A14" w14:textId="77777777" w:rsidR="00F92A3B" w:rsidRPr="00290882" w:rsidRDefault="00CC71EF" w:rsidP="00302F94">
            <w:pPr>
              <w:rPr>
                <w:b/>
                <w:color w:val="000000"/>
                <w:lang w:val="en-US" w:eastAsia="ru-RU"/>
              </w:rPr>
            </w:pPr>
            <w:r w:rsidRPr="008E140A">
              <w:rPr>
                <w:color w:val="000000"/>
                <w:lang w:eastAsia="ru-RU"/>
              </w:rPr>
              <w:t xml:space="preserve"> </w:t>
            </w:r>
            <w:r w:rsidR="00F92A3B" w:rsidRPr="00302F94">
              <w:rPr>
                <w:color w:val="000000"/>
                <w:lang w:val="en-US" w:eastAsia="ru-RU"/>
              </w:rPr>
              <w:t>E</w:t>
            </w:r>
            <w:r w:rsidR="00F92A3B" w:rsidRPr="00290882">
              <w:rPr>
                <w:color w:val="000000"/>
                <w:lang w:val="en-US" w:eastAsia="ru-RU"/>
              </w:rPr>
              <w:t>-</w:t>
            </w:r>
            <w:r w:rsidR="00F92A3B" w:rsidRPr="00302F94">
              <w:rPr>
                <w:color w:val="000000"/>
                <w:lang w:val="en-US" w:eastAsia="ru-RU"/>
              </w:rPr>
              <w:t>mail</w:t>
            </w:r>
            <w:r w:rsidR="00F92A3B" w:rsidRPr="00290882">
              <w:rPr>
                <w:color w:val="000000"/>
                <w:lang w:val="en-US" w:eastAsia="ru-RU"/>
              </w:rPr>
              <w:t xml:space="preserve">: </w:t>
            </w:r>
            <w:r w:rsidR="00F92A3B" w:rsidRPr="00302F94">
              <w:rPr>
                <w:color w:val="000000"/>
                <w:lang w:val="en-US" w:eastAsia="ru-RU"/>
              </w:rPr>
              <w:t>pogranichny</w:t>
            </w:r>
            <w:r w:rsidR="00F92A3B" w:rsidRPr="00290882">
              <w:rPr>
                <w:color w:val="000000"/>
                <w:lang w:val="en-US" w:eastAsia="ru-RU"/>
              </w:rPr>
              <w:t>@</w:t>
            </w:r>
            <w:r w:rsidR="00F92A3B" w:rsidRPr="00302F94">
              <w:rPr>
                <w:color w:val="000000"/>
                <w:lang w:val="en-US" w:eastAsia="ru-RU"/>
              </w:rPr>
              <w:t>mo</w:t>
            </w:r>
            <w:r w:rsidR="00F92A3B" w:rsidRPr="00290882">
              <w:rPr>
                <w:color w:val="000000"/>
                <w:lang w:val="en-US" w:eastAsia="ru-RU"/>
              </w:rPr>
              <w:t>.</w:t>
            </w:r>
            <w:r w:rsidR="00F92A3B" w:rsidRPr="00302F94">
              <w:rPr>
                <w:color w:val="000000"/>
                <w:lang w:val="en-US" w:eastAsia="ru-RU"/>
              </w:rPr>
              <w:t>primorsky</w:t>
            </w:r>
            <w:r w:rsidR="00F92A3B" w:rsidRPr="00290882">
              <w:rPr>
                <w:color w:val="000000"/>
                <w:lang w:val="en-US" w:eastAsia="ru-RU"/>
              </w:rPr>
              <w:t>.</w:t>
            </w:r>
            <w:r w:rsidR="00F92A3B" w:rsidRPr="00302F94">
              <w:rPr>
                <w:color w:val="000000"/>
                <w:lang w:val="en-US" w:eastAsia="ru-RU"/>
              </w:rPr>
              <w:t>ru</w:t>
            </w:r>
          </w:p>
        </w:tc>
      </w:tr>
      <w:tr w:rsidR="00F92A3B" w:rsidRPr="008E301A" w14:paraId="3DC916B6" w14:textId="77777777" w:rsidTr="003D16ED">
        <w:tc>
          <w:tcPr>
            <w:tcW w:w="2486" w:type="dxa"/>
          </w:tcPr>
          <w:p w14:paraId="74A88E8C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t>Реквизиты лицензии на образовательную деятельность</w:t>
            </w:r>
          </w:p>
        </w:tc>
        <w:tc>
          <w:tcPr>
            <w:tcW w:w="8221" w:type="dxa"/>
          </w:tcPr>
          <w:p w14:paraId="017185D4" w14:textId="77777777" w:rsidR="00F92A3B" w:rsidRDefault="00F92A3B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 xml:space="preserve">Лицензия на право ведения образовательной деятельности:    </w:t>
            </w:r>
            <w:r w:rsidR="00302F94">
              <w:t>Выписка из реестра  лицензий по состоянию на 30.07.2021 № 63 от 07.05.2021 г.</w:t>
            </w:r>
          </w:p>
          <w:p w14:paraId="7B27B7F4" w14:textId="77777777" w:rsidR="00F92A3B" w:rsidRPr="008E301A" w:rsidRDefault="00F92A3B" w:rsidP="008E301A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B03D7" w:rsidRPr="008E301A" w14:paraId="7C7DC69E" w14:textId="77777777" w:rsidTr="003D16ED">
        <w:tc>
          <w:tcPr>
            <w:tcW w:w="2486" w:type="dxa"/>
          </w:tcPr>
          <w:p w14:paraId="667907ED" w14:textId="77777777" w:rsidR="004C3717" w:rsidRPr="008E301A" w:rsidRDefault="003B03D7" w:rsidP="008E301A">
            <w:pPr>
              <w:jc w:val="both"/>
              <w:rPr>
                <w:sz w:val="26"/>
                <w:szCs w:val="26"/>
              </w:rPr>
            </w:pPr>
            <w:r w:rsidRPr="008E301A">
              <w:rPr>
                <w:sz w:val="26"/>
                <w:szCs w:val="26"/>
              </w:rPr>
              <w:t>Правоустанавлива</w:t>
            </w:r>
            <w:r w:rsidRPr="008E301A">
              <w:rPr>
                <w:sz w:val="26"/>
                <w:szCs w:val="26"/>
              </w:rPr>
              <w:lastRenderedPageBreak/>
              <w:t xml:space="preserve">ющие </w:t>
            </w:r>
          </w:p>
          <w:p w14:paraId="4C31F7B2" w14:textId="77777777" w:rsidR="003B03D7" w:rsidRPr="008E301A" w:rsidRDefault="003B03D7" w:rsidP="008E301A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sz w:val="26"/>
                <w:szCs w:val="26"/>
              </w:rPr>
              <w:t>документы.</w:t>
            </w:r>
          </w:p>
        </w:tc>
        <w:tc>
          <w:tcPr>
            <w:tcW w:w="8221" w:type="dxa"/>
          </w:tcPr>
          <w:p w14:paraId="33F85762" w14:textId="77777777" w:rsidR="003B03D7" w:rsidRDefault="003B03D7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lastRenderedPageBreak/>
              <w:t xml:space="preserve">- Устав ДОО: утвержден постановлением </w:t>
            </w:r>
            <w:r w:rsidR="007B1DAA">
              <w:t>Администрации П</w:t>
            </w:r>
            <w:r>
              <w:t>о</w:t>
            </w:r>
            <w:r w:rsidR="00F71B2B">
              <w:t>граничного му</w:t>
            </w:r>
            <w:r w:rsidR="00F71B2B">
              <w:lastRenderedPageBreak/>
              <w:t>ниципального округа</w:t>
            </w:r>
            <w:r w:rsidR="007B1DAA">
              <w:t xml:space="preserve"> от 21.10.2020 г. № 198</w:t>
            </w:r>
            <w:r>
              <w:t>,</w:t>
            </w:r>
          </w:p>
          <w:p w14:paraId="593D1DC5" w14:textId="77777777" w:rsidR="00611104" w:rsidRDefault="00611104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hyperlink r:id="rId6" w:history="1">
              <w:r w:rsidRPr="000C7F87">
                <w:rPr>
                  <w:rStyle w:val="af6"/>
                </w:rPr>
                <w:t>http://dou1.pogranichny.org/wp-content/uploads/sites/6/2014/09/МБДОУ.pdf</w:t>
              </w:r>
            </w:hyperlink>
          </w:p>
          <w:p w14:paraId="18AC003C" w14:textId="77777777" w:rsidR="00611104" w:rsidRDefault="003B03D7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 xml:space="preserve">- Лицензия на право ведения образовательной деятельности:    </w:t>
            </w:r>
            <w:r w:rsidR="00302F94">
              <w:t>Выписка из реестра  лицензий по состоянию на 30.07.2021 № 63 от 07.05.2021 г.</w:t>
            </w:r>
          </w:p>
          <w:p w14:paraId="1991C655" w14:textId="77777777" w:rsidR="00611104" w:rsidRDefault="00611104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hyperlink r:id="rId7" w:history="1">
              <w:r w:rsidRPr="000C7F87">
                <w:rPr>
                  <w:rStyle w:val="af6"/>
                </w:rPr>
                <w:t>http://dou1.pogranichny.org/wp-content/uploads/sites/6/2015/03/Лицензия.jpg</w:t>
              </w:r>
            </w:hyperlink>
          </w:p>
          <w:p w14:paraId="087257C4" w14:textId="77777777" w:rsidR="003B03D7" w:rsidRDefault="003B03D7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>- Свидетельство о постановке на учет в налоговом органе: серия 25 № 003787921 выдано межрайонной ИФНС России №4 по Приморскому краю,</w:t>
            </w:r>
          </w:p>
          <w:p w14:paraId="259DA61D" w14:textId="77777777" w:rsidR="00611104" w:rsidRDefault="00611104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hyperlink r:id="rId8" w:history="1">
              <w:r w:rsidRPr="000C7F87">
                <w:rPr>
                  <w:rStyle w:val="af6"/>
                </w:rPr>
                <w:t>http://dou1.pogranichny.org/wp-content/uploads/sites/6/2015/03/001.jpg</w:t>
              </w:r>
            </w:hyperlink>
          </w:p>
          <w:p w14:paraId="2BFA6AF2" w14:textId="77777777" w:rsidR="003B03D7" w:rsidRDefault="003B03D7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>- Свидетельство о государственной регистрации права оперативного управления муниципальным имуществом: 25-25-12/057/2012-412, выдано Управлением Федеральной службы государственной регистрации, кадастра и картографии по Приморскому краю,</w:t>
            </w:r>
          </w:p>
          <w:p w14:paraId="40E59989" w14:textId="77777777" w:rsidR="003B03D7" w:rsidRDefault="003B03D7" w:rsidP="008E301A">
            <w:pPr>
              <w:tabs>
                <w:tab w:val="left" w:pos="108"/>
              </w:tabs>
              <w:snapToGrid w:val="0"/>
              <w:jc w:val="both"/>
            </w:pPr>
            <w:r>
              <w:t>- Свидетельство о государственной регистрации права постоянного (бессрочного) пользования земельным участком:25-25-12/057/2012-412, выдано Управлением Федеральной службы государственной регистрации, кадастра и картографии по Приморскому краю,</w:t>
            </w:r>
          </w:p>
          <w:p w14:paraId="433FEB85" w14:textId="77777777" w:rsidR="003B03D7" w:rsidRDefault="003B03D7" w:rsidP="008E301A">
            <w:pPr>
              <w:tabs>
                <w:tab w:val="left" w:pos="108"/>
              </w:tabs>
              <w:snapToGrid w:val="0"/>
            </w:pPr>
            <w:r>
              <w:t>- Санитарно-эпидемиологическое заключение для осуществления образовательной деятельности: №25.ПЦ.04.851.М 000015.01.13 от 14.01.2013бессрочно., выдано Территориальным отделом Управления Федеральной службы по надзору в сфере защиты прав потребителей и благополучия человека по Приморскому краю</w:t>
            </w:r>
          </w:p>
          <w:p w14:paraId="063B237D" w14:textId="77777777" w:rsidR="00611104" w:rsidRDefault="00611104" w:rsidP="008E301A">
            <w:pPr>
              <w:tabs>
                <w:tab w:val="left" w:pos="108"/>
              </w:tabs>
              <w:snapToGrid w:val="0"/>
            </w:pPr>
            <w:hyperlink r:id="rId9" w:history="1">
              <w:r w:rsidRPr="000C7F87">
                <w:rPr>
                  <w:rStyle w:val="af6"/>
                </w:rPr>
                <w:t>http://dou1.pogranichny.org/wp-content/uploads/sites/6/2014/09/эпид-заключение.jpg</w:t>
              </w:r>
            </w:hyperlink>
          </w:p>
          <w:p w14:paraId="25CD218B" w14:textId="77777777" w:rsidR="003B03D7" w:rsidRDefault="003B03D7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 xml:space="preserve"> - Заключение о соответствии объекта защиты требованиям пожарной безопасности от 20.02.2018г. , выдано Отделом надзорной деятельности по Пограничному району.</w:t>
            </w:r>
          </w:p>
          <w:p w14:paraId="498C8EA3" w14:textId="77777777" w:rsidR="00611104" w:rsidRDefault="00611104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hyperlink r:id="rId10" w:history="1">
              <w:r w:rsidRPr="000C7F87">
                <w:rPr>
                  <w:rStyle w:val="af6"/>
                </w:rPr>
                <w:t>http://dou1.pogranichny.org/wp-content/uploads/sites/6/2014/09/безоп.jpg</w:t>
              </w:r>
            </w:hyperlink>
          </w:p>
          <w:p w14:paraId="3048E572" w14:textId="77777777" w:rsidR="00611104" w:rsidRDefault="00611104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</w:p>
          <w:p w14:paraId="77972545" w14:textId="77777777" w:rsidR="00611104" w:rsidRDefault="00611104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</w:p>
        </w:tc>
      </w:tr>
      <w:tr w:rsidR="00F92A3B" w:rsidRPr="008E301A" w14:paraId="7BB1723F" w14:textId="77777777" w:rsidTr="003D16ED">
        <w:tc>
          <w:tcPr>
            <w:tcW w:w="2486" w:type="dxa"/>
          </w:tcPr>
          <w:p w14:paraId="003993AA" w14:textId="77777777" w:rsidR="00F92A3B" w:rsidRPr="008E301A" w:rsidRDefault="00F92A3B" w:rsidP="008F405B">
            <w:pPr>
              <w:jc w:val="both"/>
              <w:rPr>
                <w:bCs/>
                <w:sz w:val="26"/>
                <w:szCs w:val="26"/>
              </w:rPr>
            </w:pPr>
            <w:r w:rsidRPr="008E301A">
              <w:rPr>
                <w:bCs/>
                <w:sz w:val="26"/>
                <w:szCs w:val="26"/>
              </w:rPr>
              <w:lastRenderedPageBreak/>
              <w:t>Взаимодействие с организациями-партнёрами</w:t>
            </w:r>
            <w:r w:rsidR="008F405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8221" w:type="dxa"/>
          </w:tcPr>
          <w:p w14:paraId="3BE28267" w14:textId="77777777" w:rsidR="00F92A3B" w:rsidRDefault="008F405B" w:rsidP="008E301A">
            <w:pPr>
              <w:tabs>
                <w:tab w:val="left" w:pos="108"/>
                <w:tab w:val="left" w:pos="392"/>
              </w:tabs>
              <w:snapToGrid w:val="0"/>
              <w:jc w:val="both"/>
            </w:pPr>
            <w:r>
              <w:t>МБДОУ «Детский сад № 1» взаимодействует с КДЦ «Пограничник», районная центральная библиотека, детская библиотека, музей и МБОУ «СОШ № 1»</w:t>
            </w:r>
          </w:p>
        </w:tc>
      </w:tr>
    </w:tbl>
    <w:p w14:paraId="6178D864" w14:textId="77777777" w:rsidR="00902433" w:rsidRDefault="00902433" w:rsidP="003D16ED">
      <w:pPr>
        <w:rPr>
          <w:b/>
          <w:color w:val="000000"/>
          <w:sz w:val="26"/>
          <w:szCs w:val="26"/>
        </w:rPr>
      </w:pPr>
    </w:p>
    <w:p w14:paraId="741257C1" w14:textId="77777777" w:rsidR="00CC71EF" w:rsidRDefault="00CC71EF" w:rsidP="00B27FE9">
      <w:pPr>
        <w:ind w:left="-960"/>
        <w:rPr>
          <w:b/>
          <w:color w:val="000000"/>
          <w:sz w:val="26"/>
          <w:szCs w:val="26"/>
        </w:rPr>
      </w:pPr>
    </w:p>
    <w:p w14:paraId="7EBD88BC" w14:textId="77777777" w:rsidR="00B27FE9" w:rsidRDefault="00B27FE9" w:rsidP="00B27FE9">
      <w:pPr>
        <w:ind w:left="-960"/>
        <w:rPr>
          <w:b/>
          <w:color w:val="000000"/>
          <w:sz w:val="26"/>
          <w:szCs w:val="26"/>
        </w:rPr>
      </w:pPr>
      <w:r w:rsidRPr="00B27FE9">
        <w:rPr>
          <w:b/>
          <w:color w:val="000000"/>
          <w:sz w:val="26"/>
          <w:szCs w:val="26"/>
        </w:rPr>
        <w:t xml:space="preserve">Раздел </w:t>
      </w:r>
      <w:r>
        <w:rPr>
          <w:b/>
          <w:color w:val="000000"/>
          <w:sz w:val="26"/>
          <w:szCs w:val="26"/>
        </w:rPr>
        <w:t>2. Система управления организацией»</w:t>
      </w:r>
    </w:p>
    <w:p w14:paraId="48339DCA" w14:textId="77777777" w:rsidR="00B27FE9" w:rsidRDefault="00B27FE9">
      <w:pPr>
        <w:ind w:left="-960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8080"/>
      </w:tblGrid>
      <w:tr w:rsidR="00B27FE9" w:rsidRPr="008E301A" w14:paraId="77F06548" w14:textId="77777777" w:rsidTr="003D16ED">
        <w:tc>
          <w:tcPr>
            <w:tcW w:w="2486" w:type="dxa"/>
          </w:tcPr>
          <w:p w14:paraId="7F393435" w14:textId="77777777" w:rsidR="00B27FE9" w:rsidRPr="008E301A" w:rsidRDefault="00B27FE9" w:rsidP="008E301A">
            <w:pPr>
              <w:jc w:val="center"/>
              <w:rPr>
                <w:b/>
                <w:color w:val="000000"/>
              </w:rPr>
            </w:pPr>
            <w:r w:rsidRPr="008E301A">
              <w:rPr>
                <w:b/>
                <w:color w:val="000000"/>
              </w:rPr>
              <w:t>Наименование органа</w:t>
            </w:r>
          </w:p>
        </w:tc>
        <w:tc>
          <w:tcPr>
            <w:tcW w:w="8080" w:type="dxa"/>
          </w:tcPr>
          <w:p w14:paraId="5094CFB0" w14:textId="77777777" w:rsidR="00B27FE9" w:rsidRPr="008E301A" w:rsidRDefault="00B27FE9" w:rsidP="008E301A">
            <w:pPr>
              <w:jc w:val="center"/>
              <w:rPr>
                <w:b/>
                <w:color w:val="000000"/>
              </w:rPr>
            </w:pPr>
            <w:r w:rsidRPr="008E301A">
              <w:rPr>
                <w:b/>
                <w:color w:val="000000"/>
              </w:rPr>
              <w:t>функции</w:t>
            </w:r>
          </w:p>
        </w:tc>
      </w:tr>
      <w:tr w:rsidR="00B27FE9" w:rsidRPr="008E301A" w14:paraId="2A29102F" w14:textId="77777777" w:rsidTr="003D16ED">
        <w:tc>
          <w:tcPr>
            <w:tcW w:w="2486" w:type="dxa"/>
          </w:tcPr>
          <w:p w14:paraId="5C6A6CE5" w14:textId="77777777" w:rsidR="00B27FE9" w:rsidRPr="008E301A" w:rsidRDefault="00B27FE9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 xml:space="preserve">Заведующий </w:t>
            </w:r>
          </w:p>
        </w:tc>
        <w:tc>
          <w:tcPr>
            <w:tcW w:w="8080" w:type="dxa"/>
          </w:tcPr>
          <w:p w14:paraId="79E08333" w14:textId="77777777" w:rsidR="00B27FE9" w:rsidRDefault="00B27FE9" w:rsidP="00B27FE9">
            <w:pPr>
              <w:rPr>
                <w:color w:val="000000"/>
              </w:rPr>
            </w:pPr>
            <w:r w:rsidRPr="00902433">
              <w:rPr>
                <w:color w:val="000000"/>
              </w:rPr>
              <w:t>Контролирует работу и обеспечивает эффективность взаимодействия структурных подразделений детского сада, утверждает штатное расписание, отчетные документы детского сада, осуществляет общее руководство детским садом.</w:t>
            </w:r>
            <w:r w:rsidR="00CC71EF">
              <w:rPr>
                <w:color w:val="000000"/>
              </w:rPr>
              <w:t xml:space="preserve"> Чтобы не допустить распространение короновирусной инфекции, администрация детского сада ввела в 2020 году дополнительные ограничительные и профилактические меры в соответствии с СП 3.1/2.4.3598-20:</w:t>
            </w:r>
          </w:p>
          <w:p w14:paraId="35163EF4" w14:textId="77777777" w:rsidR="00CC71EF" w:rsidRDefault="00CC71EF" w:rsidP="00B27FE9">
            <w:pPr>
              <w:rPr>
                <w:color w:val="000000"/>
              </w:rPr>
            </w:pPr>
            <w:r>
              <w:rPr>
                <w:color w:val="000000"/>
              </w:rPr>
              <w:t>- ежедневный усиленный фильтр воспитанников и работников- термометрию с помощью бесконтактных термометров и опрос родителей на наличие признаков инфекционных заболеваний. Лица с признаками инфекционных заболеваний изолируются;</w:t>
            </w:r>
          </w:p>
          <w:p w14:paraId="3179E132" w14:textId="77777777" w:rsidR="00CC71EF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t xml:space="preserve">- обработка </w:t>
            </w:r>
            <w:r w:rsidR="00CC71EF">
              <w:rPr>
                <w:color w:val="000000"/>
              </w:rPr>
              <w:t>п</w:t>
            </w:r>
            <w:r>
              <w:rPr>
                <w:color w:val="000000"/>
              </w:rPr>
              <w:t>осуды и приборов дезинфицирующими средствами после каждого приема пищи, в соответствии с инструкциями по их применению;</w:t>
            </w:r>
          </w:p>
          <w:p w14:paraId="2BC10ABD" w14:textId="77777777" w:rsidR="00CC71EF" w:rsidRDefault="00CC71EF" w:rsidP="00B27FE9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631F8">
              <w:rPr>
                <w:color w:val="000000"/>
              </w:rPr>
              <w:t xml:space="preserve"> уборка помещений с применением дезинфицирующих средств с обработкой всех контактных поверхностей;</w:t>
            </w:r>
          </w:p>
          <w:p w14:paraId="27C5CAC1" w14:textId="77777777" w:rsidR="00F631F8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t>- применение кожных антисептиков при входе в организацию и в групповую ячейку;</w:t>
            </w:r>
          </w:p>
          <w:p w14:paraId="6A001CA3" w14:textId="77777777" w:rsidR="00F631F8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после каждого занятия в музыкальном зале проводится влажная уборка с применением дезинфицирующих средств;</w:t>
            </w:r>
          </w:p>
          <w:p w14:paraId="215780D8" w14:textId="77777777" w:rsidR="00F631F8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t>- ежедневная обработка игрушек с применением дезинфицирующих средств;</w:t>
            </w:r>
          </w:p>
          <w:p w14:paraId="34F699F6" w14:textId="77777777" w:rsidR="00F631F8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t>- генеральная уборка проводится не реже одного раза в неделю;</w:t>
            </w:r>
          </w:p>
          <w:p w14:paraId="737D54BF" w14:textId="77777777" w:rsidR="00F631F8" w:rsidRPr="00902433" w:rsidRDefault="00F631F8" w:rsidP="00B27FE9">
            <w:pPr>
              <w:rPr>
                <w:color w:val="000000"/>
              </w:rPr>
            </w:pPr>
            <w:r>
              <w:rPr>
                <w:color w:val="000000"/>
              </w:rPr>
              <w:t xml:space="preserve">- запрещено проведение массовых мероприятий </w:t>
            </w:r>
            <w:r w:rsidR="00533306">
              <w:rPr>
                <w:color w:val="000000"/>
              </w:rPr>
              <w:t>между разными группами детей, а так же с посещением родителей.</w:t>
            </w:r>
          </w:p>
        </w:tc>
      </w:tr>
      <w:tr w:rsidR="00B27FE9" w:rsidRPr="008E301A" w14:paraId="2A7410C1" w14:textId="77777777" w:rsidTr="003D16ED">
        <w:tc>
          <w:tcPr>
            <w:tcW w:w="2486" w:type="dxa"/>
          </w:tcPr>
          <w:p w14:paraId="045EAB07" w14:textId="77777777" w:rsidR="00B27FE9" w:rsidRPr="008E301A" w:rsidRDefault="00BE2C09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lastRenderedPageBreak/>
              <w:t>Общее собрание</w:t>
            </w:r>
          </w:p>
        </w:tc>
        <w:tc>
          <w:tcPr>
            <w:tcW w:w="8080" w:type="dxa"/>
          </w:tcPr>
          <w:p w14:paraId="3ED3D7C0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Реализует право работников участвовать в управлении образовательной организацией, в том числе:</w:t>
            </w:r>
          </w:p>
          <w:p w14:paraId="6008C108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участвовать в разработке и принятии коллективного договора, Правил трудового распорядка, изменений и </w:t>
            </w:r>
          </w:p>
          <w:p w14:paraId="4AE23968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дополнений к ним;</w:t>
            </w:r>
          </w:p>
          <w:p w14:paraId="63C11B07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принимать локальные акты, которые регламентируют деятельность образовательной организации и связаны с правами и обязанностями работников;</w:t>
            </w:r>
          </w:p>
          <w:p w14:paraId="0236C9FE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разрешать конфликтные ситуации между работниками и администрацией образовательной организации;</w:t>
            </w:r>
          </w:p>
          <w:p w14:paraId="0AEFBEB6" w14:textId="77777777" w:rsidR="00B27FE9" w:rsidRPr="00E94495" w:rsidRDefault="005F01E1" w:rsidP="00902433">
            <w:pPr>
              <w:rPr>
                <w:color w:val="000000"/>
                <w:sz w:val="26"/>
                <w:szCs w:val="26"/>
              </w:rPr>
            </w:pPr>
            <w:r w:rsidRPr="00E94495">
              <w:rPr>
                <w:iCs/>
                <w:lang w:eastAsia="ru-RU"/>
              </w:rPr>
              <w:t>− вносить предложения по корректировке плана мероприятий организации, совершенствованию ее работы и развитию материальной базы</w:t>
            </w:r>
          </w:p>
        </w:tc>
      </w:tr>
      <w:tr w:rsidR="00B27FE9" w:rsidRPr="008E301A" w14:paraId="26A1893E" w14:textId="77777777" w:rsidTr="003D16ED">
        <w:tc>
          <w:tcPr>
            <w:tcW w:w="2486" w:type="dxa"/>
          </w:tcPr>
          <w:p w14:paraId="41B39545" w14:textId="77777777" w:rsidR="00B27FE9" w:rsidRPr="008E301A" w:rsidRDefault="00BE2C09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 xml:space="preserve">Педагогический совет </w:t>
            </w:r>
          </w:p>
        </w:tc>
        <w:tc>
          <w:tcPr>
            <w:tcW w:w="8080" w:type="dxa"/>
          </w:tcPr>
          <w:p w14:paraId="21724881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Осуществляет текущее руководство образовательной деятельностью Детского сада, в том числе рассматривает вопросы:</w:t>
            </w:r>
          </w:p>
          <w:p w14:paraId="38544326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− развития образовательных услуг;</w:t>
            </w:r>
          </w:p>
          <w:p w14:paraId="13A0CAD2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− регламентации образовательных отношений;</w:t>
            </w:r>
          </w:p>
          <w:p w14:paraId="1A918EBE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− разработки образовательных программ;</w:t>
            </w:r>
          </w:p>
          <w:p w14:paraId="5D1DC831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выбора учебников, учебных пособий, средств обучения и воспитания;</w:t>
            </w:r>
          </w:p>
          <w:p w14:paraId="5A95F057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материально-технического обеспечения образовательного процесса;</w:t>
            </w:r>
          </w:p>
          <w:p w14:paraId="45323310" w14:textId="77777777" w:rsidR="005F01E1" w:rsidRPr="00E94495" w:rsidRDefault="005F01E1" w:rsidP="005F01E1">
            <w:pPr>
              <w:rPr>
                <w:iCs/>
                <w:shd w:val="clear" w:color="auto" w:fill="FFFFCC"/>
                <w:lang w:eastAsia="ru-RU"/>
              </w:rPr>
            </w:pPr>
            <w:r w:rsidRPr="00E94495">
              <w:rPr>
                <w:iCs/>
                <w:lang w:eastAsia="ru-RU"/>
              </w:rPr>
              <w:t>− аттестации, повышении квалификации педагогических работников;</w:t>
            </w:r>
          </w:p>
          <w:p w14:paraId="31DDD783" w14:textId="77777777" w:rsidR="00B27FE9" w:rsidRPr="00E94495" w:rsidRDefault="005F01E1" w:rsidP="00A673AB">
            <w:pPr>
              <w:rPr>
                <w:color w:val="000000"/>
                <w:sz w:val="26"/>
                <w:szCs w:val="26"/>
              </w:rPr>
            </w:pPr>
            <w:r w:rsidRPr="00E94495">
              <w:rPr>
                <w:iCs/>
                <w:lang w:eastAsia="ru-RU"/>
              </w:rPr>
              <w:t>− координации деятельности методических объединений</w:t>
            </w:r>
          </w:p>
        </w:tc>
      </w:tr>
      <w:tr w:rsidR="00B27FE9" w:rsidRPr="008E301A" w14:paraId="6CB5FDF3" w14:textId="77777777" w:rsidTr="003D16ED">
        <w:tc>
          <w:tcPr>
            <w:tcW w:w="2486" w:type="dxa"/>
          </w:tcPr>
          <w:p w14:paraId="1E1AE266" w14:textId="77777777" w:rsidR="00B27FE9" w:rsidRPr="008E301A" w:rsidRDefault="00BE2C09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Попечительский совет</w:t>
            </w:r>
          </w:p>
        </w:tc>
        <w:tc>
          <w:tcPr>
            <w:tcW w:w="8080" w:type="dxa"/>
          </w:tcPr>
          <w:p w14:paraId="086C127D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Рассматривает вопросы:</w:t>
            </w:r>
          </w:p>
          <w:p w14:paraId="350DF810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− развития образовательной организации;</w:t>
            </w:r>
          </w:p>
          <w:p w14:paraId="73F24F8E" w14:textId="77777777" w:rsidR="005F01E1" w:rsidRPr="00E94495" w:rsidRDefault="005F01E1" w:rsidP="005F01E1">
            <w:pPr>
              <w:rPr>
                <w:lang w:eastAsia="ru-RU"/>
              </w:rPr>
            </w:pPr>
            <w:r w:rsidRPr="00E94495">
              <w:rPr>
                <w:iCs/>
                <w:lang w:eastAsia="ru-RU"/>
              </w:rPr>
              <w:t>− финансово-хозяйственной деятельности;</w:t>
            </w:r>
          </w:p>
          <w:p w14:paraId="31E3014F" w14:textId="77777777" w:rsidR="00B27FE9" w:rsidRPr="00E94495" w:rsidRDefault="005F01E1" w:rsidP="005F01E1">
            <w:pPr>
              <w:rPr>
                <w:color w:val="000000"/>
                <w:sz w:val="26"/>
                <w:szCs w:val="26"/>
              </w:rPr>
            </w:pPr>
            <w:r w:rsidRPr="00E94495">
              <w:rPr>
                <w:iCs/>
                <w:lang w:eastAsia="ru-RU"/>
              </w:rPr>
              <w:t>− материально-технического обеспечения</w:t>
            </w:r>
          </w:p>
        </w:tc>
      </w:tr>
      <w:tr w:rsidR="002F1446" w:rsidRPr="008E301A" w14:paraId="22B84CDE" w14:textId="77777777" w:rsidTr="003D16ED">
        <w:tc>
          <w:tcPr>
            <w:tcW w:w="2486" w:type="dxa"/>
          </w:tcPr>
          <w:p w14:paraId="1CDC53B5" w14:textId="77777777" w:rsidR="002F1446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Сведения о методическом совете, методической модели в детском саду.</w:t>
            </w:r>
          </w:p>
        </w:tc>
        <w:tc>
          <w:tcPr>
            <w:tcW w:w="8080" w:type="dxa"/>
          </w:tcPr>
          <w:p w14:paraId="4B84071E" w14:textId="77777777" w:rsidR="00C00E86" w:rsidRDefault="00210724" w:rsidP="00F76CE8">
            <w:pPr>
              <w:shd w:val="clear" w:color="auto" w:fill="FFFFFF"/>
              <w:ind w:firstLine="567"/>
              <w:jc w:val="both"/>
              <w:rPr>
                <w:color w:val="002060"/>
              </w:rPr>
            </w:pPr>
            <w:r>
              <w:t>Работа в ДОУ в течении учебного года</w:t>
            </w:r>
            <w:r w:rsidR="00C00E86">
              <w:t xml:space="preserve"> </w:t>
            </w:r>
            <w:r>
              <w:t xml:space="preserve"> была направлена</w:t>
            </w:r>
            <w:r w:rsidR="00C00E86">
              <w:t xml:space="preserve"> </w:t>
            </w:r>
            <w:r w:rsidR="00C00E86" w:rsidRPr="00EC3870">
              <w:rPr>
                <w:color w:val="000000"/>
              </w:rPr>
              <w:t>создание благоприятных условий для полноценного проживан</w:t>
            </w:r>
            <w:r w:rsidR="00F76CE8">
              <w:rPr>
                <w:color w:val="000000"/>
              </w:rPr>
              <w:t>ия ребенком дошкольного детства.</w:t>
            </w:r>
          </w:p>
          <w:p w14:paraId="2311E4DD" w14:textId="77777777" w:rsidR="00C00E86" w:rsidRPr="00F76CE8" w:rsidRDefault="00F76CE8" w:rsidP="00C00E86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F76CE8">
              <w:rPr>
                <w:color w:val="0D0D0D" w:themeColor="text1" w:themeTint="F2"/>
              </w:rPr>
              <w:t>Б</w:t>
            </w:r>
            <w:r w:rsidR="00C00E86" w:rsidRPr="00F76CE8">
              <w:rPr>
                <w:color w:val="0D0D0D" w:themeColor="text1" w:themeTint="F2"/>
              </w:rPr>
              <w:t xml:space="preserve">ыли </w:t>
            </w:r>
            <w:r w:rsidRPr="00F76CE8">
              <w:rPr>
                <w:color w:val="0D0D0D" w:themeColor="text1" w:themeTint="F2"/>
              </w:rPr>
              <w:t xml:space="preserve">запланированы и </w:t>
            </w:r>
            <w:r w:rsidR="00C00E86" w:rsidRPr="00F76CE8">
              <w:rPr>
                <w:color w:val="0D0D0D" w:themeColor="text1" w:themeTint="F2"/>
              </w:rPr>
              <w:t xml:space="preserve">проведены </w:t>
            </w:r>
            <w:r w:rsidR="005E6F0E" w:rsidRPr="00F76CE8">
              <w:rPr>
                <w:color w:val="0D0D0D" w:themeColor="text1" w:themeTint="F2"/>
              </w:rPr>
              <w:t>различные мероприятия.</w:t>
            </w:r>
          </w:p>
          <w:p w14:paraId="0085B965" w14:textId="77777777" w:rsidR="008E140A" w:rsidRDefault="008E140A" w:rsidP="008E140A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00359B">
              <w:rPr>
                <w:b/>
                <w:color w:val="0D0D0D" w:themeColor="text1" w:themeTint="F2"/>
              </w:rPr>
              <w:t>Смотры-конкурсы</w:t>
            </w:r>
            <w:r w:rsidR="00A528B0">
              <w:rPr>
                <w:b/>
                <w:color w:val="0D0D0D" w:themeColor="text1" w:themeTint="F2"/>
              </w:rPr>
              <w:t>, выставки</w:t>
            </w:r>
            <w:r w:rsidRPr="0000359B">
              <w:rPr>
                <w:b/>
                <w:color w:val="0D0D0D" w:themeColor="text1" w:themeTint="F2"/>
              </w:rPr>
              <w:t>:</w:t>
            </w:r>
          </w:p>
          <w:p w14:paraId="2FE327B6" w14:textId="77777777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>«Педагогическая документация – лицо педагога»</w:t>
            </w:r>
          </w:p>
          <w:p w14:paraId="387748C9" w14:textId="77777777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>«Лучший игровой центр по развитию предпосылок финансовой грамотности»</w:t>
            </w:r>
          </w:p>
          <w:p w14:paraId="53300E6D" w14:textId="77777777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 xml:space="preserve">«Организация развивающей речевой среды в группах» </w:t>
            </w:r>
          </w:p>
          <w:p w14:paraId="075B0482" w14:textId="723D68E5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 xml:space="preserve"> «Организация игровой среды в группах ДОУ»</w:t>
            </w:r>
          </w:p>
          <w:p w14:paraId="49C8AE17" w14:textId="77777777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 xml:space="preserve"> «Золотая осень» оформление групп осенняя тематика</w:t>
            </w:r>
          </w:p>
          <w:p w14:paraId="32CB9168" w14:textId="77777777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>«Папы разные нужны, папы разные важны» (поздравления с днём отца, профессии)</w:t>
            </w:r>
          </w:p>
          <w:p w14:paraId="46960F95" w14:textId="77777777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 xml:space="preserve">«Моя мама самая лучшая»» фотовыставка </w:t>
            </w:r>
          </w:p>
          <w:p w14:paraId="05E0A7F1" w14:textId="77777777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>«Опять Новый год!»»  оформление групп зимняя тематика</w:t>
            </w:r>
          </w:p>
          <w:p w14:paraId="16976FBE" w14:textId="77777777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 xml:space="preserve"> «Есть такая профессия родину защищать» (фотоколлаж, иллюстрации и др)</w:t>
            </w:r>
          </w:p>
          <w:p w14:paraId="4AA67F6D" w14:textId="77777777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 xml:space="preserve"> «Женский день 8 марта» (профессии, поздравления и др).</w:t>
            </w:r>
          </w:p>
          <w:p w14:paraId="7073434C" w14:textId="77777777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>Выставка творческих работ «Космическая одиссея»</w:t>
            </w:r>
          </w:p>
          <w:p w14:paraId="57458CF8" w14:textId="10E9BE7D" w:rsidR="00201774" w:rsidRPr="00201774" w:rsidRDefault="00201774" w:rsidP="00201774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201774">
              <w:rPr>
                <w:bCs/>
                <w:color w:val="0D0D0D" w:themeColor="text1" w:themeTint="F2"/>
              </w:rPr>
              <w:t>Выставка рисунков «Я помню! Я горжусь!»»</w:t>
            </w:r>
          </w:p>
          <w:p w14:paraId="29FB423D" w14:textId="77777777" w:rsidR="008E140A" w:rsidRDefault="00A528B0" w:rsidP="008E140A">
            <w:pPr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</w:rPr>
              <w:t xml:space="preserve">Конкурсы, </w:t>
            </w:r>
            <w:r w:rsidR="008E140A" w:rsidRPr="00A528B0">
              <w:rPr>
                <w:b/>
                <w:bCs/>
                <w:color w:val="0D0D0D" w:themeColor="text1" w:themeTint="F2"/>
              </w:rPr>
              <w:t>игры – викторины для воспитанников:</w:t>
            </w:r>
          </w:p>
          <w:p w14:paraId="07E7E361" w14:textId="77777777" w:rsidR="00201774" w:rsidRPr="00201774" w:rsidRDefault="00201774" w:rsidP="00201774">
            <w:pPr>
              <w:rPr>
                <w:color w:val="0D0D0D" w:themeColor="text1" w:themeTint="F2"/>
              </w:rPr>
            </w:pPr>
            <w:r w:rsidRPr="00201774">
              <w:rPr>
                <w:color w:val="0D0D0D" w:themeColor="text1" w:themeTint="F2"/>
              </w:rPr>
              <w:t>«Подарки осени» совместный конкурс родителей и детей</w:t>
            </w:r>
          </w:p>
          <w:p w14:paraId="660ABCC7" w14:textId="77777777" w:rsidR="00201774" w:rsidRPr="00201774" w:rsidRDefault="00201774" w:rsidP="00201774">
            <w:pPr>
              <w:rPr>
                <w:color w:val="0D0D0D" w:themeColor="text1" w:themeTint="F2"/>
              </w:rPr>
            </w:pPr>
            <w:r w:rsidRPr="00201774">
              <w:rPr>
                <w:color w:val="0D0D0D" w:themeColor="text1" w:themeTint="F2"/>
              </w:rPr>
              <w:t xml:space="preserve">Конкурс детского рисунка «Рисуем дома» </w:t>
            </w:r>
          </w:p>
          <w:p w14:paraId="44F91581" w14:textId="77777777" w:rsidR="00201774" w:rsidRPr="00201774" w:rsidRDefault="00201774" w:rsidP="00201774">
            <w:pPr>
              <w:rPr>
                <w:color w:val="0D0D0D" w:themeColor="text1" w:themeTint="F2"/>
              </w:rPr>
            </w:pPr>
            <w:r w:rsidRPr="00201774">
              <w:rPr>
                <w:color w:val="0D0D0D" w:themeColor="text1" w:themeTint="F2"/>
              </w:rPr>
              <w:t>Тема: «Осень, дивная пора!»</w:t>
            </w:r>
          </w:p>
          <w:p w14:paraId="22BACF54" w14:textId="77777777" w:rsidR="00201774" w:rsidRPr="00201774" w:rsidRDefault="00201774" w:rsidP="00201774">
            <w:pPr>
              <w:rPr>
                <w:color w:val="0D0D0D" w:themeColor="text1" w:themeTint="F2"/>
              </w:rPr>
            </w:pPr>
            <w:r w:rsidRPr="00201774">
              <w:rPr>
                <w:color w:val="0D0D0D" w:themeColor="text1" w:themeTint="F2"/>
              </w:rPr>
              <w:t xml:space="preserve">Совместный конкурс родителей и детей </w:t>
            </w:r>
          </w:p>
          <w:p w14:paraId="73B09EB5" w14:textId="77777777" w:rsidR="00201774" w:rsidRPr="00201774" w:rsidRDefault="00201774" w:rsidP="00201774">
            <w:pPr>
              <w:rPr>
                <w:color w:val="0D0D0D" w:themeColor="text1" w:themeTint="F2"/>
              </w:rPr>
            </w:pPr>
            <w:r w:rsidRPr="00201774">
              <w:rPr>
                <w:color w:val="0D0D0D" w:themeColor="text1" w:themeTint="F2"/>
              </w:rPr>
              <w:lastRenderedPageBreak/>
              <w:t>«Мастерская Деда Мороза»</w:t>
            </w:r>
          </w:p>
          <w:p w14:paraId="59C573BF" w14:textId="77777777" w:rsidR="00201774" w:rsidRPr="00201774" w:rsidRDefault="00201774" w:rsidP="00201774">
            <w:pPr>
              <w:rPr>
                <w:color w:val="0D0D0D" w:themeColor="text1" w:themeTint="F2"/>
              </w:rPr>
            </w:pPr>
            <w:r w:rsidRPr="00201774">
              <w:rPr>
                <w:color w:val="0D0D0D" w:themeColor="text1" w:themeTint="F2"/>
              </w:rPr>
              <w:t>Интеллектуальная викторина  «Умники и умницы»</w:t>
            </w:r>
          </w:p>
          <w:p w14:paraId="06F6591B" w14:textId="77777777" w:rsidR="00201774" w:rsidRPr="00201774" w:rsidRDefault="00201774" w:rsidP="00201774">
            <w:pPr>
              <w:rPr>
                <w:color w:val="0D0D0D" w:themeColor="text1" w:themeTint="F2"/>
              </w:rPr>
            </w:pPr>
            <w:r w:rsidRPr="00201774">
              <w:rPr>
                <w:color w:val="0D0D0D" w:themeColor="text1" w:themeTint="F2"/>
              </w:rPr>
              <w:t>Конкурс чтецов «Учим стихи дома»</w:t>
            </w:r>
          </w:p>
          <w:p w14:paraId="33C517CF" w14:textId="77777777" w:rsidR="00201774" w:rsidRPr="00201774" w:rsidRDefault="00201774" w:rsidP="00201774">
            <w:pPr>
              <w:rPr>
                <w:color w:val="0D0D0D" w:themeColor="text1" w:themeTint="F2"/>
              </w:rPr>
            </w:pPr>
            <w:r w:rsidRPr="00201774">
              <w:rPr>
                <w:color w:val="0D0D0D" w:themeColor="text1" w:themeTint="F2"/>
              </w:rPr>
              <w:t>Тема: «Идёт красавица весна»</w:t>
            </w:r>
          </w:p>
          <w:p w14:paraId="2B2F201D" w14:textId="77777777" w:rsidR="00201774" w:rsidRPr="00201774" w:rsidRDefault="00201774" w:rsidP="00201774">
            <w:pPr>
              <w:rPr>
                <w:color w:val="0D0D0D" w:themeColor="text1" w:themeTint="F2"/>
              </w:rPr>
            </w:pPr>
            <w:r w:rsidRPr="00201774">
              <w:rPr>
                <w:color w:val="0D0D0D" w:themeColor="text1" w:themeTint="F2"/>
              </w:rPr>
              <w:t xml:space="preserve">Конкурс детского рисунка «Рисуем дома» </w:t>
            </w:r>
          </w:p>
          <w:p w14:paraId="30A0D773" w14:textId="1E201670" w:rsidR="00201774" w:rsidRDefault="00201774" w:rsidP="00201774">
            <w:pPr>
              <w:rPr>
                <w:color w:val="0D0D0D" w:themeColor="text1" w:themeTint="F2"/>
              </w:rPr>
            </w:pPr>
            <w:r w:rsidRPr="00201774">
              <w:rPr>
                <w:color w:val="0D0D0D" w:themeColor="text1" w:themeTint="F2"/>
              </w:rPr>
              <w:t>Тема: «Ах ты, зимушка-зима»</w:t>
            </w:r>
            <w:r w:rsidR="00CF68ED">
              <w:rPr>
                <w:color w:val="0D0D0D" w:themeColor="text1" w:themeTint="F2"/>
              </w:rPr>
              <w:t>;</w:t>
            </w:r>
          </w:p>
          <w:p w14:paraId="6A640293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«День Знаний»</w:t>
            </w:r>
          </w:p>
          <w:p w14:paraId="19C3C069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«Опять Новый год!»</w:t>
            </w:r>
          </w:p>
          <w:p w14:paraId="05B92B0E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«Будем в армии служить, будем Родину любить…»</w:t>
            </w:r>
          </w:p>
          <w:p w14:paraId="2BB56053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«Самые любимые, самые красивые!»</w:t>
            </w:r>
          </w:p>
          <w:p w14:paraId="683D1862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«День Победы»</w:t>
            </w:r>
          </w:p>
          <w:p w14:paraId="0ADD4557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Развлечения</w:t>
            </w:r>
          </w:p>
          <w:p w14:paraId="65B9D6FF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«Осень в гости просим!»</w:t>
            </w:r>
          </w:p>
          <w:p w14:paraId="5B96F223" w14:textId="0B0FEA0C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«День отца»</w:t>
            </w:r>
          </w:p>
          <w:p w14:paraId="48D41DC1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«День матери»</w:t>
            </w:r>
          </w:p>
          <w:p w14:paraId="0C864451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«Широкая масленица»</w:t>
            </w:r>
          </w:p>
          <w:p w14:paraId="15F78AAE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«Весна – красна идёт»</w:t>
            </w:r>
          </w:p>
          <w:p w14:paraId="548FF1FA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«День смеха»</w:t>
            </w:r>
          </w:p>
          <w:p w14:paraId="3142E993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«Прощай детский сад!»</w:t>
            </w:r>
          </w:p>
          <w:p w14:paraId="6F077980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Акции</w:t>
            </w:r>
          </w:p>
          <w:p w14:paraId="0CCD202F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 xml:space="preserve"> «День пожилого человека»</w:t>
            </w:r>
          </w:p>
          <w:p w14:paraId="3EA00857" w14:textId="7C927D90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 xml:space="preserve"> «Окна Победы»</w:t>
            </w:r>
          </w:p>
          <w:p w14:paraId="1C6CD497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«Новогодние окна»</w:t>
            </w:r>
          </w:p>
          <w:p w14:paraId="198EAD2E" w14:textId="16245650" w:rsidR="00CF68ED" w:rsidRPr="00201774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«Открытка Победы»</w:t>
            </w:r>
          </w:p>
          <w:p w14:paraId="2236C36D" w14:textId="77777777" w:rsidR="008E140A" w:rsidRDefault="008E140A" w:rsidP="008E140A">
            <w:pPr>
              <w:rPr>
                <w:b/>
                <w:bCs/>
                <w:color w:val="0D0D0D" w:themeColor="text1" w:themeTint="F2"/>
              </w:rPr>
            </w:pPr>
            <w:r w:rsidRPr="00A528B0">
              <w:rPr>
                <w:b/>
                <w:bCs/>
                <w:color w:val="0D0D0D" w:themeColor="text1" w:themeTint="F2"/>
              </w:rPr>
              <w:t>Консультации для педагогов:</w:t>
            </w:r>
          </w:p>
          <w:p w14:paraId="4D773803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Формы, методы ознакомления детей раннего возраста с художественной литературой. Обзор практик О.С.Ушаковой о последовательности знакомства детей раннего возраста со сказкой.</w:t>
            </w:r>
          </w:p>
          <w:p w14:paraId="71AC9C29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«Роль сказки в развитии речи младших дошкольников»</w:t>
            </w:r>
          </w:p>
          <w:p w14:paraId="05EFD645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««Нейролепка и нейрогимнастика как средство развития моторики, фантазии, и творческого мышления».»</w:t>
            </w:r>
          </w:p>
          <w:p w14:paraId="5CFBD4D4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«Воспитание дружеских взаимоотношений в детском коллективе»</w:t>
            </w:r>
          </w:p>
          <w:p w14:paraId="4420B8F5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«Использование головоломки «Танграм» в работе с дошкольниками».</w:t>
            </w:r>
          </w:p>
          <w:p w14:paraId="36647715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«Театрализованная деятельность как средство формирования творческих способностей у детей дошкольного возраста»</w:t>
            </w:r>
          </w:p>
          <w:p w14:paraId="47391F92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«Нравственно-патриотическое воспитание посредством художественной литературы»</w:t>
            </w:r>
          </w:p>
          <w:p w14:paraId="757CEDB1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</w:p>
          <w:p w14:paraId="54B78E58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«Развитие мелкой моторики рук у дошкольников через творчество»</w:t>
            </w:r>
          </w:p>
          <w:p w14:paraId="20DCA74E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</w:p>
          <w:p w14:paraId="4C0B0CF0" w14:textId="777777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«Формирование элементарных трудовых навыков дошкольников»</w:t>
            </w:r>
          </w:p>
          <w:p w14:paraId="497AE56A" w14:textId="5EFC3677" w:rsidR="00CF68ED" w:rsidRPr="00CF68ED" w:rsidRDefault="00CF68ED" w:rsidP="00CF68ED">
            <w:pPr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 xml:space="preserve"> «Фоновая музыка в жизни детского сада»</w:t>
            </w:r>
          </w:p>
          <w:p w14:paraId="650D3E30" w14:textId="77777777" w:rsidR="005E6F0E" w:rsidRDefault="005E6F0E" w:rsidP="005E6F0E">
            <w:pPr>
              <w:shd w:val="clear" w:color="auto" w:fill="FFFFFF"/>
              <w:jc w:val="both"/>
              <w:rPr>
                <w:b/>
                <w:bCs/>
                <w:color w:val="0D0D0D" w:themeColor="text1" w:themeTint="F2"/>
              </w:rPr>
            </w:pPr>
            <w:r w:rsidRPr="00A528B0">
              <w:rPr>
                <w:b/>
                <w:bCs/>
                <w:color w:val="0D0D0D" w:themeColor="text1" w:themeTint="F2"/>
              </w:rPr>
              <w:t>Открытые просмотры ООД:</w:t>
            </w:r>
          </w:p>
          <w:p w14:paraId="6EBDA912" w14:textId="77777777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ОО «Художественно-эстетическое развитие»</w:t>
            </w:r>
          </w:p>
          <w:p w14:paraId="7D0C1B7C" w14:textId="77777777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ОО «Познавательное развитие»</w:t>
            </w:r>
          </w:p>
          <w:p w14:paraId="54875F4E" w14:textId="77777777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«Ребёнок и окружающий мир»</w:t>
            </w:r>
          </w:p>
          <w:p w14:paraId="68600588" w14:textId="77777777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ОО «Познавательное развитие»</w:t>
            </w:r>
          </w:p>
          <w:p w14:paraId="46C11636" w14:textId="77777777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«Гражданско-патриотическое воспитание»</w:t>
            </w:r>
          </w:p>
          <w:p w14:paraId="787DED5B" w14:textId="77777777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ОО «Познавательное развитие» (ФЭМП)+ логико-математические игры.</w:t>
            </w:r>
          </w:p>
          <w:p w14:paraId="1207B0CD" w14:textId="77777777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 xml:space="preserve">ОО Физическое развитие </w:t>
            </w:r>
          </w:p>
          <w:p w14:paraId="4C165BF3" w14:textId="77777777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 xml:space="preserve"> ОО «Познавательное развитие» (экология) + трудовое воспитание</w:t>
            </w:r>
          </w:p>
          <w:p w14:paraId="10D24AF4" w14:textId="77777777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ОО Художественно-эстетическое развитие + элементы театрализации</w:t>
            </w:r>
          </w:p>
          <w:p w14:paraId="6E9225AA" w14:textId="77777777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ОО Речевое развитие</w:t>
            </w:r>
          </w:p>
          <w:p w14:paraId="77BBDF58" w14:textId="77777777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>Развитие речи + художественная литература</w:t>
            </w:r>
          </w:p>
          <w:p w14:paraId="77AE32FD" w14:textId="7D742515" w:rsidR="00CF68ED" w:rsidRPr="00CF68ED" w:rsidRDefault="00CF68ED" w:rsidP="00CF68ED">
            <w:pPr>
              <w:shd w:val="clear" w:color="auto" w:fill="FFFFFF"/>
              <w:jc w:val="both"/>
              <w:rPr>
                <w:color w:val="0D0D0D" w:themeColor="text1" w:themeTint="F2"/>
              </w:rPr>
            </w:pPr>
            <w:r w:rsidRPr="00CF68ED">
              <w:rPr>
                <w:color w:val="0D0D0D" w:themeColor="text1" w:themeTint="F2"/>
              </w:rPr>
              <w:t xml:space="preserve">ОО Художественно-эстетическое развитие. Музыка. (Старший дошкольный </w:t>
            </w:r>
            <w:r w:rsidRPr="00CF68ED">
              <w:rPr>
                <w:color w:val="0D0D0D" w:themeColor="text1" w:themeTint="F2"/>
              </w:rPr>
              <w:lastRenderedPageBreak/>
              <w:t>возраст).</w:t>
            </w:r>
          </w:p>
          <w:p w14:paraId="68808DD4" w14:textId="77777777" w:rsidR="002205C9" w:rsidRDefault="005E6F0E" w:rsidP="005E6F0E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F76CE8">
              <w:rPr>
                <w:b/>
                <w:color w:val="0D0D0D" w:themeColor="text1" w:themeTint="F2"/>
              </w:rPr>
              <w:t>Проектная деятельность:</w:t>
            </w:r>
          </w:p>
          <w:p w14:paraId="4DCC219B" w14:textId="77777777" w:rsidR="00CF68ED" w:rsidRPr="00CF68ED" w:rsidRDefault="00CF68ED" w:rsidP="00CF68ED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CF68ED">
              <w:rPr>
                <w:bCs/>
                <w:color w:val="0D0D0D" w:themeColor="text1" w:themeTint="F2"/>
              </w:rPr>
              <w:t>«Домашние животные»</w:t>
            </w:r>
          </w:p>
          <w:p w14:paraId="78E361F3" w14:textId="706EE8B6" w:rsidR="00CF68ED" w:rsidRPr="00CF68ED" w:rsidRDefault="00CF68ED" w:rsidP="00CF68ED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CF68ED">
              <w:rPr>
                <w:bCs/>
                <w:color w:val="0D0D0D" w:themeColor="text1" w:themeTint="F2"/>
              </w:rPr>
              <w:t>«В гости к сказке»</w:t>
            </w:r>
          </w:p>
          <w:p w14:paraId="463199B1" w14:textId="77777777" w:rsidR="00CF68ED" w:rsidRPr="00CF68ED" w:rsidRDefault="00CF68ED" w:rsidP="00CF68ED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CF68ED">
              <w:rPr>
                <w:bCs/>
                <w:color w:val="0D0D0D" w:themeColor="text1" w:themeTint="F2"/>
              </w:rPr>
              <w:t>«Моя любимая игрушка»</w:t>
            </w:r>
          </w:p>
          <w:p w14:paraId="77E20339" w14:textId="77777777" w:rsidR="00CF68ED" w:rsidRPr="00CF68ED" w:rsidRDefault="00CF68ED" w:rsidP="00CF68ED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CF68ED">
              <w:rPr>
                <w:bCs/>
                <w:color w:val="0D0D0D" w:themeColor="text1" w:themeTint="F2"/>
              </w:rPr>
              <w:t>«Сказочный мир А.С. Пушкина глазами детей»»</w:t>
            </w:r>
          </w:p>
          <w:p w14:paraId="34A29F70" w14:textId="77777777" w:rsidR="00CF68ED" w:rsidRPr="00CF68ED" w:rsidRDefault="00CF68ED" w:rsidP="00CF68ED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CF68ED">
              <w:rPr>
                <w:bCs/>
                <w:color w:val="0D0D0D" w:themeColor="text1" w:themeTint="F2"/>
              </w:rPr>
              <w:t>«Правила эти пусть знают все дети»»</w:t>
            </w:r>
          </w:p>
          <w:p w14:paraId="5DCB5DBC" w14:textId="77777777" w:rsidR="00CF68ED" w:rsidRPr="00CF68ED" w:rsidRDefault="00CF68ED" w:rsidP="00CF68ED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CF68ED">
              <w:rPr>
                <w:bCs/>
                <w:color w:val="0D0D0D" w:themeColor="text1" w:themeTint="F2"/>
              </w:rPr>
              <w:t>«Путешествие в страну профессий»</w:t>
            </w:r>
          </w:p>
          <w:p w14:paraId="5DD7CB2A" w14:textId="77777777" w:rsidR="00CF68ED" w:rsidRPr="00CF68ED" w:rsidRDefault="00CF68ED" w:rsidP="00CF68ED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CF68ED">
              <w:rPr>
                <w:bCs/>
                <w:color w:val="0D0D0D" w:themeColor="text1" w:themeTint="F2"/>
              </w:rPr>
              <w:t>«Давайте дружить»</w:t>
            </w:r>
          </w:p>
          <w:p w14:paraId="3A99EA3E" w14:textId="77777777" w:rsidR="00CF68ED" w:rsidRPr="00CF68ED" w:rsidRDefault="00CF68ED" w:rsidP="00CF68ED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CF68ED">
              <w:rPr>
                <w:bCs/>
                <w:color w:val="0D0D0D" w:themeColor="text1" w:themeTint="F2"/>
              </w:rPr>
              <w:t>«В гостях у сказки»</w:t>
            </w:r>
          </w:p>
          <w:p w14:paraId="3DBC1A26" w14:textId="77777777" w:rsidR="00CF68ED" w:rsidRPr="00CF68ED" w:rsidRDefault="00CF68ED" w:rsidP="00CF68ED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CF68ED">
              <w:rPr>
                <w:bCs/>
                <w:color w:val="0D0D0D" w:themeColor="text1" w:themeTint="F2"/>
              </w:rPr>
              <w:t>«Книга – наш лучший друг»</w:t>
            </w:r>
          </w:p>
          <w:p w14:paraId="15ED9266" w14:textId="74440489" w:rsidR="00CF68ED" w:rsidRPr="00CF68ED" w:rsidRDefault="00CF68ED" w:rsidP="00CF68ED">
            <w:pPr>
              <w:shd w:val="clear" w:color="auto" w:fill="FFFFFF"/>
              <w:jc w:val="both"/>
              <w:rPr>
                <w:bCs/>
                <w:color w:val="0D0D0D" w:themeColor="text1" w:themeTint="F2"/>
              </w:rPr>
            </w:pPr>
            <w:r w:rsidRPr="00CF68ED">
              <w:rPr>
                <w:bCs/>
                <w:color w:val="0D0D0D" w:themeColor="text1" w:themeTint="F2"/>
              </w:rPr>
              <w:t>«Кто живет у нас в лесу?»</w:t>
            </w:r>
          </w:p>
          <w:p w14:paraId="76F8E096" w14:textId="288D1758" w:rsidR="005E6F0E" w:rsidRDefault="005E6F0E" w:rsidP="005E6F0E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F76CE8">
              <w:rPr>
                <w:b/>
                <w:color w:val="0D0D0D" w:themeColor="text1" w:themeTint="F2"/>
              </w:rPr>
              <w:t>Проведены семинары</w:t>
            </w:r>
            <w:r w:rsidR="00CF68ED">
              <w:rPr>
                <w:b/>
                <w:color w:val="0D0D0D" w:themeColor="text1" w:themeTint="F2"/>
              </w:rPr>
              <w:t xml:space="preserve"> и педсоветы</w:t>
            </w:r>
            <w:r w:rsidRPr="00F76CE8">
              <w:rPr>
                <w:b/>
                <w:color w:val="0D0D0D" w:themeColor="text1" w:themeTint="F2"/>
              </w:rPr>
              <w:t>:</w:t>
            </w:r>
          </w:p>
          <w:p w14:paraId="022E8B9D" w14:textId="77777777" w:rsidR="00CF68ED" w:rsidRPr="00CF68ED" w:rsidRDefault="00CF68ED" w:rsidP="00CF68ED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CF68ED">
              <w:rPr>
                <w:b/>
                <w:color w:val="0D0D0D" w:themeColor="text1" w:themeTint="F2"/>
              </w:rPr>
              <w:t>Современные педагогические технологии в дошкольном учреждении»</w:t>
            </w:r>
          </w:p>
          <w:p w14:paraId="4EAEC7F9" w14:textId="77777777" w:rsidR="00CF68ED" w:rsidRPr="00CF68ED" w:rsidRDefault="00CF68ED" w:rsidP="00CF68ED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CF68ED">
              <w:rPr>
                <w:b/>
                <w:color w:val="0D0D0D" w:themeColor="text1" w:themeTint="F2"/>
              </w:rPr>
              <w:t>«Формирование предпосылок финансовой грамотности у дошкольников»</w:t>
            </w:r>
          </w:p>
          <w:p w14:paraId="223A6F4E" w14:textId="77777777" w:rsidR="00CF68ED" w:rsidRPr="00CF68ED" w:rsidRDefault="00CF68ED" w:rsidP="00CF68ED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CF68ED">
              <w:rPr>
                <w:b/>
                <w:color w:val="0D0D0D" w:themeColor="text1" w:themeTint="F2"/>
              </w:rPr>
              <w:t>Семинар- практикум «Мы граждане России»</w:t>
            </w:r>
          </w:p>
          <w:p w14:paraId="36CCD7A2" w14:textId="77777777" w:rsidR="00CF68ED" w:rsidRPr="00CF68ED" w:rsidRDefault="00CF68ED" w:rsidP="00CF68ED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CF68ED">
              <w:rPr>
                <w:b/>
                <w:color w:val="0D0D0D" w:themeColor="text1" w:themeTint="F2"/>
              </w:rPr>
              <w:t>Семинар – практикум «Творческий педагог – творческие дети»</w:t>
            </w:r>
          </w:p>
          <w:p w14:paraId="7AB36B20" w14:textId="2130D24D" w:rsidR="00CF68ED" w:rsidRDefault="00CF68ED" w:rsidP="00CF68ED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CF68ED">
              <w:rPr>
                <w:b/>
                <w:color w:val="0D0D0D" w:themeColor="text1" w:themeTint="F2"/>
              </w:rPr>
              <w:t>Семинар «Театрализованная деятельность в детском саду»</w:t>
            </w:r>
            <w:r>
              <w:rPr>
                <w:b/>
                <w:color w:val="0D0D0D" w:themeColor="text1" w:themeTint="F2"/>
              </w:rPr>
              <w:t>;</w:t>
            </w:r>
          </w:p>
          <w:p w14:paraId="64F1975B" w14:textId="77777777" w:rsidR="00CF68ED" w:rsidRPr="00CF68ED" w:rsidRDefault="00CF68ED" w:rsidP="00CF68ED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CF68ED">
              <w:rPr>
                <w:b/>
                <w:color w:val="0D0D0D" w:themeColor="text1" w:themeTint="F2"/>
              </w:rPr>
              <w:t>Установочный педсовет «Педагогический старт»</w:t>
            </w:r>
          </w:p>
          <w:p w14:paraId="23486529" w14:textId="77777777" w:rsidR="00CF68ED" w:rsidRPr="00CF68ED" w:rsidRDefault="00CF68ED" w:rsidP="00CF68ED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CF68ED">
              <w:rPr>
                <w:b/>
                <w:color w:val="0D0D0D" w:themeColor="text1" w:themeTint="F2"/>
              </w:rPr>
              <w:t>«Сохраним то, что есть в детях»</w:t>
            </w:r>
          </w:p>
          <w:p w14:paraId="2B5DAD56" w14:textId="77777777" w:rsidR="00CF68ED" w:rsidRPr="00CF68ED" w:rsidRDefault="00CF68ED" w:rsidP="00CF68ED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CF68ED">
              <w:rPr>
                <w:b/>
                <w:color w:val="0D0D0D" w:themeColor="text1" w:themeTint="F2"/>
              </w:rPr>
              <w:t>«Поговорим о здоровье»</w:t>
            </w:r>
          </w:p>
          <w:p w14:paraId="54369A00" w14:textId="1EB683C9" w:rsidR="00CF68ED" w:rsidRDefault="00CF68ED" w:rsidP="00CF68ED">
            <w:pPr>
              <w:shd w:val="clear" w:color="auto" w:fill="FFFFFF"/>
              <w:jc w:val="both"/>
              <w:rPr>
                <w:b/>
                <w:color w:val="0D0D0D" w:themeColor="text1" w:themeTint="F2"/>
              </w:rPr>
            </w:pPr>
            <w:r w:rsidRPr="00CF68ED">
              <w:rPr>
                <w:b/>
                <w:color w:val="0D0D0D" w:themeColor="text1" w:themeTint="F2"/>
              </w:rPr>
              <w:t>Итоговый педсовет</w:t>
            </w:r>
          </w:p>
          <w:p w14:paraId="131B8B36" w14:textId="77777777" w:rsidR="00210724" w:rsidRPr="00302F94" w:rsidRDefault="003839EA" w:rsidP="005F01E1">
            <w:pPr>
              <w:rPr>
                <w:iCs/>
                <w:lang w:eastAsia="ru-RU"/>
              </w:rPr>
            </w:pPr>
            <w:hyperlink r:id="rId11" w:history="1">
              <w:r w:rsidRPr="000C7F87">
                <w:rPr>
                  <w:rStyle w:val="af6"/>
                  <w:iCs/>
                  <w:lang w:eastAsia="ru-RU"/>
                </w:rPr>
                <w:t>http://dou1.pogranichny.org/wp-content/uploads/sites/6/2019/04/Модель-методической-службы.docx</w:t>
              </w:r>
            </w:hyperlink>
          </w:p>
        </w:tc>
      </w:tr>
      <w:tr w:rsidR="00B27FE9" w:rsidRPr="008E301A" w14:paraId="30D01541" w14:textId="77777777" w:rsidTr="003D16ED">
        <w:tc>
          <w:tcPr>
            <w:tcW w:w="2486" w:type="dxa"/>
          </w:tcPr>
          <w:p w14:paraId="1369B31C" w14:textId="77777777" w:rsidR="00425D34" w:rsidRPr="008E301A" w:rsidRDefault="00425D34" w:rsidP="008E301A">
            <w:pPr>
              <w:pStyle w:val="ac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30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Нормативно-правовое обеспечение управления ДОО.</w:t>
            </w:r>
          </w:p>
          <w:p w14:paraId="5908FBD2" w14:textId="77777777" w:rsidR="00425D34" w:rsidRPr="008E301A" w:rsidRDefault="00425D34" w:rsidP="008E301A">
            <w:pPr>
              <w:pStyle w:val="ac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183CA" w14:textId="77777777" w:rsidR="00B27FE9" w:rsidRPr="008E301A" w:rsidRDefault="00B27FE9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080" w:type="dxa"/>
          </w:tcPr>
          <w:p w14:paraId="5D19AC1B" w14:textId="77777777" w:rsidR="00425D34" w:rsidRDefault="00CC2E0E" w:rsidP="008E301A">
            <w:pPr>
              <w:tabs>
                <w:tab w:val="left" w:pos="9"/>
                <w:tab w:val="left" w:pos="369"/>
              </w:tabs>
              <w:snapToGrid w:val="0"/>
              <w:jc w:val="both"/>
            </w:pPr>
            <w:r>
              <w:t>1.</w:t>
            </w:r>
            <w:r w:rsidR="00425D34">
              <w:t>Федеральный закон №273- ФЗ «Закон об образовании в Российской Федерации»,</w:t>
            </w:r>
          </w:p>
          <w:p w14:paraId="3CEC6BD7" w14:textId="77777777" w:rsidR="007B1DAA" w:rsidRDefault="00CC2E0E" w:rsidP="008E301A">
            <w:pPr>
              <w:tabs>
                <w:tab w:val="left" w:pos="9"/>
                <w:tab w:val="left" w:pos="369"/>
              </w:tabs>
              <w:jc w:val="both"/>
            </w:pPr>
            <w:r>
              <w:t>2.</w:t>
            </w:r>
            <w:r w:rsidR="00425D34">
              <w:t>Санитарно-эпидемиологические</w:t>
            </w:r>
            <w:r w:rsidR="00902433">
              <w:t xml:space="preserve"> правила и нормы СанПин  2.3/2.4.3590-20 «Санитарно-эпидемиологические </w:t>
            </w:r>
            <w:r w:rsidR="007B1DAA">
              <w:t>требования к организации общественного питания населения»</w:t>
            </w:r>
          </w:p>
          <w:p w14:paraId="54F1DD63" w14:textId="77777777" w:rsidR="00425D34" w:rsidRDefault="007B1DAA" w:rsidP="008E301A">
            <w:pPr>
              <w:tabs>
                <w:tab w:val="left" w:pos="9"/>
                <w:tab w:val="left" w:pos="369"/>
              </w:tabs>
              <w:jc w:val="both"/>
            </w:pPr>
            <w:r>
              <w:t>3.Санитарные правила СП 2.4.3648-20 «Санитарно-эпидемиологические требования к организации воспитания и обучения, отдыха и оздоровления детей  и молодежи».</w:t>
            </w:r>
            <w:r w:rsidR="00425D34">
              <w:t xml:space="preserve"> </w:t>
            </w:r>
          </w:p>
          <w:p w14:paraId="5DC70757" w14:textId="77777777" w:rsidR="00425D34" w:rsidRDefault="007B1DAA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4</w:t>
            </w:r>
            <w:r w:rsidR="00CC2E0E">
              <w:t>.</w:t>
            </w:r>
            <w:r w:rsidR="00425D34">
              <w:t>«Федеральный государственный образовательный стандарт дошкольного образования», утвержденный приказом Министерства образования и науки РФ от 17 октября 2013г. №1155,</w:t>
            </w:r>
          </w:p>
          <w:p w14:paraId="37716F6B" w14:textId="77777777" w:rsidR="00425D34" w:rsidRPr="00AF7F3F" w:rsidRDefault="007B1DAA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5</w:t>
            </w:r>
            <w:r w:rsidR="00CC2E0E" w:rsidRPr="00AF7F3F">
              <w:t>.</w:t>
            </w:r>
            <w:r w:rsidR="00425D34" w:rsidRPr="00AF7F3F">
              <w:t>«Порядок организации и осуществления образовательной деятельности по</w:t>
            </w:r>
            <w:r w:rsidR="006977E7" w:rsidRPr="00AF7F3F">
              <w:t xml:space="preserve"> основным </w:t>
            </w:r>
            <w:r w:rsidR="00425D34" w:rsidRPr="00AF7F3F">
              <w:t xml:space="preserve"> общеобразовательным программам</w:t>
            </w:r>
            <w:r w:rsidR="006977E7" w:rsidRPr="00AF7F3F">
              <w:t>- образовательным программам</w:t>
            </w:r>
            <w:r w:rsidR="00425D34" w:rsidRPr="00AF7F3F">
              <w:t xml:space="preserve"> дошкольного образования», утвержден</w:t>
            </w:r>
            <w:r w:rsidR="006977E7" w:rsidRPr="00AF7F3F">
              <w:t xml:space="preserve">ный приказам Министерства </w:t>
            </w:r>
            <w:r w:rsidR="00AF7F3F" w:rsidRPr="00AF7F3F">
              <w:t>просвещения</w:t>
            </w:r>
            <w:r w:rsidR="006977E7" w:rsidRPr="00AF7F3F">
              <w:t xml:space="preserve"> Российской Федерации от 31.07.2020 г № 373;</w:t>
            </w:r>
          </w:p>
          <w:p w14:paraId="15CC3B68" w14:textId="77777777" w:rsidR="00425D34" w:rsidRPr="00AF7F3F" w:rsidRDefault="007B1DAA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 w:rsidRPr="00AF7F3F">
              <w:t>6</w:t>
            </w:r>
            <w:r w:rsidR="00CC2E0E" w:rsidRPr="00AF7F3F">
              <w:t>.</w:t>
            </w:r>
            <w:r w:rsidR="00425D34" w:rsidRPr="00AF7F3F">
              <w:t>Постановление администрации Пограничного муниципального район</w:t>
            </w:r>
            <w:r w:rsidR="00AF7F3F" w:rsidRPr="00AF7F3F">
              <w:t xml:space="preserve">а Приморского края от 31.12.2015 </w:t>
            </w:r>
            <w:r w:rsidR="00425D34" w:rsidRPr="00AF7F3F">
              <w:t xml:space="preserve">г. </w:t>
            </w:r>
            <w:r w:rsidR="00AF7F3F" w:rsidRPr="00AF7F3F">
              <w:t>№ 739</w:t>
            </w:r>
            <w:r w:rsidR="00425D34" w:rsidRPr="00AF7F3F">
              <w:t xml:space="preserve"> «</w:t>
            </w:r>
            <w:r w:rsidR="00AF7F3F" w:rsidRPr="00AF7F3F">
              <w:t>Об утверждении порядка формирования муниципального задания на оказание муниципальных услуг(выполнения работ) муниципальными учреждениями Пограничного муниципального района и финансового обеспечения выполнения муниципального задания</w:t>
            </w:r>
            <w:r w:rsidR="00425D34" w:rsidRPr="00AF7F3F">
              <w:t>»,</w:t>
            </w:r>
          </w:p>
          <w:p w14:paraId="570FCEF6" w14:textId="77777777" w:rsidR="00425D34" w:rsidRDefault="007B1DAA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7</w:t>
            </w:r>
            <w:r w:rsidR="00CC2E0E">
              <w:t>.</w:t>
            </w:r>
            <w:r w:rsidR="00425D34">
              <w:t>Номенклатура дел ДОО,</w:t>
            </w:r>
          </w:p>
          <w:p w14:paraId="14838677" w14:textId="77777777" w:rsidR="00425D34" w:rsidRDefault="007B1DAA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8</w:t>
            </w:r>
            <w:r w:rsidR="00CC2E0E">
              <w:t>.</w:t>
            </w:r>
            <w:r w:rsidR="00425D34">
              <w:t>Локальные акты:</w:t>
            </w:r>
          </w:p>
          <w:p w14:paraId="14CA4791" w14:textId="77777777" w:rsidR="00CC2E0E" w:rsidRDefault="0082784B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-Устав;</w:t>
            </w:r>
          </w:p>
          <w:p w14:paraId="2F285254" w14:textId="77777777" w:rsidR="0082784B" w:rsidRDefault="0082784B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Коллективный договор;</w:t>
            </w:r>
          </w:p>
          <w:p w14:paraId="38EB3363" w14:textId="77777777" w:rsidR="0082784B" w:rsidRDefault="0082784B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-Положение об оплате труда работников муниципального бюджетного дошкольного образовательного учреждения «Детский сад № 1 общеразвивающего вида Пограничного муниципа</w:t>
            </w:r>
            <w:r w:rsidR="008F5CF4">
              <w:t>льного округа</w:t>
            </w:r>
            <w:r>
              <w:t>»</w:t>
            </w:r>
          </w:p>
          <w:p w14:paraId="321F32C2" w14:textId="77777777" w:rsidR="0082784B" w:rsidRDefault="0082784B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 xml:space="preserve">- Положение о порядке установления выплат стимулирующего характера работникам муниципального </w:t>
            </w:r>
            <w:r w:rsidR="007043C8">
              <w:t xml:space="preserve">бюджетного дошкольного образовательного </w:t>
            </w:r>
            <w:r w:rsidR="007043C8">
              <w:lastRenderedPageBreak/>
              <w:t>учреждения « Детский сад № 1 общеразвивающего вида По</w:t>
            </w:r>
            <w:r w:rsidR="008F5CF4">
              <w:t>граничного муниципального округа</w:t>
            </w:r>
            <w:r w:rsidR="007043C8">
              <w:t>»;</w:t>
            </w:r>
          </w:p>
          <w:p w14:paraId="71EB157D" w14:textId="77777777" w:rsidR="007043C8" w:rsidRDefault="007043C8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а материальном стимулировании работников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62A45485" w14:textId="77777777" w:rsidR="007043C8" w:rsidRDefault="007043C8" w:rsidP="008E301A">
            <w:pPr>
              <w:tabs>
                <w:tab w:val="left" w:pos="9"/>
                <w:tab w:val="left" w:pos="369"/>
              </w:tabs>
              <w:jc w:val="both"/>
            </w:pPr>
            <w:r>
              <w:t>- Положение о суммированном рабочем времени в МБДОУ «Детский сад № 1»;</w:t>
            </w:r>
          </w:p>
          <w:p w14:paraId="554B52C0" w14:textId="77777777" w:rsidR="007043C8" w:rsidRDefault="007043C8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режиме занятий обучающихся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45B260D3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Кодекс профессиональной этики педагогических работников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 xml:space="preserve">»; </w:t>
            </w:r>
          </w:p>
          <w:p w14:paraId="673946A8" w14:textId="77777777" w:rsidR="007043C8" w:rsidRDefault="003B03D7" w:rsidP="008E301A">
            <w:pPr>
              <w:tabs>
                <w:tab w:val="left" w:pos="9"/>
                <w:tab w:val="left" w:pos="369"/>
              </w:tabs>
              <w:jc w:val="both"/>
            </w:pPr>
            <w:r>
              <w:t>- Положение о попечительском совете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1B588A3A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комиссии по трудовым спорам 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2EBB9BD4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службе примирения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6E55D5CD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об организации и проведении аттестации педагогических работников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6DF805BE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родительском комитете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5F0135FE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режиме занятий обучающихся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4C8147BC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 xml:space="preserve">- </w:t>
            </w:r>
            <w:r w:rsidR="00425D34">
              <w:t>По</w:t>
            </w:r>
            <w:r>
              <w:t>ложение о педагогическом совете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16A9D7CF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 xml:space="preserve">- </w:t>
            </w:r>
            <w:r w:rsidR="00425D34">
              <w:t>Положение о психолого-медико-педагогическом консилиу</w:t>
            </w:r>
            <w:r>
              <w:t>ме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0CC8D1E1" w14:textId="77777777" w:rsidR="003B03D7" w:rsidRDefault="003B03D7" w:rsidP="008E301A">
            <w:pPr>
              <w:tabs>
                <w:tab w:val="left" w:pos="9"/>
                <w:tab w:val="left" w:pos="369"/>
              </w:tabs>
              <w:ind w:left="9"/>
              <w:jc w:val="both"/>
            </w:pPr>
            <w:r>
              <w:t>- Положение о КП муниципального бюджетного дошкольного образовательного учреждения « Детский сад № 1 общеразвивающего вида По</w:t>
            </w:r>
            <w:r w:rsidR="00BD7B73">
              <w:t>граничного муниципального округа</w:t>
            </w:r>
            <w:r>
              <w:t>»;</w:t>
            </w:r>
          </w:p>
          <w:p w14:paraId="0F2868A0" w14:textId="77777777" w:rsidR="00425D34" w:rsidRDefault="003B03D7" w:rsidP="008E301A">
            <w:pPr>
              <w:tabs>
                <w:tab w:val="left" w:pos="9"/>
                <w:tab w:val="left" w:pos="40"/>
                <w:tab w:val="left" w:pos="369"/>
              </w:tabs>
              <w:jc w:val="both"/>
            </w:pPr>
            <w:r>
              <w:t xml:space="preserve">- </w:t>
            </w:r>
            <w:r w:rsidR="00425D34">
              <w:t>Порядок оформления возникновения, приостановления и прекращения отношений между образовательной организацией и родителями (законными представителями) обучающихся (воспитанни</w:t>
            </w:r>
            <w:r>
              <w:t>ков);</w:t>
            </w:r>
          </w:p>
          <w:p w14:paraId="1C428B55" w14:textId="77777777" w:rsidR="00425D34" w:rsidRDefault="003B03D7" w:rsidP="008E301A">
            <w:pPr>
              <w:tabs>
                <w:tab w:val="left" w:pos="9"/>
                <w:tab w:val="left" w:pos="40"/>
                <w:tab w:val="left" w:pos="369"/>
              </w:tabs>
              <w:jc w:val="both"/>
            </w:pPr>
            <w:r>
              <w:t xml:space="preserve">- </w:t>
            </w:r>
            <w:r w:rsidR="000037E8">
              <w:t xml:space="preserve">Порядок </w:t>
            </w:r>
            <w:r>
              <w:t xml:space="preserve"> приема</w:t>
            </w:r>
            <w:r w:rsidR="000037E8">
              <w:t xml:space="preserve">, отчисления, перевода  воспитанников </w:t>
            </w:r>
            <w:r>
              <w:t xml:space="preserve"> МБДОУ;</w:t>
            </w:r>
          </w:p>
          <w:p w14:paraId="3FE8011D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Правила внутреннего трудового распорядка,</w:t>
            </w:r>
          </w:p>
          <w:p w14:paraId="427F8915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Должностные инструкции работников,</w:t>
            </w:r>
          </w:p>
          <w:p w14:paraId="31BAB269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Паспорт готовности ДОО к новому учебному году,</w:t>
            </w:r>
          </w:p>
          <w:p w14:paraId="625B406E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 xml:space="preserve">Отчеты по итогам работы ДОО за 3 года, </w:t>
            </w:r>
          </w:p>
          <w:p w14:paraId="61C3B771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Программа развития ДОО,</w:t>
            </w:r>
          </w:p>
          <w:p w14:paraId="2C615114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Образовательная программа дошкольного образования,</w:t>
            </w:r>
          </w:p>
          <w:p w14:paraId="2C703CBD" w14:textId="77777777" w:rsidR="00425D34" w:rsidRDefault="00BD7B73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>Годовой план ДОО на 2020-2021</w:t>
            </w:r>
            <w:r w:rsidR="00425D34">
              <w:t xml:space="preserve"> учебный год,</w:t>
            </w:r>
          </w:p>
          <w:p w14:paraId="68D6FBA5" w14:textId="77777777" w:rsidR="00425D34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</w:pPr>
            <w:r>
              <w:t xml:space="preserve">Учебный план ДОО </w:t>
            </w:r>
            <w:r w:rsidR="00C6359B">
              <w:t>н</w:t>
            </w:r>
            <w:r w:rsidR="00BD7B73">
              <w:t>а 2020-2021</w:t>
            </w:r>
            <w:r>
              <w:t xml:space="preserve"> учебный год,</w:t>
            </w:r>
          </w:p>
          <w:p w14:paraId="1A80D2BE" w14:textId="77777777" w:rsidR="00425D34" w:rsidRPr="0057185A" w:rsidRDefault="00425D34" w:rsidP="008E301A">
            <w:pPr>
              <w:numPr>
                <w:ilvl w:val="0"/>
                <w:numId w:val="10"/>
              </w:numPr>
              <w:tabs>
                <w:tab w:val="left" w:pos="9"/>
                <w:tab w:val="left" w:pos="369"/>
              </w:tabs>
              <w:ind w:left="9" w:firstLine="0"/>
              <w:jc w:val="both"/>
              <w:rPr>
                <w:color w:val="000000"/>
              </w:rPr>
            </w:pPr>
            <w:r w:rsidRPr="0057185A">
              <w:rPr>
                <w:color w:val="000000"/>
              </w:rPr>
              <w:t>Планы работы к</w:t>
            </w:r>
            <w:r w:rsidR="00C6359B">
              <w:rPr>
                <w:color w:val="000000"/>
              </w:rPr>
              <w:t>ружков: «Умелые ручки</w:t>
            </w:r>
            <w:r w:rsidRPr="0057185A">
              <w:rPr>
                <w:color w:val="000000"/>
              </w:rPr>
              <w:t xml:space="preserve">», </w:t>
            </w:r>
          </w:p>
          <w:p w14:paraId="5B2188C8" w14:textId="77777777" w:rsidR="00425D34" w:rsidRPr="0057185A" w:rsidRDefault="00BD7B73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«Всезнайка», «Говорушки», «Волшебные комочки», «Предшкольная пора», «Крепыш</w:t>
            </w:r>
            <w:r w:rsidR="00425D34" w:rsidRPr="0057185A">
              <w:rPr>
                <w:color w:val="000000"/>
              </w:rPr>
              <w:t>»</w:t>
            </w:r>
            <w:r w:rsidR="0057185A" w:rsidRPr="0057185A">
              <w:rPr>
                <w:color w:val="000000"/>
              </w:rPr>
              <w:t>,</w:t>
            </w:r>
            <w:r w:rsidR="00425D34" w:rsidRPr="0057185A">
              <w:rPr>
                <w:color w:val="000000"/>
              </w:rPr>
              <w:t xml:space="preserve"> и др.</w:t>
            </w:r>
          </w:p>
          <w:p w14:paraId="30893E9E" w14:textId="77777777" w:rsidR="0057185A" w:rsidRPr="0057185A" w:rsidRDefault="0057185A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FF0000"/>
              </w:rPr>
            </w:pPr>
            <w:r>
              <w:rPr>
                <w:color w:val="000000"/>
              </w:rPr>
              <w:t>Дополнительное образование на платной основе: кружки</w:t>
            </w:r>
          </w:p>
          <w:p w14:paraId="1C3404B3" w14:textId="77777777" w:rsidR="0086706E" w:rsidRDefault="00BD7B73" w:rsidP="00BD7B73">
            <w:pPr>
              <w:tabs>
                <w:tab w:val="left" w:pos="369"/>
                <w:tab w:val="left" w:pos="729"/>
              </w:tabs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«Математические ступеньки к школе», «Читайка</w:t>
            </w:r>
            <w:r w:rsidR="0057185A">
              <w:rPr>
                <w:color w:val="000000"/>
              </w:rPr>
              <w:t>»</w:t>
            </w:r>
            <w:r w:rsidR="0086706E">
              <w:rPr>
                <w:color w:val="000000"/>
              </w:rPr>
              <w:t>.</w:t>
            </w:r>
          </w:p>
          <w:p w14:paraId="12A4FD94" w14:textId="77777777" w:rsidR="008F405B" w:rsidRDefault="008F405B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</w:p>
          <w:p w14:paraId="5EA0D33B" w14:textId="77777777" w:rsidR="008F405B" w:rsidRDefault="008F405B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</w:p>
          <w:p w14:paraId="5AD46EAD" w14:textId="77777777" w:rsidR="008F405B" w:rsidRDefault="008F405B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</w:p>
          <w:p w14:paraId="22A6C06F" w14:textId="77777777" w:rsidR="008F405B" w:rsidRDefault="008F405B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</w:p>
          <w:p w14:paraId="72313724" w14:textId="77777777" w:rsidR="008F405B" w:rsidRDefault="008F405B" w:rsidP="00A673AB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</w:rPr>
            </w:pPr>
          </w:p>
          <w:p w14:paraId="651D5198" w14:textId="77777777" w:rsidR="00B27FE9" w:rsidRPr="008E301A" w:rsidRDefault="00B27FE9" w:rsidP="00BD7B73">
            <w:pPr>
              <w:rPr>
                <w:color w:val="000000"/>
                <w:sz w:val="26"/>
                <w:szCs w:val="26"/>
              </w:rPr>
            </w:pPr>
          </w:p>
        </w:tc>
      </w:tr>
      <w:tr w:rsidR="00B27FE9" w:rsidRPr="008E301A" w14:paraId="08A79F51" w14:textId="77777777" w:rsidTr="003D16ED">
        <w:trPr>
          <w:trHeight w:val="5377"/>
        </w:trPr>
        <w:tc>
          <w:tcPr>
            <w:tcW w:w="2486" w:type="dxa"/>
          </w:tcPr>
          <w:p w14:paraId="39CC1AB5" w14:textId="77777777" w:rsidR="00B27FE9" w:rsidRPr="008E301A" w:rsidRDefault="004C3717" w:rsidP="004C3717">
            <w:pPr>
              <w:rPr>
                <w:sz w:val="26"/>
                <w:szCs w:val="26"/>
              </w:rPr>
            </w:pPr>
            <w:r w:rsidRPr="008E301A">
              <w:rPr>
                <w:sz w:val="26"/>
                <w:szCs w:val="26"/>
              </w:rPr>
              <w:lastRenderedPageBreak/>
              <w:t>Структура управления образовательной организацией</w:t>
            </w:r>
          </w:p>
        </w:tc>
        <w:tc>
          <w:tcPr>
            <w:tcW w:w="8080" w:type="dxa"/>
          </w:tcPr>
          <w:p w14:paraId="66295F27" w14:textId="77777777" w:rsidR="00CA6A0C" w:rsidRDefault="00CA6A0C" w:rsidP="008F405B">
            <w:pPr>
              <w:snapToGrid w:val="0"/>
            </w:pPr>
            <w:r>
              <w:t>Структура управления:</w:t>
            </w:r>
          </w:p>
          <w:p w14:paraId="5C344D5B" w14:textId="77777777" w:rsidR="00042FFE" w:rsidRDefault="00042FFE" w:rsidP="00CA6A0C">
            <w:pPr>
              <w:snapToGrid w:val="0"/>
              <w:ind w:firstLine="181"/>
            </w:pPr>
          </w:p>
          <w:p w14:paraId="5D88955E" w14:textId="77777777" w:rsidR="00ED08C8" w:rsidRDefault="00ED08C8" w:rsidP="00CA6A0C">
            <w:pPr>
              <w:snapToGrid w:val="0"/>
              <w:ind w:firstLine="181"/>
            </w:pPr>
          </w:p>
          <w:p w14:paraId="5BD713E9" w14:textId="77777777" w:rsidR="00042FFE" w:rsidRDefault="00000000" w:rsidP="00CA6A0C">
            <w:pPr>
              <w:snapToGrid w:val="0"/>
              <w:ind w:firstLine="181"/>
            </w:pPr>
            <w:r>
              <w:rPr>
                <w:noProof/>
                <w:lang w:eastAsia="ru-RU"/>
              </w:rPr>
              <w:pict w14:anchorId="62D906B2">
                <v:rect id="_x0000_s1061" style="position:absolute;left:0;text-align:left;margin-left:18.9pt;margin-top:5.9pt;width:87pt;height:20.25pt;z-index:251641344">
                  <v:textbox style="mso-next-textbox:#_x0000_s1061">
                    <w:txbxContent>
                      <w:p w14:paraId="6894123B" w14:textId="77777777" w:rsidR="002205C9" w:rsidRPr="00042FFE" w:rsidRDefault="002205C9">
                        <w:pPr>
                          <w:rPr>
                            <w:sz w:val="16"/>
                            <w:szCs w:val="16"/>
                          </w:rPr>
                        </w:pPr>
                        <w:r w:rsidRPr="00042FFE">
                          <w:rPr>
                            <w:sz w:val="16"/>
                            <w:szCs w:val="16"/>
                          </w:rPr>
                          <w:t>Общее собрание</w:t>
                        </w:r>
                      </w:p>
                      <w:p w14:paraId="138C5E0B" w14:textId="77777777" w:rsidR="002205C9" w:rsidRDefault="002205C9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 wp14:anchorId="65B6D6C9" wp14:editId="325ACBB1">
                              <wp:extent cx="2743200" cy="1828800"/>
                              <wp:effectExtent l="0" t="0" r="0" b="0"/>
                              <wp:docPr id="18" name="Объект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chart">
                                  <c:chart xmlns:c="http://schemas.openxmlformats.org/drawingml/2006/chart" xmlns:r="http://schemas.openxmlformats.org/officeDocument/2006/relationships" r:id="rId12"/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  <w:pict w14:anchorId="3AE2C0DE">
                <v:rect id="_x0000_s1062" style="position:absolute;left:0;text-align:left;margin-left:262.65pt;margin-top:2.15pt;width:76.5pt;height:24pt;z-index:251642368">
                  <v:textbox style="mso-next-textbox:#_x0000_s1062">
                    <w:txbxContent>
                      <w:p w14:paraId="2D8BB21B" w14:textId="77777777" w:rsidR="002205C9" w:rsidRPr="00042FFE" w:rsidRDefault="002205C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Родительский комитет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  <w:pict w14:anchorId="280DD533">
                <v:rect id="_x0000_s1060" style="position:absolute;left:0;text-align:left;margin-left:133.65pt;margin-top:2.15pt;width:90pt;height:24pt;z-index:251640320">
                  <v:textbox style="mso-next-textbox:#_x0000_s1060">
                    <w:txbxContent>
                      <w:p w14:paraId="20F03810" w14:textId="77777777" w:rsidR="002205C9" w:rsidRPr="00042FFE" w:rsidRDefault="002205C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заведующий</w:t>
                        </w:r>
                      </w:p>
                    </w:txbxContent>
                  </v:textbox>
                </v:rect>
              </w:pict>
            </w:r>
          </w:p>
          <w:p w14:paraId="6523A689" w14:textId="77777777" w:rsidR="00042FFE" w:rsidRDefault="00000000" w:rsidP="00CA6A0C">
            <w:pPr>
              <w:snapToGrid w:val="0"/>
              <w:ind w:firstLine="181"/>
            </w:pPr>
            <w:r>
              <w:rPr>
                <w:noProof/>
                <w:lang w:eastAsia="ru-RU"/>
              </w:rPr>
              <w:pict w14:anchorId="35B8C31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3" type="#_x0000_t32" style="position:absolute;left:0;text-align:left;margin-left:186.15pt;margin-top:12.35pt;width:42pt;height:84.3pt;flip:x y;z-index:251670016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 w14:anchorId="0C223B94">
                <v:shape id="_x0000_s1100" type="#_x0000_t32" style="position:absolute;left:0;text-align:left;margin-left:49.3pt;margin-top:12.35pt;width:94.9pt;height:22.1pt;flip:y;z-index:251667968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 w14:anchorId="185462E7">
                <v:shape id="_x0000_s1074" type="#_x0000_t32" style="position:absolute;left:0;text-align:left;margin-left:223.65pt;margin-top:12.35pt;width:16.5pt;height:13.5pt;z-index:251650560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 w14:anchorId="7862EBFD">
                <v:shape id="_x0000_s1075" type="#_x0000_t32" style="position:absolute;left:0;text-align:left;margin-left:113.4pt;margin-top:12.35pt;width:38.25pt;height:22.1pt;flip:y;z-index:251651584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 w14:anchorId="06045255">
                <v:shape id="_x0000_s1072" type="#_x0000_t32" style="position:absolute;left:0;text-align:left;margin-left:105.9pt;margin-top:.6pt;width:27.75pt;height:.2pt;z-index:251648512" o:connectortype="straigh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 w14:anchorId="6ED73F72">
                <v:shape id="_x0000_s1073" type="#_x0000_t32" style="position:absolute;left:0;text-align:left;margin-left:223.65pt;margin-top:.65pt;width:39pt;height:.15pt;z-index:251649536" o:connectortype="straight">
                  <v:stroke startarrow="block" endarrow="block"/>
                </v:shape>
              </w:pict>
            </w:r>
          </w:p>
          <w:p w14:paraId="23B8CE42" w14:textId="77777777" w:rsidR="00042FFE" w:rsidRDefault="00000000" w:rsidP="00CA6A0C">
            <w:pPr>
              <w:snapToGrid w:val="0"/>
              <w:ind w:firstLine="181"/>
            </w:pPr>
            <w:r>
              <w:rPr>
                <w:noProof/>
                <w:lang w:eastAsia="ru-RU"/>
              </w:rPr>
              <w:pict w14:anchorId="52A9FDEF">
                <v:rect id="_x0000_s1064" style="position:absolute;left:0;text-align:left;margin-left:216.15pt;margin-top:12.05pt;width:93.75pt;height:30.75pt;z-index:251644416">
                  <v:textbox style="mso-next-textbox:#_x0000_s1064">
                    <w:txbxContent>
                      <w:p w14:paraId="2DA7F9C0" w14:textId="77777777" w:rsidR="002205C9" w:rsidRPr="00042FFE" w:rsidRDefault="002205C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Попечительский совет</w:t>
                        </w:r>
                      </w:p>
                    </w:txbxContent>
                  </v:textbox>
                </v:rect>
              </w:pict>
            </w:r>
          </w:p>
          <w:p w14:paraId="03CD7074" w14:textId="77777777" w:rsidR="00042FFE" w:rsidRDefault="00000000" w:rsidP="00CA6A0C">
            <w:pPr>
              <w:snapToGrid w:val="0"/>
              <w:ind w:firstLine="181"/>
            </w:pPr>
            <w:r>
              <w:rPr>
                <w:noProof/>
                <w:lang w:eastAsia="ru-RU"/>
              </w:rPr>
              <w:pict w14:anchorId="5E7FAE09">
                <v:shape id="_x0000_s1102" type="#_x0000_t32" style="position:absolute;left:0;text-align:left;margin-left:49.3pt;margin-top:6.85pt;width:0;height:38.25pt;z-index:251668992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 w14:anchorId="634484E8">
                <v:rect id="_x0000_s1063" style="position:absolute;left:0;text-align:left;margin-left:74.4pt;margin-top:6.85pt;width:77.25pt;height:30.75pt;z-index:251643392">
                  <v:textbox style="mso-next-textbox:#_x0000_s1063">
                    <w:txbxContent>
                      <w:p w14:paraId="48F59DA4" w14:textId="77777777" w:rsidR="002205C9" w:rsidRPr="00042FFE" w:rsidRDefault="002205C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Педагогический совет</w:t>
                        </w:r>
                      </w:p>
                    </w:txbxContent>
                  </v:textbox>
                </v:rect>
              </w:pict>
            </w:r>
          </w:p>
          <w:p w14:paraId="7B5FC7A3" w14:textId="77777777" w:rsidR="00042FFE" w:rsidRDefault="00000000" w:rsidP="00CA6A0C">
            <w:pPr>
              <w:snapToGrid w:val="0"/>
              <w:ind w:firstLine="181"/>
            </w:pPr>
            <w:r>
              <w:rPr>
                <w:noProof/>
                <w:lang w:eastAsia="ru-RU"/>
              </w:rPr>
              <w:pict w14:anchorId="56AB98DD">
                <v:shape id="_x0000_s1092" type="#_x0000_t32" style="position:absolute;left:0;text-align:left;margin-left:168.9pt;margin-top:9.6pt;width:0;height:129.7pt;z-index:25166080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 w14:anchorId="1014354C">
                <v:shape id="_x0000_s1091" type="#_x0000_t32" style="position:absolute;left:0;text-align:left;margin-left:151.65pt;margin-top:9.55pt;width:17.25pt;height:.05pt;flip:x;z-index:251659776" o:connectortype="straight">
                  <v:stroke endarrow="block"/>
                </v:shape>
              </w:pict>
            </w:r>
          </w:p>
          <w:p w14:paraId="247AAC95" w14:textId="77777777" w:rsidR="00042FFE" w:rsidRDefault="00042FFE" w:rsidP="00CA6A0C">
            <w:pPr>
              <w:snapToGrid w:val="0"/>
              <w:ind w:firstLine="181"/>
            </w:pPr>
          </w:p>
          <w:tbl>
            <w:tblPr>
              <w:tblW w:w="0" w:type="auto"/>
              <w:tblInd w:w="59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"/>
              <w:gridCol w:w="60"/>
              <w:gridCol w:w="60"/>
              <w:gridCol w:w="60"/>
              <w:gridCol w:w="60"/>
            </w:tblGrid>
            <w:tr w:rsidR="00042FFE" w14:paraId="56D4A545" w14:textId="77777777" w:rsidTr="00042FFE">
              <w:trPr>
                <w:trHeight w:val="197"/>
              </w:trPr>
              <w:tc>
                <w:tcPr>
                  <w:tcW w:w="50" w:type="dxa"/>
                  <w:shd w:val="clear" w:color="auto" w:fill="auto"/>
                </w:tcPr>
                <w:p w14:paraId="113B870E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724D645F">
                      <v:rect id="_x0000_s1068" style="position:absolute;margin-left:-.1pt;margin-top:3.7pt;width:99pt;height:33.75pt;z-index:251645440">
                        <v:textbox style="mso-next-textbox:#_x0000_s1068">
                          <w:txbxContent>
                            <w:p w14:paraId="460C5F66" w14:textId="77777777" w:rsidR="002205C9" w:rsidRPr="00AD32F0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Старший воспитатель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  <w:tc>
                <w:tcPr>
                  <w:tcW w:w="60" w:type="dxa"/>
                  <w:shd w:val="clear" w:color="auto" w:fill="auto"/>
                </w:tcPr>
                <w:p w14:paraId="33B8DD08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5604578B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7F9F4EF4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1DA4D038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lang w:eastAsia="ru-RU"/>
                    </w:rPr>
                    <w:pict w14:anchorId="1E108075">
                      <v:rect id="_x0000_s1096" style="position:absolute;margin-left:187.15pt;margin-top:8.2pt;width:1in;height:29.25pt;z-index:251664896;mso-position-horizontal-relative:text;mso-position-vertical-relative:text">
                        <v:textbox>
                          <w:txbxContent>
                            <w:p w14:paraId="227888F2" w14:textId="77777777" w:rsidR="002205C9" w:rsidRPr="00F7606F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Заведующий хозяйством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  <w:tr w:rsidR="00042FFE" w14:paraId="1E4A8681" w14:textId="77777777" w:rsidTr="00042FFE">
              <w:trPr>
                <w:trHeight w:val="50"/>
              </w:trPr>
              <w:tc>
                <w:tcPr>
                  <w:tcW w:w="50" w:type="dxa"/>
                  <w:shd w:val="clear" w:color="auto" w:fill="auto"/>
                </w:tcPr>
                <w:p w14:paraId="36D5395C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7A1CCA5D">
                      <v:shape id="_x0000_s1095" type="#_x0000_t32" style="position:absolute;margin-left:98.9pt;margin-top:1.9pt;width:40.5pt;height:.05pt;flip:x y;z-index:251663872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3D8C4506">
                      <v:shape id="_x0000_s1089" type="#_x0000_t32" style="position:absolute;margin-left:-32.35pt;margin-top:1.95pt;width:0;height:90.75pt;z-index:251658752;mso-position-horizontal-relative:text;mso-position-vertical-relative:text" o:connectortype="straight"/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4940DF1B">
                      <v:shape id="_x0000_s1087" type="#_x0000_t32" style="position:absolute;margin-left:-32.35pt;margin-top:1.9pt;width:32.25pt;height:.05pt;z-index:251656704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lang w:eastAsia="ru-RU"/>
                    </w:rPr>
                    <w:pict w14:anchorId="58BBE62C">
                      <v:shape id="_x0000_s1083" type="#_x0000_t32" style="position:absolute;margin-left:-20.35pt;margin-top:12.05pt;width:25.5pt;height:.05pt;z-index:251653632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lang w:eastAsia="ru-RU"/>
                    </w:rPr>
                    <w:pict w14:anchorId="3B7A1E3F">
                      <v:shape id="_x0000_s1085" type="#_x0000_t32" style="position:absolute;margin-left:-20.35pt;margin-top:12.05pt;width:0;height:36.35pt;z-index:251655680;mso-position-horizontal-relative:text;mso-position-vertical-relative:text" o:connectortype="straight"/>
                    </w:pict>
                  </w:r>
                  <w:r>
                    <w:rPr>
                      <w:noProof/>
                      <w:lang w:eastAsia="ru-RU"/>
                    </w:rPr>
                    <w:pict w14:anchorId="56E71ED1">
                      <v:shape id="_x0000_s1082" type="#_x0000_t32" style="position:absolute;margin-left:-14.35pt;margin-top:12.05pt;width:0;height:0;z-index:251652608;mso-position-horizontal-relative:text;mso-position-vertical-relative:text" o:connectortype="straight">
                        <v:stroke endarrow="block"/>
                      </v:shape>
                    </w:pict>
                  </w:r>
                </w:p>
              </w:tc>
              <w:tc>
                <w:tcPr>
                  <w:tcW w:w="60" w:type="dxa"/>
                  <w:shd w:val="clear" w:color="auto" w:fill="auto"/>
                </w:tcPr>
                <w:p w14:paraId="2D064A7A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6563EBCE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455A3499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30A0A79A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lang w:eastAsia="ru-RU"/>
                    </w:rPr>
                    <w:pict w14:anchorId="7B962026">
                      <v:shape id="_x0000_s1108" type="#_x0000_t32" style="position:absolute;margin-left:298.15pt;margin-top:7.9pt;width:0;height:74.55pt;z-index:251672064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lang w:eastAsia="ru-RU"/>
                    </w:rPr>
                    <w:pict w14:anchorId="495C450B">
                      <v:shape id="_x0000_s1107" type="#_x0000_t32" style="position:absolute;margin-left:259.15pt;margin-top:7.9pt;width:39pt;height:0;flip:x;z-index:251671040;mso-position-horizontal-relative:text;mso-position-vertical-relative:text" o:connectortype="straight">
                        <v:stroke startarrow="block" endarrow="block"/>
                      </v:shape>
                    </w:pict>
                  </w:r>
                  <w:r>
                    <w:pict w14:anchorId="4BCA9B1A">
                      <v:group id="_x0000_s1079" editas="canvas" style="width:3pt;height:1.8pt;mso-position-horizontal-relative:char;mso-position-vertical-relative:line" coordorigin="2362,2992" coordsize="7200,4320">
                        <o:lock v:ext="edit" aspectratio="t"/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1078" type="#_x0000_t75" style="position:absolute;left:2362;top:2992;width:7200;height:4320" o:preferrelative="f">
                          <v:fill o:detectmouseclick="t"/>
                          <v:path o:extrusionok="t" o:connecttype="none"/>
                          <o:lock v:ext="edit" text="t"/>
                        </v:shape>
                        <w10:wrap type="none"/>
                        <w10:anchorlock/>
                      </v:group>
                    </w:pict>
                  </w:r>
                </w:p>
              </w:tc>
            </w:tr>
            <w:tr w:rsidR="00042FFE" w14:paraId="7B9CEA66" w14:textId="77777777" w:rsidTr="00042FFE">
              <w:trPr>
                <w:trHeight w:val="377"/>
              </w:trPr>
              <w:tc>
                <w:tcPr>
                  <w:tcW w:w="50" w:type="dxa"/>
                  <w:shd w:val="clear" w:color="auto" w:fill="auto"/>
                </w:tcPr>
                <w:p w14:paraId="2C16C840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010CFA5F" w14:textId="77777777" w:rsidR="00042FFE" w:rsidRDefault="00042FFE" w:rsidP="00CA6A0C">
                  <w:pPr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69EDCE0C" w14:textId="77777777" w:rsidR="00042FFE" w:rsidRDefault="00042FFE" w:rsidP="00CA6A0C">
                  <w:pPr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6306A3C3" w14:textId="77777777" w:rsidR="00042FFE" w:rsidRDefault="00042FFE" w:rsidP="00CA6A0C">
                  <w:pPr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10C54962" w14:textId="77777777" w:rsidR="00042FFE" w:rsidRDefault="00000000" w:rsidP="00CA6A0C">
                  <w:pPr>
                    <w:snapToGrid w:val="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36AD067E">
                      <v:rect id="_x0000_s1097" style="position:absolute;margin-left:187.15pt;margin-top:16.6pt;width:1in;height:21.75pt;z-index:251665920;mso-position-horizontal-relative:text;mso-position-vertical-relative:text">
                        <v:textbox>
                          <w:txbxContent>
                            <w:p w14:paraId="48775006" w14:textId="77777777" w:rsidR="002205C9" w:rsidRPr="00F7606F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Иные работники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  <w:tr w:rsidR="00042FFE" w14:paraId="79A38C2B" w14:textId="77777777" w:rsidTr="00042FFE">
              <w:trPr>
                <w:trHeight w:val="377"/>
              </w:trPr>
              <w:tc>
                <w:tcPr>
                  <w:tcW w:w="50" w:type="dxa"/>
                  <w:shd w:val="clear" w:color="auto" w:fill="auto"/>
                </w:tcPr>
                <w:p w14:paraId="4DD934EE" w14:textId="77777777" w:rsidR="00042FFE" w:rsidRDefault="00042FFE" w:rsidP="00CA6A0C">
                  <w:pPr>
                    <w:snapToGrid w:val="0"/>
                  </w:pPr>
                </w:p>
                <w:p w14:paraId="20D05B44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26DEE5A5">
                      <v:shape id="_x0000_s1084" type="#_x0000_t32" style="position:absolute;margin-left:-20.35pt;margin-top:1.95pt;width:25.5pt;height:0;z-index:251654656" o:connectortype="straight">
                        <v:stroke endarrow="block"/>
                      </v:shape>
                    </w:pict>
                  </w:r>
                </w:p>
                <w:p w14:paraId="7449FA25" w14:textId="77777777" w:rsidR="00042FFE" w:rsidRDefault="00042FFE" w:rsidP="00CA6A0C">
                  <w:pPr>
                    <w:snapToGrid w:val="0"/>
                  </w:pPr>
                </w:p>
                <w:p w14:paraId="550E515B" w14:textId="77777777" w:rsidR="00042FFE" w:rsidRDefault="00042FFE" w:rsidP="00CA6A0C">
                  <w:pPr>
                    <w:snapToGrid w:val="0"/>
                  </w:pPr>
                </w:p>
                <w:p w14:paraId="2153E9E6" w14:textId="77777777" w:rsidR="00042FFE" w:rsidRDefault="00000000" w:rsidP="00CA6A0C">
                  <w:pPr>
                    <w:snapToGrid w:val="0"/>
                  </w:pPr>
                  <w:r>
                    <w:rPr>
                      <w:noProof/>
                      <w:lang w:eastAsia="ru-RU"/>
                    </w:rPr>
                    <w:pict w14:anchorId="501CA490">
                      <v:shape id="_x0000_s1088" type="#_x0000_t32" style="position:absolute;margin-left:-32.35pt;margin-top:4.8pt;width:37.5pt;height:.05pt;z-index:251657728" o:connectortype="straight">
                        <v:stroke endarrow="block"/>
                      </v:shape>
                    </w:pict>
                  </w:r>
                </w:p>
                <w:p w14:paraId="2B40EE3A" w14:textId="77777777" w:rsidR="00042FFE" w:rsidRDefault="00042FFE" w:rsidP="00CA6A0C">
                  <w:pPr>
                    <w:snapToGrid w:val="0"/>
                  </w:pPr>
                </w:p>
                <w:p w14:paraId="75000075" w14:textId="77777777" w:rsidR="00042FFE" w:rsidRDefault="00042FFE" w:rsidP="00CA6A0C">
                  <w:pPr>
                    <w:snapToGrid w:val="0"/>
                  </w:pPr>
                </w:p>
                <w:p w14:paraId="1C1E7D18" w14:textId="77777777" w:rsidR="00042FFE" w:rsidRDefault="00042FFE" w:rsidP="00CA6A0C">
                  <w:pPr>
                    <w:snapToGrid w:val="0"/>
                  </w:pPr>
                </w:p>
                <w:p w14:paraId="58B1CD78" w14:textId="77777777" w:rsidR="00042FFE" w:rsidRDefault="00042FFE" w:rsidP="00CA6A0C">
                  <w:pPr>
                    <w:snapToGrid w:val="0"/>
                  </w:pPr>
                </w:p>
                <w:p w14:paraId="382466EF" w14:textId="77777777" w:rsidR="00042FFE" w:rsidRDefault="00042FFE" w:rsidP="00CA6A0C">
                  <w:pPr>
                    <w:snapToGrid w:val="0"/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678DBFB4" w14:textId="77777777" w:rsidR="00042FFE" w:rsidRDefault="00042FFE" w:rsidP="00CA6A0C">
                  <w:pPr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44005746" w14:textId="77777777" w:rsidR="00042FFE" w:rsidRDefault="00000000" w:rsidP="00CA6A0C">
                  <w:pPr>
                    <w:snapToGrid w:val="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75E1F5EF">
                      <v:rect id="_x0000_s1071" style="position:absolute;margin-left:-.35pt;margin-top:46.5pt;width:93.75pt;height:28.5pt;z-index:251647488;mso-position-horizontal-relative:text;mso-position-vertical-relative:text">
                        <v:textbox style="mso-next-textbox:#_x0000_s1071">
                          <w:txbxContent>
                            <w:p w14:paraId="22F71C43" w14:textId="77777777" w:rsidR="002205C9" w:rsidRPr="00AD32F0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Музыкальный руководитель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78A4D8EB">
                      <v:rect id="_x0000_s1070" style="position:absolute;margin-left:-.35pt;margin-top:5.25pt;width:93.75pt;height:22.5pt;z-index:251646464;mso-position-horizontal-relative:text;mso-position-vertical-relative:text">
                        <v:textbox style="mso-next-textbox:#_x0000_s1070">
                          <w:txbxContent>
                            <w:p w14:paraId="1B7859BA" w14:textId="77777777" w:rsidR="002205C9" w:rsidRPr="00AD32F0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воспитатели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  <w:tc>
                <w:tcPr>
                  <w:tcW w:w="60" w:type="dxa"/>
                  <w:shd w:val="clear" w:color="auto" w:fill="auto"/>
                </w:tcPr>
                <w:p w14:paraId="5C20EE12" w14:textId="77777777" w:rsidR="00042FFE" w:rsidRDefault="00042FFE" w:rsidP="00CA6A0C">
                  <w:pPr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765A19FA" w14:textId="77777777" w:rsidR="00042FFE" w:rsidRDefault="00000000" w:rsidP="00CA6A0C">
                  <w:pPr>
                    <w:snapToGrid w:val="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  <w:lang w:eastAsia="ru-RU"/>
                    </w:rPr>
                    <w:pict w14:anchorId="67229C64">
                      <v:shape id="_x0000_s1110" type="#_x0000_t32" style="position:absolute;margin-left:259.15pt;margin-top:5.25pt;width:39pt;height:0;flip:x;z-index:251674112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35D68D42">
                      <v:shape id="_x0000_s1109" type="#_x0000_t32" style="position:absolute;margin-left:283.9pt;margin-top:46.5pt;width:14.25pt;height:0;flip:x;z-index:251673088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02F5EA28">
                      <v:rect id="_x0000_s1098" style="position:absolute;margin-left:217.9pt;margin-top:33.05pt;width:66pt;height:32.2pt;z-index:251666944;mso-position-horizontal-relative:text;mso-position-vertical-relative:text">
                        <v:textbox>
                          <w:txbxContent>
                            <w:p w14:paraId="5479FBDF" w14:textId="77777777" w:rsidR="002205C9" w:rsidRPr="00F7606F" w:rsidRDefault="002205C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обслуживающий персонал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2F24B774">
                      <v:shape id="_x0000_s1094" type="#_x0000_t32" style="position:absolute;margin-left:87.4pt;margin-top:15.75pt;width:40.5pt;height:0;flip:x;z-index:251662848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color w:val="000000"/>
                      <w:lang w:eastAsia="ru-RU"/>
                    </w:rPr>
                    <w:pict w14:anchorId="2E9EBC74">
                      <v:shape id="_x0000_s1093" type="#_x0000_t32" style="position:absolute;margin-left:87.4pt;margin-top:65.25pt;width:40.5pt;height:.05pt;flip:x;z-index:251661824;mso-position-horizontal-relative:text;mso-position-vertical-relative:text" o:connectortype="straight">
                        <v:stroke endarrow="block"/>
                      </v:shape>
                    </w:pict>
                  </w:r>
                </w:p>
              </w:tc>
            </w:tr>
          </w:tbl>
          <w:p w14:paraId="124553AC" w14:textId="77777777" w:rsidR="00CA6A0C" w:rsidRPr="008E301A" w:rsidRDefault="00CA6A0C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8519D" w:rsidRPr="008E301A" w14:paraId="3277705B" w14:textId="77777777" w:rsidTr="003D16ED">
        <w:tc>
          <w:tcPr>
            <w:tcW w:w="2486" w:type="dxa"/>
          </w:tcPr>
          <w:p w14:paraId="219791E3" w14:textId="77777777" w:rsidR="00A42593" w:rsidRDefault="00D8519D" w:rsidP="004C3717">
            <w:pPr>
              <w:rPr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Результативность и эф</w:t>
            </w:r>
            <w:r w:rsidRPr="008E301A">
              <w:rPr>
                <w:color w:val="000000"/>
                <w:sz w:val="26"/>
                <w:szCs w:val="26"/>
              </w:rPr>
              <w:softHyphen/>
              <w:t>фективность системы управ</w:t>
            </w:r>
            <w:r w:rsidRPr="008E301A">
              <w:rPr>
                <w:color w:val="000000"/>
                <w:sz w:val="26"/>
                <w:szCs w:val="26"/>
              </w:rPr>
              <w:softHyphen/>
              <w:t>ления ДОО</w:t>
            </w:r>
          </w:p>
          <w:p w14:paraId="4EC4726D" w14:textId="77777777" w:rsidR="00A42593" w:rsidRPr="00A42593" w:rsidRDefault="00A42593" w:rsidP="00A42593">
            <w:pPr>
              <w:rPr>
                <w:sz w:val="26"/>
                <w:szCs w:val="26"/>
              </w:rPr>
            </w:pPr>
          </w:p>
          <w:p w14:paraId="6166ABF1" w14:textId="77777777" w:rsidR="00A42593" w:rsidRPr="00A42593" w:rsidRDefault="00A42593" w:rsidP="00A42593">
            <w:pPr>
              <w:rPr>
                <w:sz w:val="26"/>
                <w:szCs w:val="26"/>
              </w:rPr>
            </w:pPr>
          </w:p>
          <w:p w14:paraId="3ADF2F6B" w14:textId="77777777" w:rsidR="00A42593" w:rsidRDefault="00A42593" w:rsidP="00A42593">
            <w:pPr>
              <w:rPr>
                <w:sz w:val="26"/>
                <w:szCs w:val="26"/>
              </w:rPr>
            </w:pPr>
          </w:p>
          <w:p w14:paraId="1F2AE0CF" w14:textId="77777777" w:rsidR="00D8519D" w:rsidRPr="00A42593" w:rsidRDefault="00D8519D" w:rsidP="00A42593">
            <w:pPr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14:paraId="4AFF1CDF" w14:textId="77777777" w:rsidR="00D8519D" w:rsidRPr="008E301A" w:rsidRDefault="00594BA2" w:rsidP="00594BA2">
            <w:pPr>
              <w:snapToGrid w:val="0"/>
              <w:jc w:val="both"/>
              <w:rPr>
                <w:u w:val="single"/>
              </w:rPr>
            </w:pPr>
            <w:r>
              <w:t>1.</w:t>
            </w:r>
            <w:r w:rsidR="00D8519D">
              <w:t>Инспектирование в ДОО проводится в виде плановых или оперативных проверок, м</w:t>
            </w:r>
            <w:r w:rsidR="00EB49CF">
              <w:t>ониторинга.</w:t>
            </w:r>
          </w:p>
          <w:p w14:paraId="38036F47" w14:textId="77777777" w:rsidR="00D8519D" w:rsidRDefault="00594BA2" w:rsidP="008E301A">
            <w:pPr>
              <w:jc w:val="both"/>
            </w:pPr>
            <w:r>
              <w:t>2.Персональный контроль.</w:t>
            </w:r>
          </w:p>
          <w:p w14:paraId="76D0CF94" w14:textId="77777777" w:rsidR="0016333E" w:rsidRDefault="00594BA2" w:rsidP="008E301A">
            <w:pPr>
              <w:ind w:left="9"/>
            </w:pPr>
            <w:r>
              <w:t>4.</w:t>
            </w:r>
            <w:r w:rsidR="00D8519D" w:rsidRPr="0016333E">
              <w:t>Оперативный контроль</w:t>
            </w:r>
            <w:r w:rsidR="00D8519D" w:rsidRPr="008E301A">
              <w:rPr>
                <w:u w:val="single"/>
              </w:rPr>
              <w:t>:</w:t>
            </w:r>
          </w:p>
          <w:p w14:paraId="43B86A56" w14:textId="77777777" w:rsidR="00D8519D" w:rsidRDefault="0016333E" w:rsidP="008E301A">
            <w:pPr>
              <w:ind w:left="9"/>
            </w:pPr>
            <w:r>
              <w:t xml:space="preserve">- </w:t>
            </w:r>
            <w:r w:rsidR="00D8519D">
              <w:t>Соблюдение режима дня и организация работы ДОУ с учетом со</w:t>
            </w:r>
            <w:r>
              <w:t>стояния здоровья воспитателей;</w:t>
            </w:r>
          </w:p>
          <w:p w14:paraId="14D42B9A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Двигательная активность детей;</w:t>
            </w:r>
          </w:p>
          <w:p w14:paraId="2A997BED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Сформированность культурно-гигиенических навыков у де</w:t>
            </w:r>
            <w:r>
              <w:t>тей;</w:t>
            </w:r>
          </w:p>
          <w:p w14:paraId="5D3409CA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Сформированность культуры поведен</w:t>
            </w:r>
            <w:r>
              <w:t>ия;</w:t>
            </w:r>
          </w:p>
          <w:p w14:paraId="30686A4B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Знания, умения, навыки детей по реализуемым програм</w:t>
            </w:r>
            <w:r>
              <w:t>мам;</w:t>
            </w:r>
          </w:p>
          <w:p w14:paraId="30C285E8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Навыки обслуживания;</w:t>
            </w:r>
          </w:p>
          <w:p w14:paraId="3197D3C6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Планирование образова</w:t>
            </w:r>
            <w:r>
              <w:t>тельно-воспитательного процесса;</w:t>
            </w:r>
          </w:p>
          <w:p w14:paraId="28A41924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Взаимодействие с родителями;</w:t>
            </w:r>
          </w:p>
          <w:p w14:paraId="3A65351F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Подготовка педагогов  занятиям;</w:t>
            </w:r>
          </w:p>
          <w:p w14:paraId="57B3C532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Взаимодействие с социумом;</w:t>
            </w:r>
          </w:p>
          <w:p w14:paraId="26A0EE53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Посещаемость, заболеваемость дете</w:t>
            </w:r>
            <w:r>
              <w:t>й;</w:t>
            </w:r>
          </w:p>
          <w:p w14:paraId="06E3B3DB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Выполнение норм питания;</w:t>
            </w:r>
          </w:p>
          <w:p w14:paraId="687799E5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Повышение уровня педмастерства;</w:t>
            </w:r>
          </w:p>
          <w:p w14:paraId="4F57CF04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Состояние и</w:t>
            </w:r>
            <w:r>
              <w:t xml:space="preserve"> ведение документации в группах;</w:t>
            </w:r>
          </w:p>
          <w:p w14:paraId="76ADAAB6" w14:textId="77777777" w:rsidR="00D8519D" w:rsidRDefault="0016333E" w:rsidP="008E301A">
            <w:pPr>
              <w:tabs>
                <w:tab w:val="left" w:pos="0"/>
              </w:tabs>
              <w:jc w:val="both"/>
            </w:pPr>
            <w:r>
              <w:t>- Выполнение норм санэпидрежима;</w:t>
            </w:r>
          </w:p>
          <w:p w14:paraId="7F7AF549" w14:textId="77777777" w:rsidR="0016333E" w:rsidRDefault="0016333E" w:rsidP="008E301A">
            <w:pPr>
              <w:tabs>
                <w:tab w:val="left" w:pos="0"/>
              </w:tabs>
              <w:jc w:val="both"/>
            </w:pPr>
            <w:r>
              <w:t xml:space="preserve">- </w:t>
            </w:r>
            <w:r w:rsidR="00D8519D">
              <w:t>Состояние пожарной и антитеррористической безопасно</w:t>
            </w:r>
            <w:r>
              <w:t>сти в ДОУ;</w:t>
            </w:r>
          </w:p>
          <w:p w14:paraId="2B20E463" w14:textId="77777777" w:rsidR="00D8519D" w:rsidRPr="00BC4CFF" w:rsidRDefault="0016333E" w:rsidP="008E301A">
            <w:pPr>
              <w:tabs>
                <w:tab w:val="left" w:pos="0"/>
              </w:tabs>
              <w:jc w:val="both"/>
            </w:pPr>
            <w:r>
              <w:t>-</w:t>
            </w:r>
            <w:r w:rsidR="00D8519D">
              <w:t>Выполнение инструкций по ОТ и ПБ.</w:t>
            </w:r>
          </w:p>
          <w:p w14:paraId="27E66EFA" w14:textId="77777777" w:rsidR="00D8519D" w:rsidRDefault="00594BA2" w:rsidP="008E301A">
            <w:pPr>
              <w:tabs>
                <w:tab w:val="left" w:pos="1614"/>
              </w:tabs>
              <w:ind w:left="9"/>
            </w:pPr>
            <w:r>
              <w:t>5.</w:t>
            </w:r>
            <w:r w:rsidR="00D8519D" w:rsidRPr="0016333E">
              <w:t>Мониторинг</w:t>
            </w:r>
            <w:r w:rsidR="00D8519D" w:rsidRPr="008E301A">
              <w:rPr>
                <w:u w:val="single"/>
              </w:rPr>
              <w:t>:</w:t>
            </w:r>
          </w:p>
          <w:p w14:paraId="4E3C2B76" w14:textId="77777777" w:rsidR="00D8519D" w:rsidRDefault="00D8519D" w:rsidP="008E301A">
            <w:pPr>
              <w:numPr>
                <w:ilvl w:val="0"/>
                <w:numId w:val="11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</w:pPr>
            <w:r>
              <w:lastRenderedPageBreak/>
              <w:t>Оценка индивидуального развития дошкольника (усвоение образовательной программы дошкольного образования).</w:t>
            </w:r>
          </w:p>
          <w:p w14:paraId="755C2202" w14:textId="77777777" w:rsidR="00D8519D" w:rsidRDefault="00D8519D" w:rsidP="008E301A">
            <w:pPr>
              <w:numPr>
                <w:ilvl w:val="0"/>
                <w:numId w:val="11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</w:pPr>
            <w:r>
              <w:t>Подготовка  воспитанников подготовительной группы к школе.</w:t>
            </w:r>
          </w:p>
          <w:p w14:paraId="6A91A641" w14:textId="77777777" w:rsidR="00D8519D" w:rsidRDefault="00D8519D" w:rsidP="008E301A">
            <w:pPr>
              <w:numPr>
                <w:ilvl w:val="0"/>
                <w:numId w:val="11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</w:pPr>
            <w:r>
              <w:t>Рост профессионального мастерства педагогов и специалистов.</w:t>
            </w:r>
          </w:p>
          <w:p w14:paraId="70A3EB72" w14:textId="77777777" w:rsidR="00D8519D" w:rsidRDefault="00D8519D" w:rsidP="008E301A">
            <w:pPr>
              <w:numPr>
                <w:ilvl w:val="0"/>
                <w:numId w:val="11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</w:pPr>
            <w:r>
              <w:t>Использование здоровьесберегающих технологий. Заболеваемость.</w:t>
            </w:r>
          </w:p>
          <w:p w14:paraId="5B8C5A77" w14:textId="77777777" w:rsidR="00D8519D" w:rsidRPr="008E301A" w:rsidRDefault="0016333E" w:rsidP="00D8519D">
            <w:pPr>
              <w:rPr>
                <w:color w:val="000000"/>
                <w:sz w:val="26"/>
                <w:szCs w:val="26"/>
              </w:rPr>
            </w:pPr>
            <w:r>
              <w:t>6.</w:t>
            </w:r>
            <w:r w:rsidR="00D8519D">
              <w:t>Организация питания.</w:t>
            </w:r>
          </w:p>
        </w:tc>
      </w:tr>
      <w:tr w:rsidR="00D8519D" w:rsidRPr="008E301A" w14:paraId="733D42A9" w14:textId="77777777" w:rsidTr="003D16ED">
        <w:tc>
          <w:tcPr>
            <w:tcW w:w="2486" w:type="dxa"/>
          </w:tcPr>
          <w:p w14:paraId="2B1E26D4" w14:textId="77777777" w:rsidR="00D8519D" w:rsidRPr="008E301A" w:rsidRDefault="00D8519D" w:rsidP="004C3717">
            <w:pPr>
              <w:rPr>
                <w:sz w:val="26"/>
                <w:szCs w:val="26"/>
              </w:rPr>
            </w:pPr>
            <w:r w:rsidRPr="008E301A">
              <w:rPr>
                <w:sz w:val="26"/>
                <w:szCs w:val="26"/>
              </w:rPr>
              <w:lastRenderedPageBreak/>
              <w:t xml:space="preserve">Вывод </w:t>
            </w:r>
          </w:p>
        </w:tc>
        <w:tc>
          <w:tcPr>
            <w:tcW w:w="8080" w:type="dxa"/>
          </w:tcPr>
          <w:p w14:paraId="3EC46FB4" w14:textId="77777777" w:rsidR="008303DC" w:rsidRDefault="008303DC" w:rsidP="008E301A">
            <w:pPr>
              <w:snapToGrid w:val="0"/>
            </w:pPr>
            <w:r>
              <w:t xml:space="preserve">Управление ДОО осуществляется в режиме функционирования. Система управления соответствует уставным целям, задачам и функциям. </w:t>
            </w:r>
          </w:p>
          <w:p w14:paraId="10FE1A52" w14:textId="77777777" w:rsidR="008303DC" w:rsidRDefault="008303DC" w:rsidP="008303DC">
            <w:r>
              <w:t>Документы, регламентирующие основную и управленческую</w:t>
            </w:r>
            <w:r w:rsidR="00E05F39">
              <w:t xml:space="preserve"> </w:t>
            </w:r>
            <w:r>
              <w:t>деятельность предоставлены в полном объеме, согласно номенклатуры</w:t>
            </w:r>
            <w:r w:rsidR="00E05F39">
              <w:t xml:space="preserve"> </w:t>
            </w:r>
            <w:r>
              <w:t xml:space="preserve">дел, систематически заполняются и обновляются. </w:t>
            </w:r>
          </w:p>
          <w:p w14:paraId="7F446BAA" w14:textId="77777777" w:rsidR="008303DC" w:rsidRDefault="00D8519D" w:rsidP="008303DC">
            <w:r>
              <w:t xml:space="preserve">Деятельность образовательной организации осуществляется на основании законодательства Российской Федерации. </w:t>
            </w:r>
          </w:p>
          <w:p w14:paraId="7EE35B94" w14:textId="77777777" w:rsidR="00D8519D" w:rsidRPr="008E301A" w:rsidRDefault="00D8519D" w:rsidP="008303DC">
            <w:pPr>
              <w:rPr>
                <w:color w:val="000000"/>
                <w:sz w:val="26"/>
                <w:szCs w:val="26"/>
              </w:rPr>
            </w:pPr>
            <w:r>
              <w:t>Нарушений Устава и лицензионного права не выявлено.</w:t>
            </w:r>
          </w:p>
        </w:tc>
      </w:tr>
    </w:tbl>
    <w:p w14:paraId="10333E04" w14:textId="77777777" w:rsidR="00B27FE9" w:rsidRDefault="00B27FE9">
      <w:pPr>
        <w:ind w:left="-960"/>
        <w:jc w:val="center"/>
        <w:rPr>
          <w:b/>
          <w:color w:val="000000"/>
          <w:sz w:val="26"/>
          <w:szCs w:val="26"/>
        </w:rPr>
      </w:pPr>
    </w:p>
    <w:p w14:paraId="18DED33B" w14:textId="77777777" w:rsidR="005F01E1" w:rsidRDefault="005F01E1">
      <w:pPr>
        <w:ind w:left="-960"/>
        <w:jc w:val="center"/>
        <w:rPr>
          <w:b/>
          <w:color w:val="000000"/>
          <w:sz w:val="26"/>
          <w:szCs w:val="26"/>
        </w:rPr>
      </w:pPr>
    </w:p>
    <w:p w14:paraId="375A459E" w14:textId="77777777" w:rsidR="005F01E1" w:rsidRDefault="005F01E1" w:rsidP="005F01E1">
      <w:pPr>
        <w:ind w:left="-96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Раздел 3. «Оценка образовательной деятельности»</w:t>
      </w:r>
    </w:p>
    <w:p w14:paraId="1D2D874E" w14:textId="77777777" w:rsidR="005F01E1" w:rsidRDefault="005F01E1" w:rsidP="005F01E1">
      <w:pPr>
        <w:ind w:left="-960"/>
        <w:rPr>
          <w:b/>
          <w:color w:val="000000"/>
          <w:sz w:val="26"/>
          <w:szCs w:val="26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8541"/>
      </w:tblGrid>
      <w:tr w:rsidR="005F01E1" w:rsidRPr="008E301A" w14:paraId="537F7FF0" w14:textId="77777777" w:rsidTr="009C300B">
        <w:tc>
          <w:tcPr>
            <w:tcW w:w="2134" w:type="dxa"/>
          </w:tcPr>
          <w:p w14:paraId="76AC8B0E" w14:textId="77777777" w:rsidR="005F01E1" w:rsidRPr="008E301A" w:rsidRDefault="005F01E1" w:rsidP="005F01E1">
            <w:pPr>
              <w:rPr>
                <w:color w:val="000000"/>
                <w:sz w:val="26"/>
                <w:szCs w:val="26"/>
              </w:rPr>
            </w:pPr>
            <w:r w:rsidRPr="005F01E1">
              <w:t>Общие сведения об об</w:t>
            </w:r>
            <w:r w:rsidRPr="005F01E1">
              <w:softHyphen/>
              <w:t>разовательной деятельности</w:t>
            </w:r>
          </w:p>
        </w:tc>
        <w:tc>
          <w:tcPr>
            <w:tcW w:w="8541" w:type="dxa"/>
          </w:tcPr>
          <w:p w14:paraId="545FA27A" w14:textId="77777777" w:rsidR="00C46D41" w:rsidRDefault="00C46D41" w:rsidP="00C46D41">
            <w:pPr>
              <w:shd w:val="clear" w:color="auto" w:fill="FFFFFF"/>
              <w:snapToGrid w:val="0"/>
              <w:ind w:firstLine="189"/>
              <w:jc w:val="both"/>
            </w:pPr>
            <w:r>
              <w:t>Цель: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      </w:r>
          </w:p>
          <w:p w14:paraId="73E90F0A" w14:textId="77777777" w:rsidR="00C46D41" w:rsidRDefault="00C46D41" w:rsidP="00C46D41">
            <w:pPr>
              <w:shd w:val="clear" w:color="auto" w:fill="FFFFFF"/>
              <w:snapToGrid w:val="0"/>
              <w:ind w:firstLine="189"/>
              <w:jc w:val="both"/>
            </w:pPr>
            <w:r>
              <w:t>Задачи:</w:t>
            </w:r>
          </w:p>
          <w:p w14:paraId="4EF2E1FA" w14:textId="77777777" w:rsidR="00C46D41" w:rsidRDefault="00C46D41" w:rsidP="00C46D41">
            <w:pPr>
              <w:shd w:val="clear" w:color="auto" w:fill="FFFFFF"/>
              <w:snapToGrid w:val="0"/>
              <w:ind w:firstLine="189"/>
              <w:jc w:val="both"/>
            </w:pPr>
            <w:r>
              <w:t>1.</w:t>
            </w:r>
            <w:r>
              <w:tab/>
              <w:t>Приобщение детей (в соответствии с возрастными особенностями) к базовым ценностям российского народа;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      </w:r>
          </w:p>
          <w:p w14:paraId="56D40AA9" w14:textId="77777777" w:rsidR="00C46D41" w:rsidRDefault="00C46D41" w:rsidP="00C46D41">
            <w:pPr>
              <w:shd w:val="clear" w:color="auto" w:fill="FFFFFF"/>
              <w:snapToGrid w:val="0"/>
              <w:ind w:firstLine="189"/>
              <w:jc w:val="both"/>
            </w:pPr>
            <w:r>
              <w:t>2.</w:t>
            </w:r>
            <w:r>
              <w:tab/>
              <w:t>Охрана и укрепление физического и психического здоровья детей, в том числе их эмоционального благополучия; обеспечение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</w:t>
            </w:r>
          </w:p>
          <w:p w14:paraId="1FA9E33E" w14:textId="77777777" w:rsidR="005F01E1" w:rsidRPr="00C46D41" w:rsidRDefault="00C46D41" w:rsidP="00C46D41">
            <w:pPr>
              <w:shd w:val="clear" w:color="auto" w:fill="FFFFFF"/>
              <w:snapToGrid w:val="0"/>
              <w:ind w:firstLine="189"/>
              <w:jc w:val="both"/>
            </w:pPr>
            <w:r>
              <w:t>3.</w:t>
            </w:r>
            <w:r>
              <w:tab/>
              <w:t>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безопасности.</w:t>
            </w:r>
          </w:p>
        </w:tc>
      </w:tr>
      <w:tr w:rsidR="005F01E1" w:rsidRPr="008E301A" w14:paraId="3BB9DDD3" w14:textId="77777777" w:rsidTr="009C300B">
        <w:tc>
          <w:tcPr>
            <w:tcW w:w="2134" w:type="dxa"/>
          </w:tcPr>
          <w:p w14:paraId="5D5BFFCA" w14:textId="77777777" w:rsidR="005F01E1" w:rsidRPr="008E301A" w:rsidRDefault="005F01E1" w:rsidP="005F01E1">
            <w:pPr>
              <w:rPr>
                <w:b/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Документы,  в соответствии с которыми ведется образовательная деятельность</w:t>
            </w:r>
            <w:r w:rsidRPr="008E301A">
              <w:rPr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8541" w:type="dxa"/>
          </w:tcPr>
          <w:p w14:paraId="2D70CDE9" w14:textId="77777777" w:rsidR="005F01E1" w:rsidRDefault="00E7523D" w:rsidP="005F01E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См. сайт ссылки</w:t>
            </w:r>
          </w:p>
          <w:p w14:paraId="5B984234" w14:textId="77777777" w:rsidR="009C300B" w:rsidRPr="009C300B" w:rsidRDefault="009C300B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3" w:history="1">
              <w:r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https://dou1.pogranichny.org/wp-content/uploads/sites/6/2024/02/ОП-ДО-Детский-сад-№-1.docx</w:t>
              </w:r>
            </w:hyperlink>
          </w:p>
          <w:p w14:paraId="7B30A791" w14:textId="77777777" w:rsidR="009C300B" w:rsidRPr="009C300B" w:rsidRDefault="009C300B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4" w:history="1">
              <w:r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https://dou1.pogranichny.org/wp-content/uploads/sites/6/2023/09/Ситникова-Эколята-2023-2024.docx</w:t>
              </w:r>
            </w:hyperlink>
          </w:p>
          <w:p w14:paraId="14996E59" w14:textId="77777777" w:rsidR="009C300B" w:rsidRPr="009C300B" w:rsidRDefault="009C300B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5" w:history="1">
              <w:r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https://dou1.pogranichny.org/wp-content/uploads/sites/6/2023/09/программа-допол-Пронина-2023-2024.docx</w:t>
              </w:r>
            </w:hyperlink>
          </w:p>
          <w:p w14:paraId="5D2B0BCB" w14:textId="77777777" w:rsidR="009C300B" w:rsidRPr="009C300B" w:rsidRDefault="009C300B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6" w:history="1">
              <w:r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https://dou1.pogranichny.org/wp-content/uploads/sites/6/2023/09/Кружок-акварельки-2023-2024.docx</w:t>
              </w:r>
            </w:hyperlink>
          </w:p>
          <w:p w14:paraId="5770652E" w14:textId="77777777" w:rsidR="009C300B" w:rsidRPr="009C300B" w:rsidRDefault="009C300B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7" w:history="1">
              <w:r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https://dou1.pogranichny.org/wp-content/uploads/sites/6/2023/09/Кружок-Почемучки-2023-2024.docx</w:t>
              </w:r>
            </w:hyperlink>
          </w:p>
          <w:p w14:paraId="0DE667E9" w14:textId="77777777" w:rsidR="009C300B" w:rsidRPr="009C300B" w:rsidRDefault="009C300B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8" w:history="1">
              <w:r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https://dou1.pogranichny.org/wp-content/uploads/sites/6/2023/09/Кружок-Волшебные-комочки-2023-2024.docx</w:t>
              </w:r>
            </w:hyperlink>
          </w:p>
          <w:p w14:paraId="5B2D1316" w14:textId="77777777" w:rsidR="009C300B" w:rsidRPr="009C300B" w:rsidRDefault="009C300B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9" w:history="1">
              <w:r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https://dou1.pogranichny.org/wp-content/uploads/sites/6/2023/09/мой-кружок-друзья-</w:t>
              </w:r>
              <w:r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природы.docx</w:t>
              </w:r>
            </w:hyperlink>
          </w:p>
          <w:p w14:paraId="6B420ABB" w14:textId="77777777" w:rsidR="009C300B" w:rsidRPr="009C300B" w:rsidRDefault="009C300B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0" w:history="1">
              <w:r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https://dou1.pogranichny.org/wp-content/uploads/sites/6/2023/12/Программа-_Одаренный-ребенок.docx.sig_.zip</w:t>
              </w:r>
            </w:hyperlink>
          </w:p>
          <w:p w14:paraId="5FA29CAC" w14:textId="77777777" w:rsidR="009C300B" w:rsidRPr="009C300B" w:rsidRDefault="009C300B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1" w:history="1">
              <w:r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https://dou1.pogranichny.org/wp-content/uploads/sites/6/2023/12/программа-ДОУ-и-семья-в-сотрудничестве.docx.sig_.zip</w:t>
              </w:r>
            </w:hyperlink>
          </w:p>
          <w:p w14:paraId="7C614C52" w14:textId="77777777" w:rsidR="00DD2053" w:rsidRPr="009C300B" w:rsidRDefault="009C300B" w:rsidP="009C300B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2" w:history="1">
              <w:r w:rsidRPr="009C300B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https://dou1.pogranichny.org/wp-content/uploads/sites/6/2023/09/Годовой-план-2023-2024.docx.sig_.zip</w:t>
              </w:r>
            </w:hyperlink>
          </w:p>
        </w:tc>
      </w:tr>
      <w:tr w:rsidR="005F01E1" w:rsidRPr="008E301A" w14:paraId="5FC2D1D8" w14:textId="77777777" w:rsidTr="00F7242F">
        <w:trPr>
          <w:trHeight w:val="3534"/>
        </w:trPr>
        <w:tc>
          <w:tcPr>
            <w:tcW w:w="2134" w:type="dxa"/>
          </w:tcPr>
          <w:p w14:paraId="647FC131" w14:textId="77777777" w:rsidR="002F1446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lastRenderedPageBreak/>
              <w:t>Основные образовательные программы, с указанием количества обучающихся, групп.</w:t>
            </w:r>
          </w:p>
        </w:tc>
        <w:tc>
          <w:tcPr>
            <w:tcW w:w="8541" w:type="dxa"/>
          </w:tcPr>
          <w:p w14:paraId="142350F7" w14:textId="77777777" w:rsidR="009C300B" w:rsidRDefault="009C300B" w:rsidP="008050B6">
            <w:r w:rsidRPr="009C300B">
              <w:t>Основная образовательная программа дошкольного образования МБДОУ «Детский сад № 1 общеразвивающего вида Пограничного муниципального округа» (далее – ОП ДО) состоит из обязательной части и части, формируемой участниками образовательных отношений. Обе части являются взаимодополняющими и необходимыми. Объем обязательной части ООП ДО соответствует федеральной образовательной программе дошкольного образования, утвержденной приказом Минпросвещения России от 25.11.2022 № 1028, ФОП ДО и составляет не менее 60% от общего объема ОП ДО. Объем части, формируемой участниками образовательных отношений, – не более 40%.</w:t>
            </w:r>
          </w:p>
          <w:p w14:paraId="29E5D73E" w14:textId="77777777" w:rsidR="009C300B" w:rsidRDefault="009C300B" w:rsidP="009C300B">
            <w:r>
              <w:t>В части Программы, формируемой участниками образовательных отношений представлены следующие парциальные программы/технологии:</w:t>
            </w:r>
          </w:p>
          <w:p w14:paraId="717F323F" w14:textId="77777777" w:rsidR="009C300B" w:rsidRDefault="009C300B" w:rsidP="009C300B">
            <w:r>
              <w:t>Социально – коммуникативное развитие</w:t>
            </w:r>
          </w:p>
          <w:p w14:paraId="37B79B17" w14:textId="77777777" w:rsidR="009C300B" w:rsidRDefault="009C300B" w:rsidP="009C300B">
            <w:r>
              <w:t>•</w:t>
            </w:r>
            <w:r>
              <w:tab/>
              <w:t xml:space="preserve">Авдеева Н.Н., Князева О.Л., Стеркина Р.Б. «Безопасность»: Учебное пособие по основам безопасности жизнедеятельности детей старшего дошкольного возраста. – М.: Детство – СПб.: </w:t>
            </w:r>
          </w:p>
          <w:p w14:paraId="19C5931B" w14:textId="77777777" w:rsidR="009C300B" w:rsidRDefault="009C300B" w:rsidP="009C300B">
            <w:r>
              <w:t>•</w:t>
            </w:r>
            <w:r>
              <w:tab/>
              <w:t>Козлова С.А. «Я – человек». Программа социального развития ребёнка,2010 год.</w:t>
            </w:r>
          </w:p>
          <w:p w14:paraId="4BA92CCD" w14:textId="77777777" w:rsidR="009C300B" w:rsidRDefault="009C300B" w:rsidP="009C300B">
            <w:r>
              <w:t>Познавательное развитие</w:t>
            </w:r>
          </w:p>
          <w:p w14:paraId="3428A4F1" w14:textId="77777777" w:rsidR="009C300B" w:rsidRDefault="009C300B" w:rsidP="009C300B">
            <w:r>
              <w:t>•</w:t>
            </w:r>
            <w:r>
              <w:tab/>
              <w:t>Николаева С.Н. «Юный эколог»: Программа и условия её реализации в детском саду (для детей 2 – 7 лет). - М.: «Мозаика-Синтез», 2002</w:t>
            </w:r>
          </w:p>
          <w:p w14:paraId="164C7DAE" w14:textId="77777777" w:rsidR="009C300B" w:rsidRDefault="009C300B" w:rsidP="009C300B">
            <w:r>
              <w:t>•</w:t>
            </w:r>
            <w:r>
              <w:tab/>
              <w:t xml:space="preserve">Новикова В.П. «Математика в детском саду» (по возрастам, для детей 3 – 7 лет) – М.: Мозаика – Синтез, 2010. </w:t>
            </w:r>
          </w:p>
          <w:p w14:paraId="0F7E44AB" w14:textId="77777777" w:rsidR="009C300B" w:rsidRDefault="009C300B" w:rsidP="009C300B">
            <w:r>
              <w:t>•</w:t>
            </w:r>
            <w:r>
              <w:tab/>
              <w:t>Е.В. Колесникова «Математические ступеньки к школе»;</w:t>
            </w:r>
          </w:p>
          <w:p w14:paraId="7A1D2065" w14:textId="77777777" w:rsidR="009C300B" w:rsidRDefault="009C300B" w:rsidP="009C300B">
            <w:r>
              <w:t>•</w:t>
            </w:r>
            <w:r>
              <w:tab/>
              <w:t>Е.В. Колесникова «От звука к букве»</w:t>
            </w:r>
          </w:p>
          <w:p w14:paraId="4A70BF72" w14:textId="77777777" w:rsidR="009C300B" w:rsidRDefault="009C300B" w:rsidP="009C300B">
            <w:r>
              <w:t>Речевое развитие</w:t>
            </w:r>
          </w:p>
          <w:p w14:paraId="626D62E3" w14:textId="77777777" w:rsidR="009C300B" w:rsidRDefault="009C300B" w:rsidP="009C300B">
            <w:r>
              <w:t>•</w:t>
            </w:r>
            <w:r>
              <w:tab/>
              <w:t>Ушакова</w:t>
            </w:r>
            <w:r>
              <w:tab/>
              <w:t>О.С.,</w:t>
            </w:r>
            <w:r>
              <w:tab/>
              <w:t>Струнина</w:t>
            </w:r>
            <w:r>
              <w:tab/>
              <w:t>Е.М.</w:t>
            </w:r>
            <w:r>
              <w:tab/>
              <w:t>Развитие</w:t>
            </w:r>
            <w:r>
              <w:tab/>
              <w:t>речи</w:t>
            </w:r>
            <w:r>
              <w:tab/>
              <w:t>детей:</w:t>
            </w:r>
            <w:r>
              <w:tab/>
              <w:t>программа, методические рекомендации, конспекты занятий, игры и упражнения для детей 3</w:t>
            </w:r>
          </w:p>
          <w:p w14:paraId="19777C94" w14:textId="77777777" w:rsidR="009C300B" w:rsidRDefault="009C300B" w:rsidP="009C300B">
            <w:r>
              <w:t xml:space="preserve">– 7 лет / авт. – сост.: – М.: Вентана – Граф, 2009. – </w:t>
            </w:r>
          </w:p>
          <w:p w14:paraId="17F2F2A4" w14:textId="77777777" w:rsidR="009C300B" w:rsidRDefault="009C300B" w:rsidP="009C300B">
            <w:r>
              <w:t>•</w:t>
            </w:r>
            <w:r>
              <w:tab/>
              <w:t xml:space="preserve">Парамонова Л.А. Развивающие занятия с детьми 2 – 7 лет: Методическое пособие / под. ред.– М.: ОЛМА Медиа Групп, 2009. </w:t>
            </w:r>
          </w:p>
          <w:p w14:paraId="5E532BE2" w14:textId="77777777" w:rsidR="009C300B" w:rsidRDefault="009C300B" w:rsidP="009C300B">
            <w:r>
              <w:t>Художественно – эстетическое развитие</w:t>
            </w:r>
          </w:p>
          <w:p w14:paraId="37C760AF" w14:textId="77777777" w:rsidR="009C300B" w:rsidRDefault="009C300B" w:rsidP="009C300B">
            <w:r>
              <w:t>•</w:t>
            </w:r>
            <w:r>
              <w:tab/>
              <w:t xml:space="preserve">Каплунова И.М., Новоскольцева И.А. Программа «Ладушки». Конспекты музыкальных занятий, пособие для музыкальных руководителей для детей 2 – 7 лет. – Санкт – Петербург, Издательство «Композитор», 2009. </w:t>
            </w:r>
          </w:p>
          <w:p w14:paraId="76D4DC68" w14:textId="77777777" w:rsidR="009C300B" w:rsidRDefault="009C300B" w:rsidP="008050B6"/>
          <w:p w14:paraId="5F1882E2" w14:textId="77777777" w:rsidR="00744AAF" w:rsidRDefault="00744AAF" w:rsidP="009C300B"/>
          <w:p w14:paraId="4A61F0BE" w14:textId="77777777" w:rsidR="00CF7329" w:rsidRDefault="00CF7329" w:rsidP="00174F43"/>
          <w:p w14:paraId="2A5D7E4B" w14:textId="77777777" w:rsidR="00174F43" w:rsidRPr="009C300B" w:rsidRDefault="000D3B6D" w:rsidP="005F01E1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AB07A6C" wp14:editId="7F553143">
                  <wp:extent cx="4991100" cy="1981200"/>
                  <wp:effectExtent l="0" t="0" r="0" b="0"/>
                  <wp:docPr id="4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  <w:tr w:rsidR="005F01E1" w:rsidRPr="008E301A" w14:paraId="7BC25287" w14:textId="77777777" w:rsidTr="009C300B">
        <w:tc>
          <w:tcPr>
            <w:tcW w:w="2134" w:type="dxa"/>
          </w:tcPr>
          <w:p w14:paraId="4FF93A10" w14:textId="77777777" w:rsidR="0000060A" w:rsidRDefault="0000060A" w:rsidP="005F01E1">
            <w:pPr>
              <w:rPr>
                <w:color w:val="000000"/>
                <w:sz w:val="26"/>
                <w:szCs w:val="26"/>
              </w:rPr>
            </w:pPr>
          </w:p>
          <w:p w14:paraId="2735558D" w14:textId="77777777" w:rsidR="005F01E1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Дополнительное образование</w:t>
            </w:r>
          </w:p>
        </w:tc>
        <w:tc>
          <w:tcPr>
            <w:tcW w:w="8541" w:type="dxa"/>
          </w:tcPr>
          <w:p w14:paraId="441FBE9D" w14:textId="77777777" w:rsidR="006D3A85" w:rsidRDefault="006D3A85" w:rsidP="005F01E1"/>
          <w:p w14:paraId="10E07650" w14:textId="77777777" w:rsidR="008D28C6" w:rsidRDefault="00557C13" w:rsidP="008D28C6">
            <w:r>
              <w:t>Дополнительное образование в ДОО проводится в виде кружковой работы.</w:t>
            </w:r>
          </w:p>
          <w:p w14:paraId="3473CCED" w14:textId="77777777" w:rsidR="00CF68ED" w:rsidRDefault="00CF68ED" w:rsidP="00CF68ED">
            <w:r>
              <w:t>«Ловкие пальчики»</w:t>
            </w:r>
          </w:p>
          <w:p w14:paraId="59896063" w14:textId="77777777" w:rsidR="00CF68ED" w:rsidRDefault="00CF68ED" w:rsidP="00CF68ED">
            <w:r>
              <w:t>«Почемучка»</w:t>
            </w:r>
          </w:p>
          <w:p w14:paraId="064389F7" w14:textId="77777777" w:rsidR="00CF68ED" w:rsidRDefault="00CF68ED" w:rsidP="00CF68ED">
            <w:r>
              <w:t>«Эколята»</w:t>
            </w:r>
          </w:p>
          <w:p w14:paraId="68106D98" w14:textId="77777777" w:rsidR="00CF68ED" w:rsidRDefault="00CF68ED" w:rsidP="00CF68ED">
            <w:r>
              <w:t>«Волшебные комочки»</w:t>
            </w:r>
          </w:p>
          <w:p w14:paraId="59494825" w14:textId="77777777" w:rsidR="00CF68ED" w:rsidRDefault="00CF68ED" w:rsidP="00CF68ED">
            <w:r>
              <w:t>«Очумелые ручки»</w:t>
            </w:r>
          </w:p>
          <w:p w14:paraId="6B618ACE" w14:textId="77777777" w:rsidR="00CF68ED" w:rsidRDefault="00CF68ED" w:rsidP="00CF68ED">
            <w:r>
              <w:t>«Азбука здоровья»</w:t>
            </w:r>
          </w:p>
          <w:p w14:paraId="1816F919" w14:textId="77777777" w:rsidR="00CF68ED" w:rsidRDefault="00CF68ED" w:rsidP="00CF68ED">
            <w:r>
              <w:t>« Грамотейка»</w:t>
            </w:r>
          </w:p>
          <w:p w14:paraId="677A50F3" w14:textId="77777777" w:rsidR="0000060A" w:rsidRDefault="00CF68ED" w:rsidP="00CF68ED">
            <w:r>
              <w:t>«Мозаика» театральная студия</w:t>
            </w:r>
            <w:r>
              <w:t>;</w:t>
            </w:r>
          </w:p>
          <w:p w14:paraId="30782D12" w14:textId="1651CC1D" w:rsidR="00CF68ED" w:rsidRDefault="00CF68ED" w:rsidP="00CF68ED">
            <w:r>
              <w:t>«Читай-ка»</w:t>
            </w:r>
          </w:p>
          <w:p w14:paraId="0E3E013E" w14:textId="0D65D2B9" w:rsidR="00CF68ED" w:rsidRPr="00581D20" w:rsidRDefault="00CF68ED" w:rsidP="00CF68ED">
            <w:r>
              <w:t>«Математические ступеньки к школе»</w:t>
            </w:r>
          </w:p>
        </w:tc>
      </w:tr>
      <w:tr w:rsidR="005F01E1" w:rsidRPr="008E301A" w14:paraId="1346FBC8" w14:textId="77777777" w:rsidTr="009C300B">
        <w:tc>
          <w:tcPr>
            <w:tcW w:w="2134" w:type="dxa"/>
          </w:tcPr>
          <w:p w14:paraId="68E50F49" w14:textId="77777777" w:rsidR="005F01E1" w:rsidRPr="008E301A" w:rsidRDefault="002F1446" w:rsidP="000F7B84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Режим образовательной деятельности</w:t>
            </w:r>
          </w:p>
        </w:tc>
        <w:tc>
          <w:tcPr>
            <w:tcW w:w="8541" w:type="dxa"/>
          </w:tcPr>
          <w:p w14:paraId="3688424E" w14:textId="77777777" w:rsidR="005F01E1" w:rsidRDefault="000F7B84" w:rsidP="000F7B84">
            <w:r>
              <w:t xml:space="preserve">Пятидневная неделя (суббота, воскресенье – выходной). </w:t>
            </w:r>
          </w:p>
          <w:p w14:paraId="24647B8F" w14:textId="77777777" w:rsidR="006D3A85" w:rsidRDefault="006D3A85" w:rsidP="000F7B84">
            <w:hyperlink r:id="rId24" w:history="1">
              <w:r w:rsidRPr="00AA1F15">
                <w:rPr>
                  <w:rStyle w:val="af6"/>
                </w:rPr>
                <w:t>https://dou1.pogranichny.org/wp-content/uploads/sites/6/2021/09/режим-дня-2021-2022.docx.sig_.zip</w:t>
              </w:r>
            </w:hyperlink>
          </w:p>
          <w:p w14:paraId="3DE4F2E4" w14:textId="77777777" w:rsidR="0000060A" w:rsidRPr="000F7B84" w:rsidRDefault="0000060A" w:rsidP="000F7B84">
            <w:pPr>
              <w:rPr>
                <w:color w:val="000000"/>
                <w:sz w:val="26"/>
                <w:szCs w:val="26"/>
              </w:rPr>
            </w:pPr>
          </w:p>
        </w:tc>
      </w:tr>
      <w:tr w:rsidR="005F01E1" w:rsidRPr="008E301A" w14:paraId="13EC1CA1" w14:textId="77777777" w:rsidTr="009C300B">
        <w:trPr>
          <w:trHeight w:val="1000"/>
        </w:trPr>
        <w:tc>
          <w:tcPr>
            <w:tcW w:w="2134" w:type="dxa"/>
          </w:tcPr>
          <w:p w14:paraId="2535F12A" w14:textId="77777777" w:rsidR="005F01E1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Результаты педагогической диагностики</w:t>
            </w:r>
          </w:p>
        </w:tc>
        <w:tc>
          <w:tcPr>
            <w:tcW w:w="8541" w:type="dxa"/>
          </w:tcPr>
          <w:p w14:paraId="21719301" w14:textId="77777777" w:rsidR="003D16ED" w:rsidRPr="00581D20" w:rsidRDefault="00C31CA8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  <w:lang w:eastAsia="ru-RU"/>
              </w:rPr>
            </w:pPr>
            <w:r w:rsidRPr="00C31CA8">
              <w:rPr>
                <w:bCs/>
                <w:color w:val="000000"/>
                <w:lang w:eastAsia="ru-RU"/>
              </w:rPr>
              <w:t>В МБДОУ»Детский сад № 1» для освоения</w:t>
            </w:r>
            <w:r>
              <w:rPr>
                <w:bCs/>
                <w:color w:val="000000"/>
                <w:lang w:eastAsia="ru-RU"/>
              </w:rPr>
              <w:t xml:space="preserve"> образовательной программы дошкольного образования в условиях самоизоляции было предусмотрено проведение занятий в</w:t>
            </w:r>
            <w:r w:rsidR="00190FDE">
              <w:rPr>
                <w:bCs/>
                <w:color w:val="000000"/>
                <w:lang w:eastAsia="ru-RU"/>
              </w:rPr>
              <w:t xml:space="preserve"> </w:t>
            </w:r>
            <w:r>
              <w:rPr>
                <w:bCs/>
                <w:color w:val="000000"/>
                <w:lang w:eastAsia="ru-RU"/>
              </w:rPr>
              <w:t>двух форматах – онлайн и предоставления записи занятий на имеющихся ресурсах.</w:t>
            </w:r>
            <w:r w:rsidR="0008353C">
              <w:rPr>
                <w:bCs/>
                <w:color w:val="000000"/>
                <w:lang w:eastAsia="ru-RU"/>
              </w:rPr>
              <w:t xml:space="preserve"> Для качественной организации родителями привычного режима для детей специалистами детского сада систематически проводились консультации, оказывалась методическая помощь и по возможности техническая. Опрос педагогов и музыкального работника показал, что наряду со сложностью проведения занятий в дистанционном режиме были трудности и в достижении определённых результатов, особенно в младших группах</w:t>
            </w:r>
          </w:p>
          <w:p w14:paraId="1D21506D" w14:textId="1A177C02" w:rsidR="00D17713" w:rsidRDefault="00557C13" w:rsidP="00D17713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 w:rsidRPr="00CE78B3">
              <w:rPr>
                <w:b/>
                <w:bCs/>
                <w:color w:val="000000"/>
                <w:lang w:eastAsia="ru-RU"/>
              </w:rPr>
              <w:t>Результаты усвоения детьми Программы по образовательным областям</w:t>
            </w:r>
            <w:r w:rsidR="00963D77">
              <w:rPr>
                <w:b/>
                <w:bCs/>
                <w:color w:val="000000"/>
                <w:lang w:eastAsia="ru-RU"/>
              </w:rPr>
              <w:t xml:space="preserve"> (%) за 202</w:t>
            </w:r>
            <w:r w:rsidR="00CF68ED">
              <w:rPr>
                <w:b/>
                <w:bCs/>
                <w:color w:val="000000"/>
                <w:lang w:eastAsia="ru-RU"/>
              </w:rPr>
              <w:t>4</w:t>
            </w:r>
            <w:r w:rsidRPr="00CE78B3">
              <w:rPr>
                <w:b/>
                <w:bCs/>
                <w:color w:val="000000"/>
                <w:lang w:eastAsia="ru-RU"/>
              </w:rPr>
              <w:t xml:space="preserve"> уч.г. в МБДОУ «Детский сад №1»</w:t>
            </w:r>
          </w:p>
          <w:p w14:paraId="22172EE1" w14:textId="369B781A" w:rsidR="00D17713" w:rsidRPr="0030186D" w:rsidRDefault="00D17713" w:rsidP="00D17713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 w:rsidRPr="0030186D">
              <w:rPr>
                <w:b/>
                <w:bCs/>
                <w:color w:val="000000"/>
                <w:lang w:eastAsia="ru-RU"/>
              </w:rPr>
              <w:t xml:space="preserve">1.Познавательное развитие </w:t>
            </w:r>
            <w:r w:rsidR="00F5117E" w:rsidRPr="0030186D">
              <w:rPr>
                <w:b/>
                <w:bCs/>
                <w:color w:val="000000"/>
                <w:lang w:eastAsia="ru-RU"/>
              </w:rPr>
              <w:t>январь- декабрь</w:t>
            </w:r>
            <w:r w:rsidR="00963D77">
              <w:rPr>
                <w:b/>
                <w:bCs/>
                <w:color w:val="000000"/>
                <w:lang w:eastAsia="ru-RU"/>
              </w:rPr>
              <w:t xml:space="preserve"> 202</w:t>
            </w:r>
            <w:r w:rsidR="00CF68ED">
              <w:rPr>
                <w:b/>
                <w:bCs/>
                <w:color w:val="000000"/>
                <w:lang w:eastAsia="ru-RU"/>
              </w:rPr>
              <w:t>4</w:t>
            </w:r>
            <w:r w:rsidR="0030186D">
              <w:rPr>
                <w:b/>
                <w:bCs/>
                <w:color w:val="000000"/>
                <w:lang w:eastAsia="ru-RU"/>
              </w:rPr>
              <w:t xml:space="preserve"> года.</w:t>
            </w:r>
          </w:p>
          <w:p w14:paraId="6E6E39F0" w14:textId="77777777" w:rsidR="009467E6" w:rsidRDefault="00963D77" w:rsidP="00D17713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24FC1BE" wp14:editId="48C846CD">
                  <wp:extent cx="5219700" cy="2781300"/>
                  <wp:effectExtent l="0" t="0" r="0" b="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15B1A1FA" w14:textId="77777777" w:rsidR="00190FDE" w:rsidRPr="00963D77" w:rsidRDefault="00963D77" w:rsidP="00D17713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5109D4" wp14:editId="2DF2F550">
                  <wp:extent cx="5286375" cy="2952750"/>
                  <wp:effectExtent l="0" t="0" r="0" b="0"/>
                  <wp:docPr id="12" name="Диаграмма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5A9FBBFA" w14:textId="77777777" w:rsidR="00746438" w:rsidRPr="0030186D" w:rsidRDefault="00F5117E" w:rsidP="00D17713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 w:rsidRPr="0030186D">
              <w:rPr>
                <w:b/>
                <w:bCs/>
                <w:color w:val="000000"/>
                <w:lang w:eastAsia="ru-RU"/>
              </w:rPr>
              <w:t>2.Социально- коммуникатив</w:t>
            </w:r>
            <w:r w:rsidR="00963D77">
              <w:rPr>
                <w:b/>
                <w:bCs/>
                <w:color w:val="000000"/>
                <w:lang w:eastAsia="ru-RU"/>
              </w:rPr>
              <w:t>ное развитие январь-декабрь 202</w:t>
            </w:r>
            <w:r w:rsidR="00C46D41">
              <w:rPr>
                <w:b/>
                <w:bCs/>
                <w:color w:val="000000"/>
                <w:lang w:eastAsia="ru-RU"/>
              </w:rPr>
              <w:t>3</w:t>
            </w:r>
            <w:r w:rsidR="008E140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30186D">
              <w:rPr>
                <w:b/>
                <w:bCs/>
                <w:color w:val="000000"/>
                <w:lang w:eastAsia="ru-RU"/>
              </w:rPr>
              <w:t>года.</w:t>
            </w:r>
          </w:p>
          <w:p w14:paraId="3CFB3C96" w14:textId="77777777" w:rsidR="00AD7E5E" w:rsidRDefault="00963D77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B9DC19" wp14:editId="613D8359">
                  <wp:extent cx="5019675" cy="2886075"/>
                  <wp:effectExtent l="0" t="0" r="0" b="0"/>
                  <wp:docPr id="15" name="Диаграмма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</w:p>
          <w:p w14:paraId="0D502D5F" w14:textId="77777777" w:rsidR="00190FDE" w:rsidRPr="00963D77" w:rsidRDefault="00963D77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FE4C620" wp14:editId="56917677">
                  <wp:extent cx="5133975" cy="2905125"/>
                  <wp:effectExtent l="0" t="0" r="0" b="0"/>
                  <wp:docPr id="16" name="Диаграмма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  <w:p w14:paraId="57E9580C" w14:textId="77777777" w:rsidR="00CF7329" w:rsidRDefault="00CF7329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</w:p>
          <w:p w14:paraId="2DE3A997" w14:textId="1C55BB83" w:rsidR="003D16ED" w:rsidRPr="0030186D" w:rsidRDefault="0030186D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 w:rsidRPr="0030186D">
              <w:rPr>
                <w:b/>
                <w:bCs/>
                <w:color w:val="000000"/>
                <w:lang w:eastAsia="ru-RU"/>
              </w:rPr>
              <w:t>3.Рече</w:t>
            </w:r>
            <w:r w:rsidR="00963D77">
              <w:rPr>
                <w:b/>
                <w:bCs/>
                <w:color w:val="000000"/>
                <w:lang w:eastAsia="ru-RU"/>
              </w:rPr>
              <w:t>вое развитие январь-декабрь 202</w:t>
            </w:r>
            <w:r w:rsidR="00CF68ED">
              <w:rPr>
                <w:b/>
                <w:bCs/>
                <w:color w:val="000000"/>
                <w:lang w:eastAsia="ru-RU"/>
              </w:rPr>
              <w:t>4</w:t>
            </w:r>
            <w:r w:rsidRPr="0030186D">
              <w:rPr>
                <w:b/>
                <w:bCs/>
                <w:color w:val="000000"/>
                <w:lang w:eastAsia="ru-RU"/>
              </w:rPr>
              <w:t xml:space="preserve"> года</w:t>
            </w:r>
          </w:p>
          <w:p w14:paraId="11EDC88B" w14:textId="77777777" w:rsidR="00011686" w:rsidRDefault="00963D77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57A9FF4" wp14:editId="6C571C9E">
                  <wp:extent cx="4924425" cy="2333625"/>
                  <wp:effectExtent l="0" t="0" r="0" b="0"/>
                  <wp:docPr id="17" name="Диаграмма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</w:p>
          <w:p w14:paraId="6A33494C" w14:textId="77777777" w:rsidR="00963D77" w:rsidRDefault="00963D77" w:rsidP="00011686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</w:p>
          <w:p w14:paraId="4C8FC96B" w14:textId="77777777" w:rsidR="00190FDE" w:rsidRPr="00963D77" w:rsidRDefault="00963D77" w:rsidP="00963D77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F1D674" wp14:editId="2CBD0020">
                  <wp:extent cx="5181600" cy="2714625"/>
                  <wp:effectExtent l="0" t="0" r="0" b="0"/>
                  <wp:docPr id="19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0"/>
                    </a:graphicData>
                  </a:graphic>
                </wp:inline>
              </w:drawing>
            </w:r>
          </w:p>
          <w:p w14:paraId="432EDB6C" w14:textId="55320AA9" w:rsidR="005F01E1" w:rsidRDefault="00A929E5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noProof/>
                <w:color w:val="000000"/>
                <w:sz w:val="26"/>
                <w:szCs w:val="26"/>
                <w:lang w:eastAsia="ru-RU"/>
              </w:rPr>
              <w:t>4.Художественно-эстетичес</w:t>
            </w:r>
            <w:r w:rsidR="00963D77">
              <w:rPr>
                <w:b/>
                <w:noProof/>
                <w:color w:val="000000"/>
                <w:sz w:val="26"/>
                <w:szCs w:val="26"/>
                <w:lang w:eastAsia="ru-RU"/>
              </w:rPr>
              <w:t>кое развитие январь-декабрь 202</w:t>
            </w:r>
            <w:r w:rsidR="00CF68ED">
              <w:rPr>
                <w:b/>
                <w:noProof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b/>
                <w:noProof/>
                <w:color w:val="000000"/>
                <w:sz w:val="26"/>
                <w:szCs w:val="26"/>
                <w:lang w:eastAsia="ru-RU"/>
              </w:rPr>
              <w:t xml:space="preserve"> года.</w:t>
            </w:r>
          </w:p>
          <w:p w14:paraId="77A497FF" w14:textId="77777777" w:rsidR="006A4C9B" w:rsidRDefault="006A4C9B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  <w:p w14:paraId="006802B5" w14:textId="77777777" w:rsidR="006A4C9B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BA9940" wp14:editId="36960CFC">
                  <wp:extent cx="5143500" cy="2638425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1"/>
                    </a:graphicData>
                  </a:graphic>
                </wp:inline>
              </w:drawing>
            </w:r>
          </w:p>
          <w:p w14:paraId="313C90FA" w14:textId="77777777" w:rsidR="00963D77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  <w:p w14:paraId="7B929BA3" w14:textId="77777777" w:rsidR="00963D77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7CE621" wp14:editId="13955DE0">
                  <wp:extent cx="5105400" cy="2981325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2"/>
                    </a:graphicData>
                  </a:graphic>
                </wp:inline>
              </w:drawing>
            </w:r>
          </w:p>
          <w:p w14:paraId="4269BC1E" w14:textId="77777777" w:rsidR="00CF7329" w:rsidRDefault="00CF7329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  <w:p w14:paraId="6D62A722" w14:textId="70D4C55E" w:rsidR="00365EFA" w:rsidRDefault="00031956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noProof/>
                <w:color w:val="000000"/>
                <w:sz w:val="26"/>
                <w:szCs w:val="26"/>
                <w:lang w:eastAsia="ru-RU"/>
              </w:rPr>
              <w:t>5.</w:t>
            </w:r>
            <w:r w:rsidRPr="00031956">
              <w:rPr>
                <w:b/>
                <w:noProof/>
                <w:color w:val="000000"/>
                <w:sz w:val="26"/>
                <w:szCs w:val="26"/>
                <w:lang w:eastAsia="ru-RU"/>
              </w:rPr>
              <w:t>Физичес</w:t>
            </w:r>
            <w:r w:rsidR="00963D77">
              <w:rPr>
                <w:b/>
                <w:noProof/>
                <w:color w:val="000000"/>
                <w:sz w:val="26"/>
                <w:szCs w:val="26"/>
                <w:lang w:eastAsia="ru-RU"/>
              </w:rPr>
              <w:t>кое развитие январь-декабрь 202</w:t>
            </w:r>
            <w:r w:rsidR="00CF68ED">
              <w:rPr>
                <w:b/>
                <w:noProof/>
                <w:color w:val="000000"/>
                <w:sz w:val="26"/>
                <w:szCs w:val="26"/>
                <w:lang w:eastAsia="ru-RU"/>
              </w:rPr>
              <w:t>4</w:t>
            </w:r>
            <w:r w:rsidRPr="00031956">
              <w:rPr>
                <w:b/>
                <w:noProof/>
                <w:color w:val="000000"/>
                <w:sz w:val="26"/>
                <w:szCs w:val="26"/>
                <w:lang w:eastAsia="ru-RU"/>
              </w:rPr>
              <w:t xml:space="preserve"> года.</w:t>
            </w:r>
          </w:p>
          <w:p w14:paraId="7CB2B431" w14:textId="77777777" w:rsidR="00031956" w:rsidRDefault="00031956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  <w:p w14:paraId="6EB7AAEB" w14:textId="77777777" w:rsidR="00963D77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3F24B4" wp14:editId="656FEE6C">
                  <wp:extent cx="5124450" cy="2847975"/>
                  <wp:effectExtent l="0" t="0" r="0" b="0"/>
                  <wp:docPr id="24" name="Диаграмма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3"/>
                    </a:graphicData>
                  </a:graphic>
                </wp:inline>
              </w:drawing>
            </w:r>
          </w:p>
          <w:p w14:paraId="1724E199" w14:textId="77777777" w:rsidR="00963D77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  <w:p w14:paraId="7CEF7788" w14:textId="77777777" w:rsidR="00031956" w:rsidRDefault="00963D77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21A87B1" wp14:editId="1ED45EB4">
                  <wp:extent cx="5143500" cy="2924175"/>
                  <wp:effectExtent l="0" t="0" r="0" b="0"/>
                  <wp:docPr id="25" name="Диаграмма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4"/>
                    </a:graphicData>
                  </a:graphic>
                </wp:inline>
              </w:drawing>
            </w:r>
          </w:p>
          <w:p w14:paraId="09C98B27" w14:textId="77777777" w:rsidR="00CF7329" w:rsidRPr="008E301A" w:rsidRDefault="00CF7329" w:rsidP="005F01E1">
            <w:pPr>
              <w:rPr>
                <w:b/>
                <w:noProof/>
                <w:color w:val="000000"/>
                <w:sz w:val="26"/>
                <w:szCs w:val="26"/>
                <w:lang w:eastAsia="ru-RU"/>
              </w:rPr>
            </w:pPr>
          </w:p>
        </w:tc>
      </w:tr>
      <w:tr w:rsidR="005F01E1" w:rsidRPr="008E301A" w14:paraId="71C8157C" w14:textId="77777777" w:rsidTr="009C300B">
        <w:tc>
          <w:tcPr>
            <w:tcW w:w="2134" w:type="dxa"/>
          </w:tcPr>
          <w:p w14:paraId="64130E93" w14:textId="77777777" w:rsidR="005F01E1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lastRenderedPageBreak/>
              <w:t>Воспитательная работа и ее направления.</w:t>
            </w:r>
          </w:p>
        </w:tc>
        <w:tc>
          <w:tcPr>
            <w:tcW w:w="8541" w:type="dxa"/>
          </w:tcPr>
          <w:p w14:paraId="4A22FF2F" w14:textId="77777777" w:rsidR="000F7B84" w:rsidRPr="00A673AB" w:rsidRDefault="000F7B84" w:rsidP="00A673AB">
            <w:pPr>
              <w:snapToGrid w:val="0"/>
              <w:jc w:val="both"/>
              <w:rPr>
                <w:b/>
              </w:rPr>
            </w:pPr>
            <w:r w:rsidRPr="00A673AB">
              <w:rPr>
                <w:rStyle w:val="a6"/>
                <w:rFonts w:ascii="Times New Roman" w:hAnsi="Times New Roman" w:cs="Times New Roman"/>
                <w:b w:val="0"/>
                <w:lang w:val="ru-RU"/>
              </w:rPr>
              <w:t>Воспитательная работа ДОО ориентирована на семейное и социальное окружение ребенка, с целью выполнения следующих воспитательных задач:</w:t>
            </w:r>
          </w:p>
          <w:p w14:paraId="3BA4897D" w14:textId="77777777" w:rsidR="000F7B84" w:rsidRDefault="000F7B84" w:rsidP="000F7B84">
            <w:pPr>
              <w:numPr>
                <w:ilvl w:val="0"/>
                <w:numId w:val="5"/>
              </w:numPr>
              <w:tabs>
                <w:tab w:val="left" w:pos="449"/>
              </w:tabs>
              <w:ind w:left="24" w:firstLine="180"/>
              <w:jc w:val="both"/>
            </w:pPr>
            <w:r>
              <w:t>Развитие и укрепление взаимодействия всех участников воспитательного процесса,</w:t>
            </w:r>
          </w:p>
          <w:p w14:paraId="323B4AF7" w14:textId="77777777" w:rsidR="000F7B84" w:rsidRDefault="000F7B84" w:rsidP="000F7B84">
            <w:pPr>
              <w:numPr>
                <w:ilvl w:val="0"/>
                <w:numId w:val="5"/>
              </w:numPr>
              <w:tabs>
                <w:tab w:val="left" w:pos="449"/>
              </w:tabs>
              <w:ind w:left="24" w:firstLine="180"/>
              <w:jc w:val="both"/>
            </w:pPr>
            <w:r>
              <w:t>Развитие и совершенствование межведомственного взаимодействия между учреждениями здравоохранения и образования,</w:t>
            </w:r>
          </w:p>
          <w:p w14:paraId="27B7B54E" w14:textId="77777777" w:rsidR="000F7B84" w:rsidRDefault="000F7B84" w:rsidP="000F7B84">
            <w:pPr>
              <w:numPr>
                <w:ilvl w:val="0"/>
                <w:numId w:val="5"/>
              </w:numPr>
              <w:tabs>
                <w:tab w:val="left" w:pos="449"/>
              </w:tabs>
              <w:ind w:left="24" w:firstLine="180"/>
              <w:jc w:val="both"/>
            </w:pPr>
            <w:r>
              <w:t>Создание необходимых условий для участия родителей в воспитательном процессе.</w:t>
            </w:r>
          </w:p>
          <w:p w14:paraId="4DB3476E" w14:textId="77777777" w:rsidR="005F01E1" w:rsidRPr="008E301A" w:rsidRDefault="000F7B84" w:rsidP="000F7B84">
            <w:pPr>
              <w:rPr>
                <w:b/>
                <w:color w:val="000000"/>
                <w:sz w:val="26"/>
                <w:szCs w:val="26"/>
              </w:rPr>
            </w:pPr>
            <w:r>
              <w:t>Основное направление работы – формирование нравственной культуры личности дошкольника.</w:t>
            </w:r>
          </w:p>
        </w:tc>
      </w:tr>
      <w:tr w:rsidR="002F1446" w:rsidRPr="008E301A" w14:paraId="1BAC98DC" w14:textId="77777777" w:rsidTr="009C300B">
        <w:tc>
          <w:tcPr>
            <w:tcW w:w="2134" w:type="dxa"/>
          </w:tcPr>
          <w:p w14:paraId="23ED1DAD" w14:textId="77777777" w:rsidR="002F1446" w:rsidRPr="008E301A" w:rsidRDefault="002F1446" w:rsidP="005F01E1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 xml:space="preserve">Вывод </w:t>
            </w:r>
          </w:p>
        </w:tc>
        <w:tc>
          <w:tcPr>
            <w:tcW w:w="8541" w:type="dxa"/>
          </w:tcPr>
          <w:p w14:paraId="5A98316A" w14:textId="77777777" w:rsidR="002F1446" w:rsidRPr="008E301A" w:rsidRDefault="000F7B84" w:rsidP="00E7523D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iCs/>
              </w:rPr>
              <w:t xml:space="preserve">Работа по выполнению образовательной программы во всех группах велась стабильно и систематически. </w:t>
            </w:r>
          </w:p>
        </w:tc>
      </w:tr>
    </w:tbl>
    <w:p w14:paraId="4770F23C" w14:textId="77777777" w:rsidR="0000060A" w:rsidRDefault="0000060A" w:rsidP="00581D20">
      <w:pPr>
        <w:rPr>
          <w:b/>
          <w:color w:val="000000"/>
          <w:sz w:val="26"/>
          <w:szCs w:val="26"/>
        </w:rPr>
      </w:pPr>
    </w:p>
    <w:p w14:paraId="5309B81F" w14:textId="77777777" w:rsidR="003D16ED" w:rsidRDefault="003D16ED" w:rsidP="003D16ED">
      <w:pPr>
        <w:rPr>
          <w:b/>
          <w:color w:val="000000"/>
          <w:sz w:val="26"/>
          <w:szCs w:val="26"/>
        </w:rPr>
      </w:pPr>
    </w:p>
    <w:p w14:paraId="36E94C50" w14:textId="77777777" w:rsidR="003D16ED" w:rsidRDefault="003D16ED">
      <w:pPr>
        <w:ind w:left="-960"/>
        <w:jc w:val="center"/>
        <w:rPr>
          <w:b/>
          <w:color w:val="000000"/>
          <w:sz w:val="26"/>
          <w:szCs w:val="26"/>
        </w:rPr>
      </w:pPr>
    </w:p>
    <w:p w14:paraId="2F2164BE" w14:textId="77777777" w:rsidR="005F01E1" w:rsidRDefault="006A4B62">
      <w:pPr>
        <w:ind w:left="-96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Раздел 4. «Оценка функционирования внутренней системы качества образования»</w:t>
      </w:r>
    </w:p>
    <w:p w14:paraId="2F229209" w14:textId="77777777" w:rsidR="006A4B62" w:rsidRDefault="006A4B62">
      <w:pPr>
        <w:ind w:left="-960"/>
        <w:jc w:val="center"/>
        <w:rPr>
          <w:b/>
          <w:color w:val="000000"/>
          <w:sz w:val="26"/>
          <w:szCs w:val="26"/>
        </w:rPr>
      </w:pPr>
    </w:p>
    <w:p w14:paraId="5C4921E8" w14:textId="77777777" w:rsidR="006A4B62" w:rsidRDefault="006A4B62">
      <w:pPr>
        <w:ind w:left="-960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7230"/>
      </w:tblGrid>
      <w:tr w:rsidR="006A4B62" w:rsidRPr="008E301A" w14:paraId="5C3793B1" w14:textId="77777777" w:rsidTr="008E301A">
        <w:tc>
          <w:tcPr>
            <w:tcW w:w="3336" w:type="dxa"/>
          </w:tcPr>
          <w:p w14:paraId="7CA6BBC9" w14:textId="77777777" w:rsidR="006A4B62" w:rsidRPr="008E301A" w:rsidRDefault="006A4B62" w:rsidP="00F71BFB">
            <w:pPr>
              <w:jc w:val="both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Локальный акт, регламентирующий внутреннюю систему оценки качества образования.</w:t>
            </w:r>
          </w:p>
        </w:tc>
        <w:tc>
          <w:tcPr>
            <w:tcW w:w="7230" w:type="dxa"/>
          </w:tcPr>
          <w:p w14:paraId="237F0D8D" w14:textId="77777777" w:rsidR="006A4B62" w:rsidRPr="008E301A" w:rsidRDefault="00F71BFB" w:rsidP="00F71BFB">
            <w:pPr>
              <w:rPr>
                <w:color w:val="000000"/>
                <w:sz w:val="26"/>
                <w:szCs w:val="26"/>
              </w:rPr>
            </w:pPr>
            <w:r w:rsidRPr="00F71BFB">
              <w:rPr>
                <w:iCs/>
                <w:color w:val="000000"/>
                <w:lang w:eastAsia="ru-RU"/>
              </w:rPr>
              <w:t>В Детском саду утверждено</w:t>
            </w:r>
            <w:r w:rsidRPr="00F71BFB">
              <w:rPr>
                <w:b/>
                <w:bCs/>
                <w:iCs/>
                <w:color w:val="000000"/>
                <w:lang w:eastAsia="ru-RU"/>
              </w:rPr>
              <w:t xml:space="preserve"> </w:t>
            </w:r>
            <w:r>
              <w:rPr>
                <w:b/>
                <w:bCs/>
                <w:iCs/>
                <w:color w:val="000000"/>
                <w:lang w:eastAsia="ru-RU"/>
              </w:rPr>
              <w:t>«</w:t>
            </w:r>
            <w:hyperlink r:id="rId35" w:anchor="/document/118/49757/" w:history="1">
              <w:r>
                <w:rPr>
                  <w:bCs/>
                  <w:iCs/>
                  <w:lang w:eastAsia="ru-RU"/>
                </w:rPr>
                <w:t>П</w:t>
              </w:r>
              <w:r w:rsidRPr="00F71BFB">
                <w:rPr>
                  <w:bCs/>
                  <w:iCs/>
                  <w:lang w:eastAsia="ru-RU"/>
                </w:rPr>
                <w:t>оложение о внутренней системе оценки качества образования</w:t>
              </w:r>
            </w:hyperlink>
            <w:r>
              <w:t xml:space="preserve"> в МБДОУ «Детский сад № 1» </w:t>
            </w:r>
            <w:r w:rsidRPr="00F71BFB">
              <w:rPr>
                <w:b/>
                <w:bCs/>
                <w:iCs/>
                <w:lang w:eastAsia="ru-RU"/>
              </w:rPr>
              <w:t xml:space="preserve"> </w:t>
            </w:r>
            <w:r w:rsidRPr="00F71BFB">
              <w:rPr>
                <w:iCs/>
                <w:lang w:eastAsia="ru-RU"/>
              </w:rPr>
              <w:t>от 17.09.201</w:t>
            </w:r>
            <w:r>
              <w:rPr>
                <w:iCs/>
                <w:lang w:eastAsia="ru-RU"/>
              </w:rPr>
              <w:t>7</w:t>
            </w:r>
          </w:p>
        </w:tc>
      </w:tr>
      <w:tr w:rsidR="006A4B62" w:rsidRPr="008E301A" w14:paraId="3CA8F0E1" w14:textId="77777777" w:rsidTr="008E301A">
        <w:tc>
          <w:tcPr>
            <w:tcW w:w="3336" w:type="dxa"/>
          </w:tcPr>
          <w:p w14:paraId="5B29D35A" w14:textId="77777777" w:rsidR="006A4B62" w:rsidRDefault="006A4B62" w:rsidP="00F71BFB">
            <w:pPr>
              <w:jc w:val="both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Результаты оценки качества образования по направлениям</w:t>
            </w:r>
            <w:r w:rsidR="008E301A" w:rsidRPr="008E301A">
              <w:rPr>
                <w:color w:val="000000"/>
                <w:sz w:val="26"/>
                <w:szCs w:val="26"/>
              </w:rPr>
              <w:t xml:space="preserve"> ВСОКО</w:t>
            </w:r>
          </w:p>
          <w:p w14:paraId="6E9E0CAB" w14:textId="77777777" w:rsidR="005F222B" w:rsidRDefault="005F222B" w:rsidP="00F71BFB">
            <w:pPr>
              <w:jc w:val="both"/>
              <w:rPr>
                <w:color w:val="000000"/>
                <w:sz w:val="26"/>
                <w:szCs w:val="26"/>
              </w:rPr>
            </w:pPr>
          </w:p>
          <w:p w14:paraId="4058E851" w14:textId="77777777" w:rsidR="005F222B" w:rsidRDefault="005F222B" w:rsidP="00F71BFB">
            <w:pPr>
              <w:jc w:val="both"/>
              <w:rPr>
                <w:color w:val="000000"/>
                <w:sz w:val="26"/>
                <w:szCs w:val="26"/>
              </w:rPr>
            </w:pPr>
          </w:p>
          <w:p w14:paraId="2DD5505B" w14:textId="77777777" w:rsidR="005F222B" w:rsidRDefault="005F222B" w:rsidP="00F71BFB">
            <w:pPr>
              <w:jc w:val="both"/>
              <w:rPr>
                <w:color w:val="000000"/>
                <w:sz w:val="26"/>
                <w:szCs w:val="26"/>
              </w:rPr>
            </w:pPr>
          </w:p>
          <w:p w14:paraId="6B78803B" w14:textId="77777777" w:rsidR="005F222B" w:rsidRDefault="005F222B" w:rsidP="00F71BFB">
            <w:pPr>
              <w:jc w:val="both"/>
              <w:rPr>
                <w:color w:val="000000"/>
                <w:sz w:val="26"/>
                <w:szCs w:val="26"/>
              </w:rPr>
            </w:pPr>
          </w:p>
          <w:p w14:paraId="08DC5B16" w14:textId="77777777" w:rsidR="005F222B" w:rsidRPr="008E301A" w:rsidRDefault="005F222B" w:rsidP="00F71BFB">
            <w:pPr>
              <w:jc w:val="both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Результаты анкетирования родителей о качестве предоставляемых услуг.</w:t>
            </w:r>
          </w:p>
        </w:tc>
        <w:tc>
          <w:tcPr>
            <w:tcW w:w="7230" w:type="dxa"/>
          </w:tcPr>
          <w:p w14:paraId="089F1404" w14:textId="77777777" w:rsidR="00F71BFB" w:rsidRPr="00F71BFB" w:rsidRDefault="00F71BFB" w:rsidP="00F7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b/>
                <w:bCs/>
                <w:iCs/>
                <w:color w:val="2B79D9"/>
                <w:lang w:eastAsia="ru-RU"/>
              </w:rPr>
            </w:pPr>
            <w:r w:rsidRPr="00F71BFB">
              <w:rPr>
                <w:iCs/>
                <w:color w:val="000000"/>
                <w:lang w:eastAsia="ru-RU"/>
              </w:rPr>
              <w:t xml:space="preserve"> Мониторинг качества обр</w:t>
            </w:r>
            <w:r w:rsidR="0001457C">
              <w:rPr>
                <w:iCs/>
                <w:color w:val="000000"/>
                <w:lang w:eastAsia="ru-RU"/>
              </w:rPr>
              <w:t>азовательной деятельности</w:t>
            </w:r>
            <w:r w:rsidR="00D527FD">
              <w:rPr>
                <w:iCs/>
                <w:color w:val="000000"/>
                <w:lang w:eastAsia="ru-RU"/>
              </w:rPr>
              <w:t xml:space="preserve"> в 2021</w:t>
            </w:r>
            <w:r w:rsidRPr="00F71BFB">
              <w:rPr>
                <w:iCs/>
                <w:color w:val="000000"/>
                <w:lang w:eastAsia="ru-RU"/>
              </w:rPr>
              <w:t xml:space="preserve"> году показал хорошую работу педагогического коллектива по всем показателям.</w:t>
            </w:r>
          </w:p>
          <w:p w14:paraId="59CF99B2" w14:textId="77777777" w:rsidR="00F71BFB" w:rsidRDefault="00F71BFB" w:rsidP="00F7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color w:val="000000"/>
                <w:lang w:eastAsia="ru-RU"/>
              </w:rPr>
            </w:pPr>
            <w:r w:rsidRPr="00F71BFB">
              <w:rPr>
                <w:iCs/>
                <w:color w:val="000000"/>
                <w:lang w:eastAsia="ru-RU"/>
              </w:rPr>
              <w:t>Состояние здоровья и физического развития воспитанников удовлетворительные. 89 процентов детей успешно освоили образовательную программу дошкольного образования в своей возрастной группе. Воспитанники подготовительных групп показали высокие показатели готовности к школьному обучению</w:t>
            </w:r>
          </w:p>
          <w:p w14:paraId="0C481D01" w14:textId="77777777" w:rsidR="00F71BFB" w:rsidRPr="00F71BFB" w:rsidRDefault="00F71BFB" w:rsidP="00F7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shd w:val="clear" w:color="auto" w:fill="FFFFCC"/>
                <w:lang w:eastAsia="ru-RU"/>
              </w:rPr>
            </w:pPr>
            <w:r w:rsidRPr="00F71BFB">
              <w:rPr>
                <w:iCs/>
                <w:color w:val="000000"/>
                <w:lang w:eastAsia="ru-RU"/>
              </w:rPr>
              <w:t>. В течение года воспитанники Детского сада успешно участвовали в конкурсах и мероприятиях различного уровня.</w:t>
            </w:r>
          </w:p>
          <w:p w14:paraId="458D72F3" w14:textId="432A6798" w:rsidR="00F71BFB" w:rsidRDefault="008F6B0F" w:rsidP="00F7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color w:val="000000"/>
                <w:lang w:eastAsia="ru-RU"/>
              </w:rPr>
            </w:pPr>
            <w:r>
              <w:rPr>
                <w:iCs/>
                <w:color w:val="000000"/>
                <w:lang w:eastAsia="ru-RU"/>
              </w:rPr>
              <w:t>В период с 22.09.202</w:t>
            </w:r>
            <w:r w:rsidR="00CF68ED">
              <w:rPr>
                <w:iCs/>
                <w:color w:val="000000"/>
                <w:lang w:eastAsia="ru-RU"/>
              </w:rPr>
              <w:t>4</w:t>
            </w:r>
            <w:r>
              <w:rPr>
                <w:iCs/>
                <w:color w:val="000000"/>
                <w:lang w:eastAsia="ru-RU"/>
              </w:rPr>
              <w:t xml:space="preserve"> по 22.12.202</w:t>
            </w:r>
            <w:r w:rsidR="00CF68ED">
              <w:rPr>
                <w:iCs/>
                <w:color w:val="000000"/>
                <w:lang w:eastAsia="ru-RU"/>
              </w:rPr>
              <w:t>4</w:t>
            </w:r>
            <w:r w:rsidR="00CF7A38">
              <w:rPr>
                <w:iCs/>
                <w:color w:val="000000"/>
                <w:lang w:eastAsia="ru-RU"/>
              </w:rPr>
              <w:t xml:space="preserve"> проводилось анкетирование 172 родителя</w:t>
            </w:r>
            <w:r w:rsidR="00F71BFB" w:rsidRPr="00F71BFB">
              <w:rPr>
                <w:iCs/>
                <w:color w:val="000000"/>
                <w:lang w:eastAsia="ru-RU"/>
              </w:rPr>
              <w:t>, получены следующие результаты:</w:t>
            </w:r>
          </w:p>
          <w:p w14:paraId="5E7FA7F9" w14:textId="77777777" w:rsidR="001125FA" w:rsidRDefault="001125FA" w:rsidP="00F7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color w:val="000000"/>
                <w:lang w:eastAsia="ru-RU"/>
              </w:rPr>
            </w:pPr>
          </w:p>
          <w:tbl>
            <w:tblPr>
              <w:tblStyle w:val="af5"/>
              <w:tblW w:w="0" w:type="auto"/>
              <w:tblLook w:val="04A0" w:firstRow="1" w:lastRow="0" w:firstColumn="1" w:lastColumn="0" w:noHBand="0" w:noVBand="1"/>
            </w:tblPr>
            <w:tblGrid>
              <w:gridCol w:w="459"/>
              <w:gridCol w:w="2835"/>
              <w:gridCol w:w="567"/>
              <w:gridCol w:w="709"/>
              <w:gridCol w:w="425"/>
              <w:gridCol w:w="591"/>
              <w:gridCol w:w="457"/>
              <w:gridCol w:w="722"/>
            </w:tblGrid>
            <w:tr w:rsidR="005F222B" w:rsidRPr="00BF1BAC" w14:paraId="59B7F494" w14:textId="77777777" w:rsidTr="00DF1C12">
              <w:trPr>
                <w:trHeight w:val="525"/>
              </w:trPr>
              <w:tc>
                <w:tcPr>
                  <w:tcW w:w="284" w:type="dxa"/>
                  <w:vMerge w:val="restart"/>
                </w:tcPr>
                <w:p w14:paraId="625BD12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№</w:t>
                  </w:r>
                </w:p>
                <w:p w14:paraId="77747D6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п/п</w:t>
                  </w:r>
                </w:p>
                <w:p w14:paraId="4AFB618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vMerge w:val="restart"/>
                </w:tcPr>
                <w:p w14:paraId="28DA8B15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Вопрос анкеты</w:t>
                  </w:r>
                </w:p>
              </w:tc>
              <w:tc>
                <w:tcPr>
                  <w:tcW w:w="3402" w:type="dxa"/>
                  <w:gridSpan w:val="6"/>
                </w:tcPr>
                <w:p w14:paraId="63168031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Количество полученных ответов</w:t>
                  </w:r>
                </w:p>
                <w:p w14:paraId="7140B04A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(ЧЕЛ / %)</w:t>
                  </w:r>
                </w:p>
              </w:tc>
            </w:tr>
            <w:tr w:rsidR="005F222B" w:rsidRPr="00BF1BAC" w14:paraId="244D5AA3" w14:textId="77777777" w:rsidTr="00DF1C12">
              <w:trPr>
                <w:trHeight w:val="537"/>
              </w:trPr>
              <w:tc>
                <w:tcPr>
                  <w:tcW w:w="284" w:type="dxa"/>
                  <w:vMerge/>
                </w:tcPr>
                <w:p w14:paraId="012EA89D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14:paraId="76073027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14:paraId="0CCF2CF3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«ДА»</w:t>
                  </w:r>
                </w:p>
              </w:tc>
              <w:tc>
                <w:tcPr>
                  <w:tcW w:w="992" w:type="dxa"/>
                  <w:gridSpan w:val="2"/>
                </w:tcPr>
                <w:p w14:paraId="02FC312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«НЕТ»</w:t>
                  </w:r>
                </w:p>
              </w:tc>
              <w:tc>
                <w:tcPr>
                  <w:tcW w:w="1134" w:type="dxa"/>
                  <w:gridSpan w:val="2"/>
                </w:tcPr>
                <w:p w14:paraId="1FF5AA70" w14:textId="77777777" w:rsidR="005F222B" w:rsidRPr="00A852C9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2"/>
                      <w:szCs w:val="16"/>
                    </w:rPr>
                  </w:pPr>
                  <w:r w:rsidRPr="00A852C9">
                    <w:rPr>
                      <w:rFonts w:ascii="Times New Roman" w:hAnsi="Times New Roman" w:cs="Times New Roman"/>
                      <w:sz w:val="14"/>
                      <w:szCs w:val="18"/>
                    </w:rPr>
                    <w:t>«</w:t>
                  </w:r>
                  <w:r w:rsidRPr="00A852C9">
                    <w:rPr>
                      <w:rFonts w:ascii="Times New Roman" w:hAnsi="Times New Roman" w:cs="Times New Roman"/>
                      <w:sz w:val="12"/>
                      <w:szCs w:val="16"/>
                    </w:rPr>
                    <w:t>ЗАТРУДНЯЮСЬ</w:t>
                  </w:r>
                </w:p>
                <w:p w14:paraId="2E98504D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52C9">
                    <w:rPr>
                      <w:rFonts w:ascii="Times New Roman" w:hAnsi="Times New Roman" w:cs="Times New Roman"/>
                      <w:sz w:val="12"/>
                      <w:szCs w:val="16"/>
                    </w:rPr>
                    <w:t>ОТВЕТИТЬ»</w:t>
                  </w:r>
                </w:p>
              </w:tc>
            </w:tr>
            <w:tr w:rsidR="005F222B" w:rsidRPr="00BF1BAC" w14:paraId="0DD7ABFF" w14:textId="77777777" w:rsidTr="00DF1C12">
              <w:trPr>
                <w:trHeight w:val="547"/>
              </w:trPr>
              <w:tc>
                <w:tcPr>
                  <w:tcW w:w="284" w:type="dxa"/>
                </w:tcPr>
                <w:p w14:paraId="469AEFB0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40EA0FE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 С удовольствием ли Ваш ребенок посещает детский сад?</w:t>
                  </w:r>
                </w:p>
              </w:tc>
              <w:tc>
                <w:tcPr>
                  <w:tcW w:w="567" w:type="dxa"/>
                </w:tcPr>
                <w:p w14:paraId="6E71BA8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</w:t>
                  </w:r>
                </w:p>
              </w:tc>
              <w:tc>
                <w:tcPr>
                  <w:tcW w:w="709" w:type="dxa"/>
                </w:tcPr>
                <w:p w14:paraId="1C0DDF8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96,5%</w:t>
                  </w:r>
                </w:p>
              </w:tc>
              <w:tc>
                <w:tcPr>
                  <w:tcW w:w="425" w:type="dxa"/>
                </w:tcPr>
                <w:p w14:paraId="5B451C1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553038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2,3 %</w:t>
                  </w:r>
                </w:p>
              </w:tc>
              <w:tc>
                <w:tcPr>
                  <w:tcW w:w="426" w:type="dxa"/>
                </w:tcPr>
                <w:p w14:paraId="5CBB513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14:paraId="1926CE5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1,1%</w:t>
                  </w:r>
                </w:p>
                <w:p w14:paraId="00C7D8E0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F222B" w:rsidRPr="00BF1BAC" w14:paraId="38DCC57C" w14:textId="77777777" w:rsidTr="00DF1C12">
              <w:tc>
                <w:tcPr>
                  <w:tcW w:w="284" w:type="dxa"/>
                  <w:vMerge w:val="restart"/>
                </w:tcPr>
                <w:p w14:paraId="25EE05F8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3767C02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2. Удовлетворены ли Вы качеством организации питания  в    вашей группе? </w:t>
                  </w:r>
                </w:p>
              </w:tc>
              <w:tc>
                <w:tcPr>
                  <w:tcW w:w="567" w:type="dxa"/>
                </w:tcPr>
                <w:p w14:paraId="2242FA63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155</w:t>
                  </w:r>
                </w:p>
              </w:tc>
              <w:tc>
                <w:tcPr>
                  <w:tcW w:w="709" w:type="dxa"/>
                </w:tcPr>
                <w:p w14:paraId="7E8C66E7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90,1%</w:t>
                  </w:r>
                </w:p>
              </w:tc>
              <w:tc>
                <w:tcPr>
                  <w:tcW w:w="425" w:type="dxa"/>
                </w:tcPr>
                <w:p w14:paraId="6B549BE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7EF0EF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191D1BC7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  <w:p w14:paraId="0CBF6E2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26F24F6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7,5%</w:t>
                  </w:r>
                </w:p>
              </w:tc>
            </w:tr>
            <w:tr w:rsidR="005F222B" w:rsidRPr="00BF1BAC" w14:paraId="7D84B13F" w14:textId="77777777" w:rsidTr="00DF1C12">
              <w:trPr>
                <w:trHeight w:val="272"/>
              </w:trPr>
              <w:tc>
                <w:tcPr>
                  <w:tcW w:w="284" w:type="dxa"/>
                  <w:vMerge/>
                </w:tcPr>
                <w:p w14:paraId="08910030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3DC0F89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занятий с детьми</w:t>
                  </w:r>
                </w:p>
              </w:tc>
              <w:tc>
                <w:tcPr>
                  <w:tcW w:w="567" w:type="dxa"/>
                </w:tcPr>
                <w:p w14:paraId="2F0EB4A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167</w:t>
                  </w:r>
                </w:p>
              </w:tc>
              <w:tc>
                <w:tcPr>
                  <w:tcW w:w="709" w:type="dxa"/>
                </w:tcPr>
                <w:p w14:paraId="6235D3D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97%</w:t>
                  </w:r>
                </w:p>
              </w:tc>
              <w:tc>
                <w:tcPr>
                  <w:tcW w:w="425" w:type="dxa"/>
                </w:tcPr>
                <w:p w14:paraId="460CE97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86699C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1,1%</w:t>
                  </w:r>
                </w:p>
              </w:tc>
              <w:tc>
                <w:tcPr>
                  <w:tcW w:w="426" w:type="dxa"/>
                </w:tcPr>
                <w:p w14:paraId="1326760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8" w:type="dxa"/>
                </w:tcPr>
                <w:p w14:paraId="458AEBC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</w:tr>
            <w:tr w:rsidR="005F222B" w:rsidRPr="00BF1BAC" w14:paraId="19B76B30" w14:textId="77777777" w:rsidTr="00DF1C12">
              <w:tc>
                <w:tcPr>
                  <w:tcW w:w="284" w:type="dxa"/>
                  <w:vMerge/>
                </w:tcPr>
                <w:p w14:paraId="6690AA4E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56E26C3E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проведением прогулок</w:t>
                  </w:r>
                </w:p>
              </w:tc>
              <w:tc>
                <w:tcPr>
                  <w:tcW w:w="567" w:type="dxa"/>
                </w:tcPr>
                <w:p w14:paraId="475F74A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166 </w:t>
                  </w:r>
                </w:p>
              </w:tc>
              <w:tc>
                <w:tcPr>
                  <w:tcW w:w="709" w:type="dxa"/>
                </w:tcPr>
                <w:p w14:paraId="340B9E6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96,5%</w:t>
                  </w:r>
                </w:p>
              </w:tc>
              <w:tc>
                <w:tcPr>
                  <w:tcW w:w="425" w:type="dxa"/>
                </w:tcPr>
                <w:p w14:paraId="3CC8F743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04C2AC5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3B5B629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14:paraId="3BE34AC0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1,1%</w:t>
                  </w:r>
                </w:p>
              </w:tc>
            </w:tr>
            <w:tr w:rsidR="005F222B" w:rsidRPr="00BF1BAC" w14:paraId="3298D1EF" w14:textId="77777777" w:rsidTr="00DF1C12">
              <w:tc>
                <w:tcPr>
                  <w:tcW w:w="284" w:type="dxa"/>
                </w:tcPr>
                <w:p w14:paraId="2C97D632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58011A1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5.Вы спокойно работаете, когда Ваш ребёнок находится в детском  саду?</w:t>
                  </w:r>
                </w:p>
              </w:tc>
              <w:tc>
                <w:tcPr>
                  <w:tcW w:w="567" w:type="dxa"/>
                </w:tcPr>
                <w:p w14:paraId="3D540EE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167</w:t>
                  </w:r>
                </w:p>
              </w:tc>
              <w:tc>
                <w:tcPr>
                  <w:tcW w:w="709" w:type="dxa"/>
                </w:tcPr>
                <w:p w14:paraId="5CCD50A5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97,0%</w:t>
                  </w:r>
                </w:p>
              </w:tc>
              <w:tc>
                <w:tcPr>
                  <w:tcW w:w="425" w:type="dxa"/>
                </w:tcPr>
                <w:p w14:paraId="4B9BACC5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 </w:t>
                  </w:r>
                </w:p>
              </w:tc>
              <w:tc>
                <w:tcPr>
                  <w:tcW w:w="567" w:type="dxa"/>
                </w:tcPr>
                <w:p w14:paraId="2E3FF1C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1,1%</w:t>
                  </w:r>
                </w:p>
              </w:tc>
              <w:tc>
                <w:tcPr>
                  <w:tcW w:w="426" w:type="dxa"/>
                </w:tcPr>
                <w:p w14:paraId="662C6FC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  <w:p w14:paraId="51C946D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31AF714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</w:tr>
            <w:tr w:rsidR="005F222B" w:rsidRPr="00BF1BAC" w14:paraId="04F8E526" w14:textId="77777777" w:rsidTr="00DF1C12">
              <w:tc>
                <w:tcPr>
                  <w:tcW w:w="284" w:type="dxa"/>
                </w:tcPr>
                <w:p w14:paraId="2BBA9950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3098639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6. Регулярно ли Вас информируют о том, как Ваш ребенок живет в детском саду?</w:t>
                  </w:r>
                </w:p>
              </w:tc>
              <w:tc>
                <w:tcPr>
                  <w:tcW w:w="567" w:type="dxa"/>
                </w:tcPr>
                <w:p w14:paraId="61313CF1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167</w:t>
                  </w:r>
                </w:p>
              </w:tc>
              <w:tc>
                <w:tcPr>
                  <w:tcW w:w="709" w:type="dxa"/>
                </w:tcPr>
                <w:p w14:paraId="38FBE66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97%</w:t>
                  </w:r>
                </w:p>
              </w:tc>
              <w:tc>
                <w:tcPr>
                  <w:tcW w:w="425" w:type="dxa"/>
                </w:tcPr>
                <w:p w14:paraId="32C2089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8D0F55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1,1%</w:t>
                  </w:r>
                </w:p>
              </w:tc>
              <w:tc>
                <w:tcPr>
                  <w:tcW w:w="426" w:type="dxa"/>
                </w:tcPr>
                <w:p w14:paraId="63607B3E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3 </w:t>
                  </w:r>
                </w:p>
                <w:p w14:paraId="0764F0AA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467155E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</w:tr>
            <w:tr w:rsidR="005F222B" w:rsidRPr="00BF1BAC" w14:paraId="30DB6002" w14:textId="77777777" w:rsidTr="00DF1C12">
              <w:tc>
                <w:tcPr>
                  <w:tcW w:w="284" w:type="dxa"/>
                </w:tcPr>
                <w:p w14:paraId="5B7B83B2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2C7839E7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7. Своевременна и достаточна ли  для Вас наглядная информация о жизни детей и вашего ребенка в группе? </w:t>
                  </w:r>
                </w:p>
              </w:tc>
              <w:tc>
                <w:tcPr>
                  <w:tcW w:w="567" w:type="dxa"/>
                </w:tcPr>
                <w:p w14:paraId="1B521E8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160 </w:t>
                  </w:r>
                </w:p>
              </w:tc>
              <w:tc>
                <w:tcPr>
                  <w:tcW w:w="709" w:type="dxa"/>
                </w:tcPr>
                <w:p w14:paraId="3869B8B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93%</w:t>
                  </w:r>
                </w:p>
              </w:tc>
              <w:tc>
                <w:tcPr>
                  <w:tcW w:w="425" w:type="dxa"/>
                </w:tcPr>
                <w:p w14:paraId="4AE053F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1B0224DE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4%</w:t>
                  </w:r>
                </w:p>
              </w:tc>
              <w:tc>
                <w:tcPr>
                  <w:tcW w:w="426" w:type="dxa"/>
                </w:tcPr>
                <w:p w14:paraId="3C4D0EF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  <w:p w14:paraId="73443461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1A9A69D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2,9%</w:t>
                  </w:r>
                </w:p>
              </w:tc>
            </w:tr>
            <w:tr w:rsidR="005F222B" w:rsidRPr="00BF1BAC" w14:paraId="53222E6B" w14:textId="77777777" w:rsidTr="00DF1C12">
              <w:tc>
                <w:tcPr>
                  <w:tcW w:w="284" w:type="dxa"/>
                </w:tcPr>
                <w:p w14:paraId="6AFEECB7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50CC06F7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8. Имеете ли Вы возможность получить конкретный совет или</w:t>
                  </w:r>
                </w:p>
                <w:p w14:paraId="3E340D85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рекомендации по вопросам  развития воспитания вашего</w:t>
                  </w:r>
                </w:p>
                <w:p w14:paraId="6DF76E59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ребенка?  </w:t>
                  </w:r>
                </w:p>
              </w:tc>
              <w:tc>
                <w:tcPr>
                  <w:tcW w:w="567" w:type="dxa"/>
                </w:tcPr>
                <w:p w14:paraId="48512DAA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</w:t>
                  </w:r>
                </w:p>
              </w:tc>
              <w:tc>
                <w:tcPr>
                  <w:tcW w:w="709" w:type="dxa"/>
                </w:tcPr>
                <w:p w14:paraId="6D51AAC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95,3%</w:t>
                  </w:r>
                </w:p>
              </w:tc>
              <w:tc>
                <w:tcPr>
                  <w:tcW w:w="425" w:type="dxa"/>
                </w:tcPr>
                <w:p w14:paraId="71123E5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63EF18C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  <w:tc>
                <w:tcPr>
                  <w:tcW w:w="426" w:type="dxa"/>
                </w:tcPr>
                <w:p w14:paraId="66965D8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  <w:p w14:paraId="318F496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60FFDF30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2,9%</w:t>
                  </w:r>
                </w:p>
              </w:tc>
            </w:tr>
            <w:tr w:rsidR="005F222B" w:rsidRPr="00BF1BAC" w14:paraId="403C3DB9" w14:textId="77777777" w:rsidTr="00DF1C12">
              <w:tc>
                <w:tcPr>
                  <w:tcW w:w="284" w:type="dxa"/>
                </w:tcPr>
                <w:p w14:paraId="615BB3FB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1614A0B8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9. Имеете ли Вы возможность влиять на то, что происходит в</w:t>
                  </w:r>
                </w:p>
                <w:p w14:paraId="306661FA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детском саду с Вашим ребенком?</w:t>
                  </w:r>
                </w:p>
              </w:tc>
              <w:tc>
                <w:tcPr>
                  <w:tcW w:w="567" w:type="dxa"/>
                </w:tcPr>
                <w:p w14:paraId="62C970F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</w:t>
                  </w:r>
                </w:p>
              </w:tc>
              <w:tc>
                <w:tcPr>
                  <w:tcW w:w="709" w:type="dxa"/>
                </w:tcPr>
                <w:p w14:paraId="64FF6F9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95,9%</w:t>
                  </w:r>
                </w:p>
              </w:tc>
              <w:tc>
                <w:tcPr>
                  <w:tcW w:w="425" w:type="dxa"/>
                </w:tcPr>
                <w:p w14:paraId="36691F71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9E80A3D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55DDBE5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  <w:p w14:paraId="36DC1D4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355CB298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</w:tr>
            <w:tr w:rsidR="005F222B" w:rsidRPr="00BF1BAC" w14:paraId="4137B0CD" w14:textId="77777777" w:rsidTr="00DF1C12">
              <w:tc>
                <w:tcPr>
                  <w:tcW w:w="284" w:type="dxa"/>
                </w:tcPr>
                <w:p w14:paraId="6218A724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66D0EE1C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10. Можно ли сказать, что сотрудники детского сада внимательно относятся к Вашему   ребенку?</w:t>
                  </w:r>
                </w:p>
              </w:tc>
              <w:tc>
                <w:tcPr>
                  <w:tcW w:w="567" w:type="dxa"/>
                </w:tcPr>
                <w:p w14:paraId="784BA6C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165</w:t>
                  </w:r>
                </w:p>
              </w:tc>
              <w:tc>
                <w:tcPr>
                  <w:tcW w:w="709" w:type="dxa"/>
                </w:tcPr>
                <w:p w14:paraId="094ADF44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95,6%</w:t>
                  </w:r>
                </w:p>
              </w:tc>
              <w:tc>
                <w:tcPr>
                  <w:tcW w:w="425" w:type="dxa"/>
                </w:tcPr>
                <w:p w14:paraId="1863F09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D12D11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  <w:tc>
                <w:tcPr>
                  <w:tcW w:w="426" w:type="dxa"/>
                </w:tcPr>
                <w:p w14:paraId="65EC243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  <w:p w14:paraId="2F36290C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4BD18DBF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2,9%</w:t>
                  </w:r>
                </w:p>
              </w:tc>
            </w:tr>
            <w:tr w:rsidR="005F222B" w:rsidRPr="00BF1BAC" w14:paraId="488F4166" w14:textId="77777777" w:rsidTr="00DF1C12">
              <w:tc>
                <w:tcPr>
                  <w:tcW w:w="284" w:type="dxa"/>
                </w:tcPr>
                <w:p w14:paraId="10868F34" w14:textId="77777777" w:rsidR="005F222B" w:rsidRPr="00BF1BAC" w:rsidRDefault="005F222B" w:rsidP="005F222B">
                  <w:pPr>
                    <w:pStyle w:val="af2"/>
                    <w:numPr>
                      <w:ilvl w:val="0"/>
                      <w:numId w:val="34"/>
                    </w:numPr>
                    <w:suppressAutoHyphens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1530727E" w14:textId="77777777" w:rsidR="005F222B" w:rsidRPr="00BF1BAC" w:rsidRDefault="005F222B" w:rsidP="00DF1C12">
                  <w:pPr>
                    <w:pStyle w:val="af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11. Удовлетворяет ли Вас уровень и содержание образовательной  работы с детьми в ДОУ?</w:t>
                  </w:r>
                </w:p>
              </w:tc>
              <w:tc>
                <w:tcPr>
                  <w:tcW w:w="567" w:type="dxa"/>
                </w:tcPr>
                <w:p w14:paraId="7EA512E0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164</w:t>
                  </w:r>
                </w:p>
              </w:tc>
              <w:tc>
                <w:tcPr>
                  <w:tcW w:w="709" w:type="dxa"/>
                </w:tcPr>
                <w:p w14:paraId="1DD22A0A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95,3%</w:t>
                  </w:r>
                </w:p>
              </w:tc>
              <w:tc>
                <w:tcPr>
                  <w:tcW w:w="425" w:type="dxa"/>
                </w:tcPr>
                <w:p w14:paraId="22A3957B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78AA4CF9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3857DCA0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  <w:p w14:paraId="1DB7BCD2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2CD37DD6" w14:textId="77777777" w:rsidR="005F222B" w:rsidRPr="00BF1BAC" w:rsidRDefault="005F222B" w:rsidP="00DF1C12">
                  <w:pPr>
                    <w:pStyle w:val="af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F1BA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1,7%</w:t>
                  </w:r>
                </w:p>
              </w:tc>
            </w:tr>
          </w:tbl>
          <w:p w14:paraId="3ACCCAE9" w14:textId="77777777" w:rsidR="00581D20" w:rsidRDefault="005F222B" w:rsidP="005F222B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A852C9">
              <w:rPr>
                <w:rFonts w:ascii="Times New Roman" w:hAnsi="Times New Roman" w:cs="Times New Roman"/>
              </w:rPr>
              <w:t xml:space="preserve">      </w:t>
            </w:r>
          </w:p>
          <w:p w14:paraId="5D9112DA" w14:textId="77777777" w:rsidR="00581D20" w:rsidRDefault="00581D20" w:rsidP="005F222B">
            <w:pPr>
              <w:pStyle w:val="af2"/>
              <w:jc w:val="both"/>
              <w:rPr>
                <w:rFonts w:ascii="Times New Roman" w:hAnsi="Times New Roman" w:cs="Times New Roman"/>
              </w:rPr>
            </w:pPr>
          </w:p>
          <w:p w14:paraId="218D169B" w14:textId="77777777" w:rsidR="006A4B62" w:rsidRPr="005F222B" w:rsidRDefault="005F222B" w:rsidP="005F222B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A852C9">
              <w:rPr>
                <w:rFonts w:ascii="Times New Roman" w:hAnsi="Times New Roman" w:cs="Times New Roman"/>
              </w:rPr>
              <w:t xml:space="preserve"> П</w:t>
            </w:r>
            <w:r w:rsidR="00581D20">
              <w:rPr>
                <w:rFonts w:ascii="Times New Roman" w:hAnsi="Times New Roman" w:cs="Times New Roman"/>
              </w:rPr>
              <w:t>о итогам анкетирования</w:t>
            </w:r>
            <w:r w:rsidRPr="00A852C9">
              <w:rPr>
                <w:rFonts w:ascii="Times New Roman" w:hAnsi="Times New Roman" w:cs="Times New Roman"/>
              </w:rPr>
              <w:t xml:space="preserve"> </w:t>
            </w:r>
            <w:r w:rsidR="00581D20">
              <w:rPr>
                <w:rFonts w:ascii="Times New Roman" w:hAnsi="Times New Roman" w:cs="Times New Roman"/>
              </w:rPr>
              <w:t xml:space="preserve">родителей </w:t>
            </w:r>
            <w:r w:rsidRPr="00A852C9">
              <w:rPr>
                <w:rFonts w:ascii="Times New Roman" w:hAnsi="Times New Roman" w:cs="Times New Roman"/>
              </w:rPr>
              <w:t>можно сделать вывод,</w:t>
            </w:r>
            <w:r w:rsidR="00581D20">
              <w:rPr>
                <w:rFonts w:ascii="Times New Roman" w:hAnsi="Times New Roman" w:cs="Times New Roman"/>
              </w:rPr>
              <w:t xml:space="preserve"> о достаточном уровне удовлетворённости качеством образовательной деятельности в дистанционном режиме. </w:t>
            </w:r>
            <w:r w:rsidRPr="00A852C9">
              <w:rPr>
                <w:rFonts w:ascii="Times New Roman" w:hAnsi="Times New Roman" w:cs="Times New Roman"/>
              </w:rPr>
              <w:t>Наибольшее количество утвердительных ответов (97%) было получено на вопрос «Вы спокойно работаете, когда Ваш ребенок находится в детском саду?», а 95,6% родителей отметили, что сотрудники детского сада внимательно относятся к их детям, 96,5 % утверждают, что их ребенок с удовольствием посещает детский сад. Такой же высокий (97%) процент удовлетворенности выявлен по качеству проведения занятий с детьми и по уровню работы воспитателей с родителями в вопросах развития и воспитания.</w:t>
            </w:r>
            <w:r w:rsidR="004E6EF1">
              <w:rPr>
                <w:rFonts w:ascii="Times New Roman" w:hAnsi="Times New Roman" w:cs="Times New Roman"/>
              </w:rPr>
              <w:t xml:space="preserve"> </w:t>
            </w:r>
            <w:r w:rsidRPr="00A852C9">
              <w:rPr>
                <w:rFonts w:ascii="Times New Roman" w:hAnsi="Times New Roman" w:cs="Times New Roman"/>
              </w:rPr>
              <w:t>Анкетирование выявило, что необходимо больше внимания уделять наглядной информации для родителей (родительские уголки в группах) – 4% родителей считают эту информацию недостаточной и нерегулярной. Также 2,3 анкетируемых заявили, что не имеют возможности влиять на то, что происходит в детском саду, а 1,7% - затруднились ответить. Таким образом, уровень и содержание образовательной работы с детьми в дошкольном учреждении в целом удовлетворяет 95,3% родителей, что является высоким показателем результативности работы коллектива.</w:t>
            </w:r>
          </w:p>
        </w:tc>
      </w:tr>
      <w:tr w:rsidR="006A4B62" w:rsidRPr="008E301A" w14:paraId="209F2C51" w14:textId="77777777" w:rsidTr="008E301A">
        <w:tc>
          <w:tcPr>
            <w:tcW w:w="3336" w:type="dxa"/>
          </w:tcPr>
          <w:p w14:paraId="382DC6E6" w14:textId="77777777" w:rsidR="006A4B62" w:rsidRPr="008E301A" w:rsidRDefault="008E301A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lastRenderedPageBreak/>
              <w:t xml:space="preserve">Вывод </w:t>
            </w:r>
          </w:p>
        </w:tc>
        <w:tc>
          <w:tcPr>
            <w:tcW w:w="7230" w:type="dxa"/>
          </w:tcPr>
          <w:p w14:paraId="4F343341" w14:textId="77777777" w:rsidR="006A4B62" w:rsidRPr="00CA6A0C" w:rsidRDefault="00CA6A0C" w:rsidP="00CA6A0C">
            <w:pPr>
              <w:snapToGrid w:val="0"/>
              <w:ind w:firstLine="189"/>
            </w:pPr>
            <w:r>
              <w:t>Управление ДОО осуществляется в режиме функционирования. Система управления соответствует уставным целям, задачам и функциям. Документы, регламентирующие основную и  управленческую деятельность  предоставлены в полном объеме, согласно номенклатуры дел, систематически  заполняются  и обновляются.</w:t>
            </w:r>
          </w:p>
        </w:tc>
      </w:tr>
    </w:tbl>
    <w:p w14:paraId="1573E1E4" w14:textId="77777777" w:rsidR="007B1ED0" w:rsidRDefault="007B1ED0" w:rsidP="00F71BFB">
      <w:pPr>
        <w:rPr>
          <w:b/>
          <w:color w:val="000000"/>
          <w:sz w:val="26"/>
          <w:szCs w:val="26"/>
        </w:rPr>
      </w:pPr>
    </w:p>
    <w:p w14:paraId="19AD9FBA" w14:textId="77777777" w:rsidR="007B1ED0" w:rsidRDefault="007B1ED0" w:rsidP="00F71BFB">
      <w:pPr>
        <w:rPr>
          <w:b/>
          <w:color w:val="000000"/>
          <w:sz w:val="26"/>
          <w:szCs w:val="26"/>
        </w:rPr>
      </w:pPr>
    </w:p>
    <w:p w14:paraId="34D56961" w14:textId="77777777" w:rsidR="005F01E1" w:rsidRDefault="008E301A" w:rsidP="008E301A">
      <w:pPr>
        <w:ind w:left="-96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Раздел 5. «Оценка кадрового обеспечения»</w:t>
      </w:r>
    </w:p>
    <w:p w14:paraId="7A387AA9" w14:textId="77777777" w:rsidR="008E301A" w:rsidRDefault="008E301A" w:rsidP="008E301A">
      <w:pPr>
        <w:ind w:left="-960"/>
        <w:rPr>
          <w:b/>
          <w:color w:val="000000"/>
          <w:sz w:val="26"/>
          <w:szCs w:val="26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7568"/>
      </w:tblGrid>
      <w:tr w:rsidR="007F0F97" w:rsidRPr="008E301A" w14:paraId="2DBA4F91" w14:textId="77777777" w:rsidTr="00C77AF8">
        <w:tc>
          <w:tcPr>
            <w:tcW w:w="10675" w:type="dxa"/>
            <w:gridSpan w:val="2"/>
          </w:tcPr>
          <w:p w14:paraId="63C6B016" w14:textId="77777777" w:rsidR="007F0F97" w:rsidRPr="008E301A" w:rsidRDefault="007F0F97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Укомплектованность штата</w:t>
            </w:r>
          </w:p>
          <w:p w14:paraId="585E1E39" w14:textId="77777777" w:rsidR="007F0F97" w:rsidRPr="008E301A" w:rsidRDefault="007F0F97" w:rsidP="007F0F97">
            <w:pPr>
              <w:rPr>
                <w:color w:val="000000"/>
                <w:sz w:val="26"/>
                <w:szCs w:val="26"/>
              </w:rPr>
            </w:pPr>
          </w:p>
        </w:tc>
      </w:tr>
      <w:tr w:rsidR="008E301A" w:rsidRPr="008E301A" w14:paraId="236B0DEC" w14:textId="77777777" w:rsidTr="007F0F97">
        <w:tc>
          <w:tcPr>
            <w:tcW w:w="3107" w:type="dxa"/>
          </w:tcPr>
          <w:p w14:paraId="5F8B45DD" w14:textId="77777777" w:rsidR="008E301A" w:rsidRPr="008E301A" w:rsidRDefault="008E301A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Количество педагогов</w:t>
            </w:r>
          </w:p>
        </w:tc>
        <w:tc>
          <w:tcPr>
            <w:tcW w:w="7568" w:type="dxa"/>
          </w:tcPr>
          <w:p w14:paraId="7D042777" w14:textId="2DC30B8D" w:rsidR="008E301A" w:rsidRPr="008E301A" w:rsidRDefault="00CF68ED" w:rsidP="008E301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  <w:r w:rsidR="00E7523D">
              <w:rPr>
                <w:color w:val="000000"/>
                <w:sz w:val="26"/>
                <w:szCs w:val="26"/>
              </w:rPr>
              <w:t xml:space="preserve"> воспитателей, 1 музыкальный руко</w:t>
            </w:r>
            <w:r w:rsidR="0081120B">
              <w:rPr>
                <w:color w:val="000000"/>
                <w:sz w:val="26"/>
                <w:szCs w:val="26"/>
              </w:rPr>
              <w:t>водитель, старший воспитатель-1</w:t>
            </w:r>
            <w:r w:rsidR="00CF7329">
              <w:rPr>
                <w:color w:val="000000"/>
                <w:sz w:val="26"/>
                <w:szCs w:val="26"/>
              </w:rPr>
              <w:t>. Итого 1</w:t>
            </w:r>
            <w:r>
              <w:rPr>
                <w:color w:val="000000"/>
                <w:sz w:val="26"/>
                <w:szCs w:val="26"/>
              </w:rPr>
              <w:t>1</w:t>
            </w:r>
            <w:r w:rsidR="001125FA">
              <w:rPr>
                <w:color w:val="000000"/>
                <w:sz w:val="26"/>
                <w:szCs w:val="26"/>
              </w:rPr>
              <w:t xml:space="preserve"> педагогов</w:t>
            </w:r>
          </w:p>
        </w:tc>
      </w:tr>
      <w:tr w:rsidR="008E301A" w:rsidRPr="008E301A" w14:paraId="30326B5E" w14:textId="77777777" w:rsidTr="007F0F97">
        <w:tc>
          <w:tcPr>
            <w:tcW w:w="3107" w:type="dxa"/>
          </w:tcPr>
          <w:p w14:paraId="5D01DCCA" w14:textId="77777777" w:rsidR="008E301A" w:rsidRPr="008E301A" w:rsidRDefault="008E301A" w:rsidP="008E301A">
            <w:pPr>
              <w:jc w:val="center"/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 xml:space="preserve">Информация </w:t>
            </w:r>
            <w:r w:rsidR="007F0F97">
              <w:rPr>
                <w:color w:val="000000"/>
                <w:sz w:val="26"/>
                <w:szCs w:val="26"/>
              </w:rPr>
              <w:t xml:space="preserve">о </w:t>
            </w:r>
            <w:r w:rsidR="007F0F97" w:rsidRPr="008E301A">
              <w:rPr>
                <w:color w:val="000000"/>
                <w:sz w:val="26"/>
                <w:szCs w:val="26"/>
              </w:rPr>
              <w:t>стаже</w:t>
            </w:r>
            <w:r w:rsidR="007F0F97">
              <w:rPr>
                <w:color w:val="000000"/>
                <w:sz w:val="26"/>
                <w:szCs w:val="26"/>
              </w:rPr>
              <w:t>,</w:t>
            </w:r>
            <w:r w:rsidR="007F0F97" w:rsidRPr="008E301A">
              <w:rPr>
                <w:color w:val="000000"/>
                <w:sz w:val="26"/>
                <w:szCs w:val="26"/>
              </w:rPr>
              <w:t xml:space="preserve"> </w:t>
            </w:r>
            <w:r w:rsidR="007F0F97">
              <w:rPr>
                <w:color w:val="000000"/>
                <w:sz w:val="26"/>
                <w:szCs w:val="26"/>
              </w:rPr>
              <w:t>об</w:t>
            </w:r>
            <w:r w:rsidRPr="008E301A">
              <w:rPr>
                <w:color w:val="000000"/>
                <w:sz w:val="26"/>
                <w:szCs w:val="26"/>
              </w:rPr>
              <w:t xml:space="preserve"> образовании, , квалификационных категориях, прохождение курсов повышения квалификации, участие в профессиональных конкурсах.</w:t>
            </w:r>
          </w:p>
          <w:p w14:paraId="2B802B38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F06C427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71A010F0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24B6C24C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1248A1DF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776ADB3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EF25CA7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2D96E73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4A6F0E50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2184F96B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56135FF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7D612CFB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1407A5FA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47726FD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A1F701B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531C9E7D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BF903B8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B10694E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FA4CFC4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20C38AEA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8B4FE77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2292CB56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748F6D3E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3D5EDCE8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7B4D9402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A3407DC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91E7BEE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518540B6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00106B80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10F8B7C3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30AE7867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304DD045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343BA7F5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6FA72104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79AA8D70" w14:textId="77777777" w:rsidR="00FF13E6" w:rsidRDefault="00FF13E6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  <w:p w14:paraId="1F00EC9D" w14:textId="77777777" w:rsidR="00FF13E6" w:rsidRPr="008E301A" w:rsidRDefault="00FF13E6" w:rsidP="00FF13E6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7568" w:type="dxa"/>
          </w:tcPr>
          <w:p w14:paraId="0181FE4F" w14:textId="77777777" w:rsidR="007B1ED0" w:rsidRDefault="007B1ED0" w:rsidP="004518A6">
            <w:pPr>
              <w:jc w:val="both"/>
              <w:rPr>
                <w:rFonts w:eastAsia="Calibri"/>
              </w:rPr>
            </w:pPr>
          </w:p>
          <w:p w14:paraId="7305C3CF" w14:textId="77777777" w:rsidR="007F0F97" w:rsidRDefault="007F0F97" w:rsidP="004518A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1.Стаж  работы педагогических работников.</w:t>
            </w:r>
          </w:p>
          <w:p w14:paraId="3F35D55C" w14:textId="77777777" w:rsidR="00EB229E" w:rsidRDefault="003D16ED" w:rsidP="004518A6">
            <w:pPr>
              <w:jc w:val="both"/>
              <w:rPr>
                <w:rFonts w:eastAsia="Calibri"/>
              </w:rPr>
            </w:pPr>
            <w:r w:rsidRPr="003D16ED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441EB38" wp14:editId="7FE99649">
                  <wp:extent cx="4067175" cy="1685925"/>
                  <wp:effectExtent l="0" t="0" r="0" b="0"/>
                  <wp:docPr id="23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6"/>
                    </a:graphicData>
                  </a:graphic>
                </wp:inline>
              </w:drawing>
            </w:r>
          </w:p>
          <w:p w14:paraId="0F4704DD" w14:textId="77777777" w:rsidR="003D16ED" w:rsidRDefault="003D16ED" w:rsidP="004518A6">
            <w:pPr>
              <w:jc w:val="both"/>
              <w:rPr>
                <w:rFonts w:eastAsia="Calibri"/>
              </w:rPr>
            </w:pPr>
          </w:p>
          <w:p w14:paraId="32924EFA" w14:textId="77777777" w:rsidR="007F0F97" w:rsidRDefault="007F0F97" w:rsidP="004518A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 Образование педагогических работников.</w:t>
            </w:r>
          </w:p>
          <w:p w14:paraId="31ECAB9B" w14:textId="77777777" w:rsidR="003D16ED" w:rsidRDefault="005B2A07" w:rsidP="004518A6">
            <w:pPr>
              <w:jc w:val="both"/>
              <w:rPr>
                <w:rFonts w:eastAsia="Calibri"/>
              </w:rPr>
            </w:pPr>
            <w:r w:rsidRPr="005B2A07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F3771A5" wp14:editId="4D0F9BFC">
                  <wp:extent cx="4248150" cy="1752600"/>
                  <wp:effectExtent l="0" t="0" r="0" b="0"/>
                  <wp:docPr id="13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7"/>
                    </a:graphicData>
                  </a:graphic>
                </wp:inline>
              </w:drawing>
            </w:r>
          </w:p>
          <w:p w14:paraId="5F802A87" w14:textId="77777777" w:rsidR="003D16ED" w:rsidRDefault="003D16ED" w:rsidP="004518A6">
            <w:pPr>
              <w:jc w:val="both"/>
              <w:rPr>
                <w:rFonts w:eastAsia="Calibri"/>
              </w:rPr>
            </w:pPr>
          </w:p>
          <w:p w14:paraId="52EC7959" w14:textId="77777777" w:rsidR="007F0F97" w:rsidRDefault="007F0F97" w:rsidP="004518A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 Квалификационные категории.</w:t>
            </w:r>
          </w:p>
          <w:p w14:paraId="54F83248" w14:textId="77777777" w:rsidR="00875409" w:rsidRDefault="00875409" w:rsidP="004518A6">
            <w:pPr>
              <w:jc w:val="both"/>
              <w:rPr>
                <w:rFonts w:eastAsia="Calibri"/>
              </w:rPr>
            </w:pPr>
          </w:p>
          <w:p w14:paraId="50ADE406" w14:textId="77777777" w:rsidR="00875409" w:rsidRDefault="00C46D41" w:rsidP="004518A6">
            <w:pPr>
              <w:jc w:val="both"/>
              <w:rPr>
                <w:rFonts w:eastAsia="Calibri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ADFF29A" wp14:editId="619F50F0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175260</wp:posOffset>
                  </wp:positionV>
                  <wp:extent cx="3933825" cy="2276475"/>
                  <wp:effectExtent l="0" t="0" r="0" b="0"/>
                  <wp:wrapThrough wrapText="bothSides">
                    <wp:wrapPolygon edited="0">
                      <wp:start x="0" y="0"/>
                      <wp:lineTo x="0" y="21510"/>
                      <wp:lineTo x="21548" y="21510"/>
                      <wp:lineTo x="21548" y="0"/>
                      <wp:lineTo x="0" y="0"/>
                    </wp:wrapPolygon>
                  </wp:wrapThrough>
                  <wp:docPr id="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8"/>
                    </a:graphicData>
                  </a:graphic>
                </wp:anchor>
              </w:drawing>
            </w:r>
          </w:p>
          <w:p w14:paraId="3A119B4A" w14:textId="77777777" w:rsidR="00875409" w:rsidRDefault="00875409" w:rsidP="004518A6">
            <w:pPr>
              <w:jc w:val="both"/>
              <w:rPr>
                <w:rFonts w:eastAsia="Calibri"/>
              </w:rPr>
            </w:pPr>
          </w:p>
          <w:p w14:paraId="507F28F1" w14:textId="77777777" w:rsidR="003A1CF8" w:rsidRDefault="003A1CF8" w:rsidP="00597995">
            <w:pPr>
              <w:jc w:val="both"/>
              <w:rPr>
                <w:rFonts w:eastAsia="Calibri"/>
              </w:rPr>
            </w:pPr>
          </w:p>
          <w:p w14:paraId="39529532" w14:textId="77777777" w:rsidR="003A1CF8" w:rsidRPr="00597995" w:rsidRDefault="003A1CF8" w:rsidP="00597995">
            <w:pPr>
              <w:jc w:val="both"/>
              <w:rPr>
                <w:rFonts w:eastAsia="Calibri"/>
              </w:rPr>
            </w:pPr>
          </w:p>
        </w:tc>
      </w:tr>
      <w:tr w:rsidR="007F0F97" w:rsidRPr="008E301A" w14:paraId="5D23A3A3" w14:textId="77777777" w:rsidTr="007F0F97">
        <w:tc>
          <w:tcPr>
            <w:tcW w:w="3107" w:type="dxa"/>
          </w:tcPr>
          <w:p w14:paraId="194DC493" w14:textId="77777777" w:rsidR="00C46D41" w:rsidRDefault="00C46D41" w:rsidP="00597995">
            <w:pPr>
              <w:rPr>
                <w:color w:val="000000"/>
                <w:sz w:val="26"/>
                <w:szCs w:val="26"/>
              </w:rPr>
            </w:pPr>
          </w:p>
          <w:p w14:paraId="577B038F" w14:textId="77777777" w:rsidR="00597995" w:rsidRPr="008E301A" w:rsidRDefault="00597995" w:rsidP="0059799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</w:t>
            </w:r>
            <w:r w:rsidRPr="008E301A">
              <w:rPr>
                <w:color w:val="000000"/>
                <w:sz w:val="26"/>
                <w:szCs w:val="26"/>
              </w:rPr>
              <w:t>рохождение курсов повышения квалификации, участие в профессиональных конкурсах.</w:t>
            </w:r>
          </w:p>
          <w:p w14:paraId="25445BB8" w14:textId="77777777" w:rsidR="007F0F97" w:rsidRPr="008E301A" w:rsidRDefault="007F0F97" w:rsidP="008E301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568" w:type="dxa"/>
          </w:tcPr>
          <w:p w14:paraId="4A7F625B" w14:textId="77777777" w:rsidR="00C46D41" w:rsidRDefault="00C46D41" w:rsidP="007F0F97">
            <w:pPr>
              <w:jc w:val="both"/>
              <w:rPr>
                <w:rFonts w:eastAsia="Calibri"/>
              </w:rPr>
            </w:pPr>
          </w:p>
          <w:p w14:paraId="13ED25F6" w14:textId="77777777" w:rsidR="007F0F97" w:rsidRPr="007B2A26" w:rsidRDefault="007F0F97" w:rsidP="007F0F97">
            <w:pPr>
              <w:jc w:val="both"/>
              <w:rPr>
                <w:rFonts w:eastAsia="Calibri"/>
              </w:rPr>
            </w:pPr>
            <w:r w:rsidRPr="00CE78B3">
              <w:rPr>
                <w:rFonts w:eastAsia="Calibri"/>
              </w:rPr>
              <w:lastRenderedPageBreak/>
              <w:t>Ежемесячно в течении</w:t>
            </w:r>
            <w:r>
              <w:rPr>
                <w:rFonts w:eastAsia="Calibri"/>
              </w:rPr>
              <w:t xml:space="preserve"> всего учебного года 100%</w:t>
            </w:r>
            <w:r w:rsidRPr="00CE78B3">
              <w:rPr>
                <w:rFonts w:eastAsia="Calibri"/>
              </w:rPr>
              <w:t xml:space="preserve"> уча</w:t>
            </w:r>
            <w:r>
              <w:rPr>
                <w:rFonts w:eastAsia="Calibri"/>
              </w:rPr>
              <w:t>стие в дистанционных</w:t>
            </w:r>
            <w:r w:rsidRPr="00CE78B3">
              <w:rPr>
                <w:rFonts w:eastAsia="Calibri"/>
              </w:rPr>
              <w:t xml:space="preserve"> интернет – конкурсах, вебина</w:t>
            </w:r>
            <w:r>
              <w:rPr>
                <w:rFonts w:eastAsia="Calibri"/>
              </w:rPr>
              <w:t>рах, в конкурсах на уровне ДОУ, района. Публикации на сайте детского сада, электронном СМИ «</w:t>
            </w:r>
            <w:r>
              <w:rPr>
                <w:rFonts w:eastAsia="Calibri"/>
                <w:lang w:val="en-US"/>
              </w:rPr>
              <w:t>nsportal</w:t>
            </w:r>
            <w:r w:rsidRPr="00285DD9">
              <w:rPr>
                <w:rFonts w:eastAsia="Calibri"/>
              </w:rPr>
              <w:t>.</w:t>
            </w:r>
            <w:r>
              <w:rPr>
                <w:rFonts w:eastAsia="Calibri"/>
                <w:lang w:val="en-US"/>
              </w:rPr>
              <w:t>ru</w:t>
            </w:r>
            <w:r>
              <w:rPr>
                <w:rFonts w:eastAsia="Calibri"/>
              </w:rPr>
              <w:t>», «</w:t>
            </w:r>
            <w:r>
              <w:rPr>
                <w:rFonts w:eastAsia="Calibri"/>
                <w:lang w:val="en-US"/>
              </w:rPr>
              <w:t>infourok</w:t>
            </w:r>
            <w:r w:rsidRPr="007B2A26">
              <w:rPr>
                <w:rFonts w:eastAsia="Calibri"/>
              </w:rPr>
              <w:t>.</w:t>
            </w:r>
            <w:r>
              <w:rPr>
                <w:rFonts w:eastAsia="Calibri"/>
                <w:lang w:val="en-US"/>
              </w:rPr>
              <w:t>ru</w:t>
            </w:r>
            <w:r w:rsidRPr="007B2A26">
              <w:rPr>
                <w:rFonts w:eastAsia="Calibri"/>
              </w:rPr>
              <w:t>/</w:t>
            </w:r>
            <w:r>
              <w:rPr>
                <w:rFonts w:eastAsia="Calibri"/>
                <w:lang w:val="en-US"/>
              </w:rPr>
              <w:t>standart</w:t>
            </w:r>
            <w:r>
              <w:rPr>
                <w:rFonts w:eastAsia="Calibri"/>
              </w:rPr>
              <w:t>»; журнал «Технологии Образования»; сайт «АРТ-талант» и другие.</w:t>
            </w:r>
          </w:p>
          <w:p w14:paraId="0BD60D3C" w14:textId="77777777" w:rsidR="007F0F97" w:rsidRDefault="007F0F97" w:rsidP="007F0F97">
            <w:pPr>
              <w:snapToGrid w:val="0"/>
            </w:pPr>
            <w:r>
              <w:rPr>
                <w:color w:val="000000"/>
              </w:rPr>
              <w:t xml:space="preserve"> Курсы повышения квалифика</w:t>
            </w:r>
            <w:r w:rsidR="004F1CD2">
              <w:rPr>
                <w:color w:val="000000"/>
              </w:rPr>
              <w:t>ции прошли все педагоги (72- 1</w:t>
            </w:r>
            <w:r w:rsidR="00C46D41">
              <w:rPr>
                <w:color w:val="000000"/>
              </w:rPr>
              <w:t>44</w:t>
            </w:r>
            <w:r>
              <w:rPr>
                <w:color w:val="000000"/>
              </w:rPr>
              <w:t xml:space="preserve"> часа) </w:t>
            </w:r>
            <w:r>
              <w:t xml:space="preserve">у всех </w:t>
            </w:r>
            <w:r w:rsidR="00875409">
              <w:t xml:space="preserve">педагогов </w:t>
            </w:r>
            <w:r>
              <w:t>имеется удостоверение.</w:t>
            </w:r>
          </w:p>
          <w:p w14:paraId="2DC6797C" w14:textId="77777777" w:rsidR="007F0F97" w:rsidRDefault="007F0F97" w:rsidP="007F0F9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>.</w:t>
            </w:r>
          </w:p>
          <w:p w14:paraId="322F56D9" w14:textId="77777777" w:rsidR="007F0F97" w:rsidRDefault="007F0F97" w:rsidP="004518A6">
            <w:pPr>
              <w:jc w:val="both"/>
              <w:rPr>
                <w:rFonts w:eastAsia="Calibri"/>
              </w:rPr>
            </w:pPr>
          </w:p>
        </w:tc>
      </w:tr>
      <w:tr w:rsidR="00597995" w:rsidRPr="008E301A" w14:paraId="725EA86F" w14:textId="77777777" w:rsidTr="007F0F97">
        <w:tc>
          <w:tcPr>
            <w:tcW w:w="3107" w:type="dxa"/>
          </w:tcPr>
          <w:p w14:paraId="3B499821" w14:textId="77777777" w:rsidR="00597995" w:rsidRPr="008E301A" w:rsidRDefault="00597995" w:rsidP="00597995">
            <w:pPr>
              <w:rPr>
                <w:color w:val="000000"/>
                <w:sz w:val="26"/>
                <w:szCs w:val="26"/>
              </w:rPr>
            </w:pPr>
            <w:r w:rsidRPr="008E301A">
              <w:rPr>
                <w:color w:val="000000"/>
                <w:sz w:val="26"/>
                <w:szCs w:val="26"/>
              </w:rPr>
              <w:lastRenderedPageBreak/>
              <w:t>Вывод</w:t>
            </w:r>
          </w:p>
        </w:tc>
        <w:tc>
          <w:tcPr>
            <w:tcW w:w="7568" w:type="dxa"/>
          </w:tcPr>
          <w:p w14:paraId="115E03C1" w14:textId="77777777" w:rsidR="00597995" w:rsidRDefault="00597995" w:rsidP="00597995">
            <w:pPr>
              <w:rPr>
                <w:color w:val="000000"/>
              </w:rPr>
            </w:pPr>
            <w:r>
              <w:rPr>
                <w:color w:val="000000"/>
              </w:rPr>
              <w:t>Все педагоги соответствуют требованиям квалификационных характеристик. Ведется направленная работа по повышению квалификации и профессионального мастерства.</w:t>
            </w:r>
          </w:p>
          <w:p w14:paraId="5EC2CDD1" w14:textId="77777777" w:rsidR="00597995" w:rsidRPr="00CE78B3" w:rsidRDefault="00597995" w:rsidP="00597995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 xml:space="preserve"> Результаты данной работы отражены в мониторинге педагогических кадров</w:t>
            </w:r>
          </w:p>
        </w:tc>
      </w:tr>
    </w:tbl>
    <w:p w14:paraId="34709E8A" w14:textId="77777777" w:rsidR="008E301A" w:rsidRPr="008E301A" w:rsidRDefault="008E301A">
      <w:pPr>
        <w:ind w:left="-960"/>
        <w:jc w:val="center"/>
        <w:rPr>
          <w:color w:val="000000"/>
          <w:sz w:val="26"/>
          <w:szCs w:val="26"/>
        </w:rPr>
      </w:pPr>
    </w:p>
    <w:p w14:paraId="5F7EE37B" w14:textId="77777777" w:rsidR="005F01E1" w:rsidRDefault="005F01E1">
      <w:pPr>
        <w:ind w:left="-960"/>
        <w:jc w:val="center"/>
        <w:rPr>
          <w:b/>
          <w:color w:val="000000"/>
          <w:sz w:val="26"/>
          <w:szCs w:val="26"/>
        </w:rPr>
      </w:pPr>
    </w:p>
    <w:p w14:paraId="21E9CD3D" w14:textId="77777777" w:rsidR="0085243B" w:rsidRDefault="003D16ED" w:rsidP="003D16ED">
      <w:pPr>
        <w:widowControl w:val="0"/>
        <w:autoSpaceDE w:val="0"/>
        <w:jc w:val="right"/>
      </w:pPr>
      <w:r>
        <w:t>Приложение 1</w:t>
      </w:r>
    </w:p>
    <w:p w14:paraId="217351B0" w14:textId="77777777" w:rsidR="0085243B" w:rsidRDefault="0085243B">
      <w:pPr>
        <w:widowControl w:val="0"/>
        <w:autoSpaceDE w:val="0"/>
        <w:jc w:val="center"/>
      </w:pPr>
    </w:p>
    <w:p w14:paraId="60118D13" w14:textId="77777777" w:rsidR="0085243B" w:rsidRDefault="0085243B">
      <w:pPr>
        <w:widowControl w:val="0"/>
        <w:autoSpaceDE w:val="0"/>
        <w:jc w:val="center"/>
        <w:rPr>
          <w:b/>
          <w:bCs/>
        </w:rPr>
      </w:pPr>
      <w:bookmarkStart w:id="0" w:name="Par36"/>
      <w:bookmarkEnd w:id="0"/>
      <w:r>
        <w:rPr>
          <w:b/>
          <w:bCs/>
        </w:rPr>
        <w:t>ПОКАЗАТЕЛИ</w:t>
      </w:r>
    </w:p>
    <w:p w14:paraId="1C5DFE53" w14:textId="77777777" w:rsidR="0085243B" w:rsidRDefault="0085243B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ДЕЯТЕЛЬНОСТИ ДОШКОЛЬНОЙ ОБРАЗОВАТЕЛЬНОЙ ОРГАНИЗАЦИИ,</w:t>
      </w:r>
    </w:p>
    <w:p w14:paraId="5CF2899F" w14:textId="77777777" w:rsidR="0085243B" w:rsidRDefault="0085243B">
      <w:pPr>
        <w:widowControl w:val="0"/>
        <w:autoSpaceDE w:val="0"/>
        <w:jc w:val="center"/>
      </w:pPr>
      <w:r>
        <w:rPr>
          <w:b/>
          <w:bCs/>
        </w:rPr>
        <w:t>ПОДЛЕЖАЩЕЙ САМООБСЛЕДОВАНИЮ</w:t>
      </w:r>
    </w:p>
    <w:tbl>
      <w:tblPr>
        <w:tblW w:w="963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510"/>
        <w:gridCol w:w="2408"/>
      </w:tblGrid>
      <w:tr w:rsidR="0085243B" w14:paraId="35A38CB4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67FF0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N п/п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6F899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Показатели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BDA54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Единица измерения</w:t>
            </w:r>
          </w:p>
        </w:tc>
      </w:tr>
      <w:tr w:rsidR="0085243B" w14:paraId="1510F4C8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9941B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bookmarkStart w:id="1" w:name="Par43"/>
            <w:bookmarkEnd w:id="1"/>
            <w:r>
              <w:t>1.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3AAEC" w14:textId="77777777" w:rsidR="0085243B" w:rsidRDefault="0085243B">
            <w:pPr>
              <w:widowControl w:val="0"/>
              <w:autoSpaceDE w:val="0"/>
              <w:snapToGrid w:val="0"/>
            </w:pPr>
            <w:r>
              <w:t>Образовательная деятельность</w:t>
            </w:r>
          </w:p>
        </w:tc>
      </w:tr>
      <w:tr w:rsidR="0085243B" w14:paraId="43445D18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B565A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C8F49" w14:textId="77777777" w:rsidR="0085243B" w:rsidRDefault="0085243B">
            <w:pPr>
              <w:widowControl w:val="0"/>
              <w:autoSpaceDE w:val="0"/>
              <w:snapToGrid w:val="0"/>
            </w:pPr>
            <w:r>
              <w:t>Общая численность воспитанников, осваивающих образовательную программу дошкольного образования в реж</w:t>
            </w:r>
            <w:r w:rsidR="00372D1B">
              <w:t>име полного дня (10,5</w:t>
            </w:r>
            <w:r>
              <w:t xml:space="preserve"> ча</w:t>
            </w:r>
            <w:r>
              <w:softHyphen/>
              <w:t>сов)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1E67E" w14:textId="6606A922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8E140A">
              <w:t>7</w:t>
            </w:r>
            <w:r w:rsidR="0058066C">
              <w:t>5</w:t>
            </w:r>
            <w:r w:rsidR="007B1ED0">
              <w:t>/100%</w:t>
            </w:r>
          </w:p>
        </w:tc>
      </w:tr>
      <w:tr w:rsidR="0085243B" w14:paraId="7A2D4ECF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43C15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1CDB8" w14:textId="77777777" w:rsidR="0085243B" w:rsidRDefault="0085243B">
            <w:pPr>
              <w:widowControl w:val="0"/>
              <w:autoSpaceDE w:val="0"/>
              <w:snapToGrid w:val="0"/>
            </w:pPr>
            <w:r>
              <w:t>Общая численность воспитанников в возрасте до 3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DC862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2</w:t>
            </w:r>
            <w:r w:rsidR="008E140A">
              <w:t>8</w:t>
            </w:r>
            <w:r>
              <w:t>/15,1</w:t>
            </w:r>
            <w:r w:rsidR="00B7173E">
              <w:t xml:space="preserve"> </w:t>
            </w:r>
            <w:r w:rsidR="007B1ED0">
              <w:t>%</w:t>
            </w:r>
          </w:p>
        </w:tc>
      </w:tr>
      <w:tr w:rsidR="0085243B" w14:paraId="0F94BF62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55B07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1F0E4" w14:textId="77777777" w:rsidR="0085243B" w:rsidRDefault="0085243B">
            <w:pPr>
              <w:widowControl w:val="0"/>
              <w:autoSpaceDE w:val="0"/>
              <w:snapToGrid w:val="0"/>
            </w:pPr>
            <w:r>
              <w:t>Общая численность во</w:t>
            </w:r>
            <w:r w:rsidR="00372D1B">
              <w:t>спитанников в возрасте от 3 до 7</w:t>
            </w:r>
            <w:r>
              <w:t xml:space="preserve">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0A09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8E140A">
              <w:t>51</w:t>
            </w:r>
            <w:r w:rsidR="0019443C">
              <w:t xml:space="preserve"> </w:t>
            </w:r>
            <w:r>
              <w:t>/ 84,8</w:t>
            </w:r>
            <w:r w:rsidR="00B7173E">
              <w:t xml:space="preserve"> </w:t>
            </w:r>
            <w:r w:rsidR="007B1ED0">
              <w:t xml:space="preserve"> %</w:t>
            </w:r>
          </w:p>
        </w:tc>
      </w:tr>
      <w:tr w:rsidR="0085243B" w14:paraId="09E0958D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ECA59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59792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воспитанников в общей чис</w:t>
            </w:r>
            <w:r>
              <w:softHyphen/>
              <w:t>ленности воспитанников, получающих услуги присмотра и ухода в р</w:t>
            </w:r>
            <w:r w:rsidR="00372D1B">
              <w:t>е</w:t>
            </w:r>
            <w:r w:rsidR="00372D1B">
              <w:softHyphen/>
              <w:t>жиме полного дня (10,5 часов</w:t>
            </w:r>
            <w:r>
              <w:t>):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46A59" w14:textId="3C8F6A68" w:rsidR="0085243B" w:rsidRDefault="00875409">
            <w:pPr>
              <w:widowControl w:val="0"/>
              <w:autoSpaceDE w:val="0"/>
              <w:jc w:val="center"/>
            </w:pPr>
            <w:r>
              <w:t>1</w:t>
            </w:r>
            <w:r w:rsidR="008E140A">
              <w:t>7</w:t>
            </w:r>
            <w:r w:rsidR="0058066C">
              <w:t>5</w:t>
            </w:r>
            <w:r w:rsidR="007B1ED0">
              <w:t>/ 100%</w:t>
            </w:r>
          </w:p>
        </w:tc>
      </w:tr>
      <w:tr w:rsidR="0085243B" w14:paraId="2FF419AA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60510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1.5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CEB30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воспитанников с ограничен</w:t>
            </w:r>
            <w:r>
              <w:softHyphen/>
              <w:t>ными возможностями здоровья в общей численности воспитанников, получающих услуги: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76902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5/ 2,6</w:t>
            </w:r>
            <w:r w:rsidR="007B1ED0">
              <w:t xml:space="preserve"> %</w:t>
            </w:r>
          </w:p>
        </w:tc>
      </w:tr>
      <w:tr w:rsidR="0085243B" w14:paraId="255D0B54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9617B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1.6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D738B" w14:textId="77777777" w:rsidR="0085243B" w:rsidRDefault="0085243B">
            <w:pPr>
              <w:widowControl w:val="0"/>
              <w:autoSpaceDE w:val="0"/>
              <w:snapToGrid w:val="0"/>
            </w:pPr>
            <w: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65664" w14:textId="77777777" w:rsidR="0085243B" w:rsidRDefault="007B1ED0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B7173E">
              <w:t>д.</w:t>
            </w:r>
          </w:p>
        </w:tc>
      </w:tr>
      <w:tr w:rsidR="0085243B" w14:paraId="292EAD36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8568D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1.7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D5289" w14:textId="77777777" w:rsidR="0085243B" w:rsidRDefault="0085243B">
            <w:pPr>
              <w:widowControl w:val="0"/>
              <w:autoSpaceDE w:val="0"/>
              <w:snapToGrid w:val="0"/>
            </w:pPr>
            <w:r>
              <w:t>Общая численность педагогических работников, в том числе</w:t>
            </w:r>
            <w:r w:rsidR="00C8695C">
              <w:t xml:space="preserve"> муз</w:t>
            </w:r>
            <w:r w:rsidR="007B1ED0">
              <w:t>ыкальный руководитель</w:t>
            </w:r>
            <w:r w:rsidR="00C8695C">
              <w:t>, старший воспитатель</w:t>
            </w:r>
            <w:r>
              <w:t>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4096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12</w:t>
            </w:r>
            <w:r w:rsidR="0085243B">
              <w:t xml:space="preserve"> человек</w:t>
            </w:r>
            <w:r w:rsidR="00B7173E">
              <w:t>/ 100 %</w:t>
            </w:r>
          </w:p>
        </w:tc>
      </w:tr>
      <w:tr w:rsidR="0085243B" w14:paraId="42C3C978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7A79C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1.7.1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6184F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F8CA8" w14:textId="2F67E29A" w:rsidR="0085243B" w:rsidRDefault="0058066C">
            <w:pPr>
              <w:widowControl w:val="0"/>
              <w:autoSpaceDE w:val="0"/>
              <w:snapToGrid w:val="0"/>
              <w:jc w:val="center"/>
            </w:pPr>
            <w:r>
              <w:t>4</w:t>
            </w:r>
            <w:r w:rsidR="00C8695C">
              <w:t xml:space="preserve"> человек</w:t>
            </w:r>
            <w:r w:rsidR="00B7173E">
              <w:t>а / 21,4</w:t>
            </w:r>
            <w:r w:rsidR="0085243B">
              <w:t>%</w:t>
            </w:r>
          </w:p>
        </w:tc>
      </w:tr>
      <w:tr w:rsidR="0085243B" w14:paraId="5EF0CD7B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4E286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1.7.2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31807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работников, имеющих высшее образование педагогической направленности (про</w:t>
            </w:r>
            <w:r>
              <w:softHyphen/>
              <w:t>филя)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AD5E" w14:textId="1FCA969B" w:rsidR="0085243B" w:rsidRDefault="00DA77A1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875409">
              <w:t xml:space="preserve"> человека/ 0,5 </w:t>
            </w:r>
            <w:r w:rsidR="0085243B">
              <w:t>%</w:t>
            </w:r>
          </w:p>
        </w:tc>
      </w:tr>
      <w:tr w:rsidR="0085243B" w14:paraId="6798AA63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7DBD2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1.7.3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8F5F5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09CB6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6</w:t>
            </w:r>
            <w:r w:rsidR="00D527FD">
              <w:t xml:space="preserve"> человек / 50</w:t>
            </w:r>
            <w:r w:rsidR="0085243B">
              <w:t>%</w:t>
            </w:r>
          </w:p>
        </w:tc>
      </w:tr>
      <w:tr w:rsidR="0085243B" w14:paraId="05C97F69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D819D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1.7.4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24238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работников, имеющих среднее профессиональное образование педагогической на</w:t>
            </w:r>
            <w:r>
              <w:softHyphen/>
              <w:t>правленности (профиля)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448D" w14:textId="77777777" w:rsidR="0085243B" w:rsidRDefault="00875409">
            <w:pPr>
              <w:widowControl w:val="0"/>
              <w:autoSpaceDE w:val="0"/>
              <w:snapToGrid w:val="0"/>
              <w:jc w:val="center"/>
            </w:pPr>
            <w:r>
              <w:t>6</w:t>
            </w:r>
            <w:r w:rsidR="00D527FD">
              <w:t xml:space="preserve"> человек / 50</w:t>
            </w:r>
            <w:r w:rsidR="00B7173E">
              <w:t xml:space="preserve"> </w:t>
            </w:r>
            <w:r w:rsidR="0085243B">
              <w:t>%</w:t>
            </w:r>
          </w:p>
        </w:tc>
      </w:tr>
      <w:tr w:rsidR="0085243B" w14:paraId="71D49C14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9CBD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1.8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EBDFA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работников, которым по результатам аттестации присвоена квалификационная кате</w:t>
            </w:r>
            <w:r>
              <w:softHyphen/>
              <w:t>гория, в общей численности педагогических работников, в том числе: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AE5F4" w14:textId="6BF7E4F9" w:rsidR="0085243B" w:rsidRDefault="00CF68ED">
            <w:pPr>
              <w:widowControl w:val="0"/>
              <w:autoSpaceDE w:val="0"/>
              <w:snapToGrid w:val="0"/>
              <w:jc w:val="center"/>
            </w:pPr>
            <w:r>
              <w:t>3</w:t>
            </w:r>
            <w:r w:rsidR="0085243B">
              <w:t xml:space="preserve"> человек</w:t>
            </w:r>
            <w:r w:rsidR="006962D5">
              <w:t>/</w:t>
            </w:r>
            <w:r w:rsidR="00C8695C">
              <w:t xml:space="preserve"> </w:t>
            </w:r>
            <w:r w:rsidR="00D527FD">
              <w:t xml:space="preserve">58,3 </w:t>
            </w:r>
            <w:r w:rsidR="00C8695C" w:rsidRPr="00CE78B3">
              <w:t>%</w:t>
            </w:r>
          </w:p>
        </w:tc>
      </w:tr>
      <w:tr w:rsidR="0085243B" w14:paraId="5FE949D9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48E53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1.8.1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4BEBA" w14:textId="77777777" w:rsidR="0085243B" w:rsidRDefault="0085243B">
            <w:pPr>
              <w:widowControl w:val="0"/>
              <w:autoSpaceDE w:val="0"/>
              <w:snapToGrid w:val="0"/>
            </w:pPr>
            <w:r>
              <w:t>Высшая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59E5E" w14:textId="20DE382A" w:rsidR="0085243B" w:rsidRDefault="00CF68ED">
            <w:pPr>
              <w:widowControl w:val="0"/>
              <w:autoSpaceDE w:val="0"/>
              <w:snapToGrid w:val="0"/>
              <w:jc w:val="center"/>
            </w:pPr>
            <w:r>
              <w:t>2</w:t>
            </w:r>
            <w:r w:rsidR="0085243B">
              <w:t xml:space="preserve"> человек</w:t>
            </w:r>
            <w:r w:rsidR="00C8695C">
              <w:t>а</w:t>
            </w:r>
            <w:r w:rsidR="00B7173E">
              <w:t>/</w:t>
            </w:r>
            <w:r w:rsidR="0085243B">
              <w:t xml:space="preserve"> </w:t>
            </w:r>
            <w:r w:rsidR="00D527FD">
              <w:t>25</w:t>
            </w:r>
            <w:r w:rsidR="00C8695C" w:rsidRPr="00CE78B3">
              <w:t>%</w:t>
            </w:r>
          </w:p>
        </w:tc>
      </w:tr>
      <w:tr w:rsidR="0085243B" w14:paraId="13C40379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2F189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lastRenderedPageBreak/>
              <w:t>1.8.2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8D73B" w14:textId="77777777" w:rsidR="0085243B" w:rsidRDefault="0085243B">
            <w:pPr>
              <w:widowControl w:val="0"/>
              <w:autoSpaceDE w:val="0"/>
              <w:snapToGrid w:val="0"/>
            </w:pPr>
            <w:r>
              <w:t>Первая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D0B2" w14:textId="77777777" w:rsidR="0085243B" w:rsidRDefault="00D527FD" w:rsidP="00B7173E">
            <w:pPr>
              <w:widowControl w:val="0"/>
              <w:autoSpaceDE w:val="0"/>
              <w:snapToGrid w:val="0"/>
            </w:pPr>
            <w:r>
              <w:t>4</w:t>
            </w:r>
            <w:r w:rsidR="0085243B">
              <w:t xml:space="preserve"> человек</w:t>
            </w:r>
            <w:r w:rsidR="00D82B2E">
              <w:t>а</w:t>
            </w:r>
            <w:r w:rsidR="0085243B">
              <w:t xml:space="preserve"> </w:t>
            </w:r>
            <w:r>
              <w:t>/  33,3</w:t>
            </w:r>
            <w:r w:rsidR="00C8695C" w:rsidRPr="00CE78B3">
              <w:t xml:space="preserve"> %</w:t>
            </w:r>
          </w:p>
        </w:tc>
      </w:tr>
      <w:tr w:rsidR="0085243B" w14:paraId="3D31E09E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60562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1.9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964EF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</w:tr>
      <w:tr w:rsidR="0085243B" w14:paraId="6BEA4284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2E54A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1.9.1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32431" w14:textId="77777777" w:rsidR="0085243B" w:rsidRDefault="0085243B">
            <w:pPr>
              <w:widowControl w:val="0"/>
              <w:autoSpaceDE w:val="0"/>
              <w:snapToGrid w:val="0"/>
            </w:pPr>
            <w:r>
              <w:t>До 5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0639C" w14:textId="77777777" w:rsidR="0085243B" w:rsidRDefault="006962D5" w:rsidP="00597995">
            <w:pPr>
              <w:widowControl w:val="0"/>
              <w:autoSpaceDE w:val="0"/>
              <w:snapToGrid w:val="0"/>
            </w:pPr>
            <w:r>
              <w:t>0</w:t>
            </w:r>
            <w:r w:rsidR="00B7173E">
              <w:t xml:space="preserve"> человек/ 0</w:t>
            </w:r>
            <w:r w:rsidR="00D82B2E">
              <w:t xml:space="preserve"> </w:t>
            </w:r>
            <w:r w:rsidR="0085243B">
              <w:t>%</w:t>
            </w:r>
          </w:p>
        </w:tc>
      </w:tr>
      <w:tr w:rsidR="0085243B" w14:paraId="7D37D24C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6C2E8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1.9.2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008FC" w14:textId="77777777" w:rsidR="0085243B" w:rsidRDefault="00D82B2E">
            <w:pPr>
              <w:widowControl w:val="0"/>
              <w:autoSpaceDE w:val="0"/>
              <w:snapToGrid w:val="0"/>
            </w:pPr>
            <w:r>
              <w:t>Свыше 25</w:t>
            </w:r>
            <w:r w:rsidR="0085243B">
              <w:t xml:space="preserve">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5890F" w14:textId="77777777" w:rsidR="0085243B" w:rsidRDefault="00D82B2E">
            <w:pPr>
              <w:widowControl w:val="0"/>
              <w:autoSpaceDE w:val="0"/>
              <w:snapToGrid w:val="0"/>
              <w:jc w:val="center"/>
            </w:pPr>
            <w:r>
              <w:t>5 человек / 35,7</w:t>
            </w:r>
            <w:r w:rsidR="0085243B">
              <w:t>%</w:t>
            </w:r>
          </w:p>
        </w:tc>
      </w:tr>
      <w:tr w:rsidR="0085243B" w14:paraId="6BA6C7DA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BA33F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1.10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2889F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00259" w14:textId="77777777" w:rsidR="0085243B" w:rsidRDefault="00843AB9" w:rsidP="00E2266E">
            <w:pPr>
              <w:widowControl w:val="0"/>
              <w:autoSpaceDE w:val="0"/>
              <w:snapToGrid w:val="0"/>
            </w:pPr>
            <w:r>
              <w:t xml:space="preserve">        </w:t>
            </w:r>
            <w:r w:rsidR="00E2266E">
              <w:t xml:space="preserve">  0 </w:t>
            </w:r>
            <w:r w:rsidR="00D67425">
              <w:t xml:space="preserve"> %</w:t>
            </w:r>
          </w:p>
        </w:tc>
      </w:tr>
      <w:tr w:rsidR="0085243B" w14:paraId="4B92C17D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DE6E2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F737F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EB1AC" w14:textId="77777777" w:rsidR="0085243B" w:rsidRDefault="00E2266E">
            <w:pPr>
              <w:widowControl w:val="0"/>
              <w:autoSpaceDE w:val="0"/>
              <w:snapToGrid w:val="0"/>
              <w:jc w:val="center"/>
            </w:pPr>
            <w:r>
              <w:t>4</w:t>
            </w:r>
            <w:r w:rsidR="00D67425">
              <w:t xml:space="preserve"> человек</w:t>
            </w:r>
            <w:r w:rsidR="00D527FD">
              <w:t>а / 33,3</w:t>
            </w:r>
            <w:r w:rsidR="0085243B">
              <w:t>%</w:t>
            </w:r>
          </w:p>
        </w:tc>
      </w:tr>
      <w:tr w:rsidR="0085243B" w14:paraId="25894A08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5C67B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C4701" w14:textId="77777777" w:rsidR="0085243B" w:rsidRDefault="0085243B">
            <w:pPr>
              <w:widowControl w:val="0"/>
              <w:autoSpaceDE w:val="0"/>
              <w:snapToGrid w:val="0"/>
            </w:pPr>
            <w:r>
              <w:t>Численность/удельный вес численности педагогических и администра</w:t>
            </w:r>
            <w:r>
              <w:softHyphen/>
              <w:t>тивно-хозяйственных работников, прошедших за последние 5 лет по</w:t>
            </w:r>
            <w:r>
              <w:softHyphen/>
              <w:t>вышение квалификации/профессиональную переподготовку по про</w:t>
            </w:r>
            <w:r>
              <w:softHyphen/>
              <w:t xml:space="preserve">филю педагогической деятельности или иной осуществляемой в </w:t>
            </w:r>
            <w:r w:rsidR="006962D5">
              <w:t xml:space="preserve">            </w:t>
            </w:r>
            <w:r>
              <w:t>обра</w:t>
            </w:r>
            <w:r>
              <w:softHyphen/>
              <w:t>зовательной организации деятельности, в общей численности педаго</w:t>
            </w:r>
            <w:r>
              <w:softHyphen/>
              <w:t>гических и административно-хозяйственных работников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CE7E7" w14:textId="77777777" w:rsidR="0085243B" w:rsidRDefault="00D527FD">
            <w:pPr>
              <w:widowControl w:val="0"/>
              <w:autoSpaceDE w:val="0"/>
              <w:snapToGrid w:val="0"/>
              <w:jc w:val="center"/>
            </w:pPr>
            <w:r>
              <w:t>17 человек / 43,5</w:t>
            </w:r>
            <w:r w:rsidR="0085243B">
              <w:t>%</w:t>
            </w:r>
          </w:p>
        </w:tc>
      </w:tr>
      <w:tr w:rsidR="0085243B" w14:paraId="6A245D4F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9E8D4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5D147" w14:textId="77777777" w:rsidR="0085243B" w:rsidRDefault="0085243B">
            <w:pPr>
              <w:widowControl w:val="0"/>
              <w:autoSpaceDE w:val="0"/>
              <w:snapToGrid w:val="0"/>
              <w:jc w:val="both"/>
            </w:pPr>
            <w:r>
              <w:t>Численность/удельный вес численности педагогических и администра</w:t>
            </w:r>
            <w:r>
              <w:softHyphen/>
              <w:t>тивно-хозяйственных работников, прошедших повышение квалифика</w:t>
            </w:r>
            <w:r>
              <w:softHyphen/>
              <w:t>ции по применению в образовательном процессе федеральных государ</w:t>
            </w:r>
            <w:r>
              <w:softHyphen/>
              <w:t>ственных образовательных стандартов в общей численности педагоги</w:t>
            </w:r>
            <w:r>
              <w:softHyphen/>
              <w:t>ческих и административно-хозяйственных работников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A567A" w14:textId="77777777" w:rsidR="0085243B" w:rsidRDefault="00D527FD">
            <w:pPr>
              <w:widowControl w:val="0"/>
              <w:autoSpaceDE w:val="0"/>
              <w:snapToGrid w:val="0"/>
              <w:jc w:val="center"/>
            </w:pPr>
            <w:r>
              <w:t>12 человек / 100</w:t>
            </w:r>
            <w:r w:rsidR="0085243B">
              <w:t>%</w:t>
            </w:r>
          </w:p>
        </w:tc>
      </w:tr>
      <w:tr w:rsidR="0085243B" w14:paraId="5D572884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C9B7C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59A39" w14:textId="77777777" w:rsidR="0085243B" w:rsidRDefault="0085243B">
            <w:pPr>
              <w:widowControl w:val="0"/>
              <w:autoSpaceDE w:val="0"/>
              <w:snapToGrid w:val="0"/>
            </w:pPr>
            <w: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3CB3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D527FD">
              <w:t>2</w:t>
            </w:r>
            <w:r>
              <w:t xml:space="preserve"> человек / </w:t>
            </w:r>
          </w:p>
          <w:p w14:paraId="60775726" w14:textId="77777777" w:rsidR="0085243B" w:rsidRDefault="00D527FD">
            <w:pPr>
              <w:widowControl w:val="0"/>
              <w:autoSpaceDE w:val="0"/>
              <w:jc w:val="center"/>
            </w:pPr>
            <w:r>
              <w:t>191</w:t>
            </w:r>
            <w:r w:rsidR="0085243B">
              <w:t>человек</w:t>
            </w:r>
          </w:p>
        </w:tc>
      </w:tr>
      <w:tr w:rsidR="0085243B" w14:paraId="2784BA0B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A3661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50CB1" w14:textId="77777777" w:rsidR="0085243B" w:rsidRDefault="0085243B">
            <w:pPr>
              <w:widowControl w:val="0"/>
              <w:autoSpaceDE w:val="0"/>
              <w:snapToGrid w:val="0"/>
            </w:pPr>
            <w:r>
              <w:t>Наличие в образовательной организации следующих педагогических работников:</w:t>
            </w:r>
          </w:p>
        </w:tc>
      </w:tr>
      <w:tr w:rsidR="0085243B" w14:paraId="084CD5C3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2065F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B4433" w14:textId="77777777" w:rsidR="0085243B" w:rsidRDefault="0085243B">
            <w:pPr>
              <w:widowControl w:val="0"/>
              <w:autoSpaceDE w:val="0"/>
              <w:snapToGrid w:val="0"/>
            </w:pPr>
            <w:r>
              <w:t>Музыкального руководителя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442A0" w14:textId="77777777" w:rsidR="0085243B" w:rsidRDefault="00A14F59">
            <w:pPr>
              <w:widowControl w:val="0"/>
              <w:autoSpaceDE w:val="0"/>
              <w:snapToGrid w:val="0"/>
              <w:jc w:val="center"/>
            </w:pPr>
            <w:r>
              <w:t>есть</w:t>
            </w:r>
          </w:p>
        </w:tc>
      </w:tr>
      <w:tr w:rsidR="0085243B" w14:paraId="619E54B9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140F5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5A36F" w14:textId="77777777" w:rsidR="0085243B" w:rsidRDefault="0085243B">
            <w:pPr>
              <w:widowControl w:val="0"/>
              <w:autoSpaceDE w:val="0"/>
              <w:snapToGrid w:val="0"/>
            </w:pPr>
            <w:r>
              <w:t>Инструктора по физической культуре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BCE83" w14:textId="77777777" w:rsidR="0085243B" w:rsidRDefault="002C2E9A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5DBD0FBD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534F2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CE56E" w14:textId="77777777" w:rsidR="0085243B" w:rsidRDefault="0085243B">
            <w:pPr>
              <w:widowControl w:val="0"/>
              <w:autoSpaceDE w:val="0"/>
              <w:snapToGrid w:val="0"/>
            </w:pPr>
            <w:r>
              <w:t>Учителя-логопеда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A8BAC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388649B6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19FBA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962C8" w14:textId="77777777" w:rsidR="0085243B" w:rsidRDefault="0085243B">
            <w:pPr>
              <w:widowControl w:val="0"/>
              <w:autoSpaceDE w:val="0"/>
              <w:snapToGrid w:val="0"/>
            </w:pPr>
            <w:r>
              <w:t>Логопеда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F860B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1D1619E1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68C62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1.15.5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44718" w14:textId="77777777" w:rsidR="0085243B" w:rsidRDefault="0085243B">
            <w:pPr>
              <w:widowControl w:val="0"/>
              <w:autoSpaceDE w:val="0"/>
              <w:snapToGrid w:val="0"/>
            </w:pPr>
            <w:r>
              <w:t>Учителя-дефектолога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4619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3C938178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B9CAF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r>
              <w:t>1.15.6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6DE82" w14:textId="77777777" w:rsidR="0085243B" w:rsidRDefault="0085243B">
            <w:pPr>
              <w:widowControl w:val="0"/>
              <w:autoSpaceDE w:val="0"/>
              <w:snapToGrid w:val="0"/>
            </w:pPr>
            <w:r>
              <w:t>Педагога-психолога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301A9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06A1270E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AA09B" w14:textId="77777777" w:rsidR="0085243B" w:rsidRDefault="0085243B">
            <w:pPr>
              <w:widowControl w:val="0"/>
              <w:autoSpaceDE w:val="0"/>
              <w:snapToGrid w:val="0"/>
              <w:ind w:left="-75"/>
              <w:jc w:val="center"/>
            </w:pPr>
            <w:bookmarkStart w:id="2" w:name="Par163"/>
            <w:bookmarkEnd w:id="2"/>
            <w:r>
              <w:t>2.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FFCC7" w14:textId="77777777" w:rsidR="0085243B" w:rsidRDefault="0085243B">
            <w:pPr>
              <w:widowControl w:val="0"/>
              <w:autoSpaceDE w:val="0"/>
              <w:snapToGrid w:val="0"/>
            </w:pPr>
            <w:r>
              <w:t>Инфраструктура</w:t>
            </w:r>
          </w:p>
        </w:tc>
      </w:tr>
      <w:tr w:rsidR="0085243B" w14:paraId="3A0D2E93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3F683" w14:textId="77777777" w:rsidR="0085243B" w:rsidRDefault="002C2E9A">
            <w:pPr>
              <w:widowControl w:val="0"/>
              <w:autoSpaceDE w:val="0"/>
              <w:snapToGrid w:val="0"/>
              <w:ind w:left="-75"/>
              <w:jc w:val="center"/>
            </w:pPr>
            <w:r>
              <w:t>2.1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4E2CB" w14:textId="77777777" w:rsidR="0085243B" w:rsidRDefault="0085243B">
            <w:pPr>
              <w:widowControl w:val="0"/>
              <w:autoSpaceDE w:val="0"/>
              <w:snapToGrid w:val="0"/>
            </w:pPr>
            <w:r>
              <w:t>Наличие физкультурного зала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D7278" w14:textId="77777777" w:rsidR="0085243B" w:rsidRDefault="0085243B">
            <w:pPr>
              <w:widowControl w:val="0"/>
              <w:autoSpaceDE w:val="0"/>
              <w:snapToGrid w:val="0"/>
              <w:jc w:val="center"/>
            </w:pPr>
            <w:r>
              <w:t>нет</w:t>
            </w:r>
          </w:p>
        </w:tc>
      </w:tr>
      <w:tr w:rsidR="0085243B" w14:paraId="13AD774C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09419" w14:textId="77777777" w:rsidR="0085243B" w:rsidRDefault="002C2E9A">
            <w:pPr>
              <w:widowControl w:val="0"/>
              <w:autoSpaceDE w:val="0"/>
              <w:snapToGrid w:val="0"/>
              <w:ind w:left="-75"/>
              <w:jc w:val="center"/>
            </w:pPr>
            <w:r>
              <w:t>2.2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3CA1" w14:textId="77777777" w:rsidR="0085243B" w:rsidRDefault="0085243B">
            <w:pPr>
              <w:widowControl w:val="0"/>
              <w:autoSpaceDE w:val="0"/>
              <w:snapToGrid w:val="0"/>
            </w:pPr>
            <w:r>
              <w:t>Наличие музыкального зала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8B325" w14:textId="77777777" w:rsidR="0085243B" w:rsidRDefault="00A14F59">
            <w:pPr>
              <w:widowControl w:val="0"/>
              <w:autoSpaceDE w:val="0"/>
              <w:snapToGrid w:val="0"/>
              <w:jc w:val="center"/>
            </w:pPr>
            <w:r>
              <w:t>есть</w:t>
            </w:r>
          </w:p>
        </w:tc>
      </w:tr>
      <w:tr w:rsidR="0085243B" w14:paraId="32D66430" w14:textId="77777777" w:rsidTr="002C2E9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664D2" w14:textId="77777777" w:rsidR="0085243B" w:rsidRDefault="002C2E9A">
            <w:pPr>
              <w:widowControl w:val="0"/>
              <w:autoSpaceDE w:val="0"/>
              <w:snapToGrid w:val="0"/>
              <w:ind w:left="-75"/>
              <w:jc w:val="center"/>
            </w:pPr>
            <w:r>
              <w:t>2.3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68755" w14:textId="77777777" w:rsidR="0085243B" w:rsidRDefault="0085243B">
            <w:pPr>
              <w:widowControl w:val="0"/>
              <w:autoSpaceDE w:val="0"/>
              <w:snapToGrid w:val="0"/>
            </w:pPr>
            <w:r>
              <w:t>Наличие прогулочных площадок, обеспечивающих физическую актив</w:t>
            </w:r>
            <w:r>
              <w:softHyphen/>
              <w:t>ность и разнообразную игровую деятельность воспитанников на про</w:t>
            </w:r>
            <w:r>
              <w:softHyphen/>
              <w:t>гулке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2A6D1" w14:textId="77777777" w:rsidR="0085243B" w:rsidRDefault="00A14F59">
            <w:pPr>
              <w:widowControl w:val="0"/>
              <w:autoSpaceDE w:val="0"/>
              <w:snapToGrid w:val="0"/>
              <w:jc w:val="center"/>
            </w:pPr>
            <w:r>
              <w:t>есть</w:t>
            </w:r>
          </w:p>
        </w:tc>
      </w:tr>
    </w:tbl>
    <w:p w14:paraId="65CE4B1E" w14:textId="77777777" w:rsidR="0085243B" w:rsidRDefault="0085243B">
      <w:pPr>
        <w:widowControl w:val="0"/>
        <w:autoSpaceDE w:val="0"/>
        <w:ind w:firstLine="540"/>
        <w:jc w:val="both"/>
      </w:pPr>
    </w:p>
    <w:p w14:paraId="3624BB41" w14:textId="77777777" w:rsidR="0085243B" w:rsidRDefault="0085243B">
      <w:pPr>
        <w:widowControl w:val="0"/>
        <w:autoSpaceDE w:val="0"/>
        <w:ind w:firstLine="540"/>
        <w:jc w:val="both"/>
      </w:pPr>
    </w:p>
    <w:p w14:paraId="3A308208" w14:textId="77777777" w:rsidR="0085243B" w:rsidRDefault="0085243B">
      <w:pPr>
        <w:widowControl w:val="0"/>
        <w:autoSpaceDE w:val="0"/>
        <w:ind w:firstLine="540"/>
        <w:jc w:val="both"/>
      </w:pPr>
    </w:p>
    <w:p w14:paraId="71F94971" w14:textId="77777777" w:rsidR="0085243B" w:rsidRDefault="0085243B">
      <w:pPr>
        <w:widowControl w:val="0"/>
        <w:autoSpaceDE w:val="0"/>
        <w:ind w:firstLine="540"/>
        <w:jc w:val="both"/>
      </w:pPr>
    </w:p>
    <w:p w14:paraId="03835A68" w14:textId="77777777" w:rsidR="0085243B" w:rsidRDefault="0085243B">
      <w:pPr>
        <w:widowControl w:val="0"/>
        <w:autoSpaceDE w:val="0"/>
        <w:ind w:firstLine="540"/>
        <w:jc w:val="both"/>
      </w:pPr>
    </w:p>
    <w:p w14:paraId="6130000D" w14:textId="77777777" w:rsidR="0085243B" w:rsidRDefault="00A14F59">
      <w:pPr>
        <w:widowControl w:val="0"/>
        <w:autoSpaceDE w:val="0"/>
        <w:ind w:firstLine="540"/>
        <w:jc w:val="both"/>
      </w:pPr>
      <w:r>
        <w:t>Заведующий</w:t>
      </w:r>
      <w:r w:rsidR="00687FA1">
        <w:t xml:space="preserve">  МБДОУ</w:t>
      </w:r>
      <w:r w:rsidR="002C2E9A">
        <w:t xml:space="preserve"> «Детский сад № 1» </w:t>
      </w:r>
      <w:r w:rsidR="00687FA1">
        <w:t xml:space="preserve">   </w:t>
      </w:r>
      <w:r w:rsidR="002C2E9A">
        <w:t xml:space="preserve">    </w:t>
      </w:r>
      <w:r w:rsidR="00F71BFB">
        <w:t xml:space="preserve">                               Н.В.Матвеева</w:t>
      </w:r>
      <w:r w:rsidR="002C2E9A">
        <w:t xml:space="preserve">     </w:t>
      </w:r>
    </w:p>
    <w:p w14:paraId="097EDC60" w14:textId="77777777" w:rsidR="00AA3F7F" w:rsidRDefault="00AA3F7F">
      <w:pPr>
        <w:widowControl w:val="0"/>
        <w:autoSpaceDE w:val="0"/>
        <w:ind w:firstLine="540"/>
        <w:jc w:val="both"/>
      </w:pPr>
    </w:p>
    <w:sectPr w:rsidR="00AA3F7F" w:rsidSect="00CE4F34">
      <w:pgSz w:w="11906" w:h="16838"/>
      <w:pgMar w:top="709" w:right="706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1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614"/>
        </w:tabs>
        <w:ind w:left="1614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629"/>
        </w:tabs>
        <w:ind w:left="1629" w:hanging="360"/>
      </w:pPr>
    </w:lvl>
    <w:lvl w:ilvl="2">
      <w:start w:val="1"/>
      <w:numFmt w:val="bullet"/>
      <w:lvlText w:val=""/>
      <w:lvlJc w:val="left"/>
      <w:pPr>
        <w:tabs>
          <w:tab w:val="num" w:pos="2349"/>
        </w:tabs>
        <w:ind w:left="234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789"/>
        </w:tabs>
        <w:ind w:left="378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09"/>
        </w:tabs>
        <w:ind w:left="450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49"/>
        </w:tabs>
        <w:ind w:left="594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69"/>
        </w:tabs>
        <w:ind w:left="6669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0E"/>
    <w:multiLevelType w:val="multilevel"/>
    <w:tmpl w:val="FEDCCE00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"/>
      <w:lvlJc w:val="left"/>
      <w:pPr>
        <w:tabs>
          <w:tab w:val="num" w:pos="729"/>
        </w:tabs>
        <w:ind w:left="729" w:hanging="360"/>
      </w:pPr>
      <w:rPr>
        <w:rFonts w:ascii="Wingdings" w:hAnsi="Wingdings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pStyle w:val="10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943"/>
        </w:tabs>
        <w:ind w:left="943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901"/>
        </w:tabs>
        <w:ind w:left="901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13464AA"/>
    <w:multiLevelType w:val="hybridMultilevel"/>
    <w:tmpl w:val="4A5062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6F7BAD"/>
    <w:multiLevelType w:val="hybridMultilevel"/>
    <w:tmpl w:val="C84804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9B75C8"/>
    <w:multiLevelType w:val="hybridMultilevel"/>
    <w:tmpl w:val="A5BA6A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64CBB"/>
    <w:multiLevelType w:val="hybridMultilevel"/>
    <w:tmpl w:val="E2A46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C4188D"/>
    <w:multiLevelType w:val="hybridMultilevel"/>
    <w:tmpl w:val="9F785D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4BD3F7D"/>
    <w:multiLevelType w:val="hybridMultilevel"/>
    <w:tmpl w:val="DF82106E"/>
    <w:lvl w:ilvl="0" w:tplc="8F1A5D26">
      <w:start w:val="1"/>
      <w:numFmt w:val="decimal"/>
      <w:lvlText w:val="%1."/>
      <w:lvlJc w:val="left"/>
      <w:pPr>
        <w:ind w:left="5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33" w15:restartNumberingAfterBreak="0">
    <w:nsid w:val="526A0180"/>
    <w:multiLevelType w:val="hybridMultilevel"/>
    <w:tmpl w:val="34E6B3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B95D59"/>
    <w:multiLevelType w:val="hybridMultilevel"/>
    <w:tmpl w:val="8E3AAE60"/>
    <w:lvl w:ilvl="0" w:tplc="B84CF2E2">
      <w:start w:val="2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5" w15:restartNumberingAfterBreak="0">
    <w:nsid w:val="70CE4F54"/>
    <w:multiLevelType w:val="hybridMultilevel"/>
    <w:tmpl w:val="BB08A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877595">
    <w:abstractNumId w:val="0"/>
  </w:num>
  <w:num w:numId="2" w16cid:durableId="272831524">
    <w:abstractNumId w:val="1"/>
  </w:num>
  <w:num w:numId="3" w16cid:durableId="852377390">
    <w:abstractNumId w:val="2"/>
  </w:num>
  <w:num w:numId="4" w16cid:durableId="1640112520">
    <w:abstractNumId w:val="3"/>
  </w:num>
  <w:num w:numId="5" w16cid:durableId="294718790">
    <w:abstractNumId w:val="4"/>
  </w:num>
  <w:num w:numId="6" w16cid:durableId="484080897">
    <w:abstractNumId w:val="5"/>
  </w:num>
  <w:num w:numId="7" w16cid:durableId="1878204387">
    <w:abstractNumId w:val="6"/>
  </w:num>
  <w:num w:numId="8" w16cid:durableId="1369987763">
    <w:abstractNumId w:val="7"/>
  </w:num>
  <w:num w:numId="9" w16cid:durableId="135878227">
    <w:abstractNumId w:val="8"/>
  </w:num>
  <w:num w:numId="10" w16cid:durableId="1046835732">
    <w:abstractNumId w:val="9"/>
  </w:num>
  <w:num w:numId="11" w16cid:durableId="2075279584">
    <w:abstractNumId w:val="10"/>
  </w:num>
  <w:num w:numId="12" w16cid:durableId="1716152476">
    <w:abstractNumId w:val="11"/>
  </w:num>
  <w:num w:numId="13" w16cid:durableId="1869755464">
    <w:abstractNumId w:val="12"/>
  </w:num>
  <w:num w:numId="14" w16cid:durableId="649099630">
    <w:abstractNumId w:val="13"/>
  </w:num>
  <w:num w:numId="15" w16cid:durableId="1463113978">
    <w:abstractNumId w:val="14"/>
  </w:num>
  <w:num w:numId="16" w16cid:durableId="2036273791">
    <w:abstractNumId w:val="15"/>
  </w:num>
  <w:num w:numId="17" w16cid:durableId="737749585">
    <w:abstractNumId w:val="16"/>
  </w:num>
  <w:num w:numId="18" w16cid:durableId="108549003">
    <w:abstractNumId w:val="17"/>
  </w:num>
  <w:num w:numId="19" w16cid:durableId="2027291031">
    <w:abstractNumId w:val="18"/>
  </w:num>
  <w:num w:numId="20" w16cid:durableId="802121048">
    <w:abstractNumId w:val="19"/>
  </w:num>
  <w:num w:numId="21" w16cid:durableId="1309625342">
    <w:abstractNumId w:val="20"/>
  </w:num>
  <w:num w:numId="22" w16cid:durableId="519861120">
    <w:abstractNumId w:val="21"/>
  </w:num>
  <w:num w:numId="23" w16cid:durableId="1172184498">
    <w:abstractNumId w:val="22"/>
  </w:num>
  <w:num w:numId="24" w16cid:durableId="1480878018">
    <w:abstractNumId w:val="23"/>
  </w:num>
  <w:num w:numId="25" w16cid:durableId="476262291">
    <w:abstractNumId w:val="24"/>
  </w:num>
  <w:num w:numId="26" w16cid:durableId="1379860734">
    <w:abstractNumId w:val="25"/>
  </w:num>
  <w:num w:numId="27" w16cid:durableId="1483161262">
    <w:abstractNumId w:val="26"/>
  </w:num>
  <w:num w:numId="28" w16cid:durableId="1486317982">
    <w:abstractNumId w:val="32"/>
  </w:num>
  <w:num w:numId="29" w16cid:durableId="399982213">
    <w:abstractNumId w:val="29"/>
  </w:num>
  <w:num w:numId="30" w16cid:durableId="712966492">
    <w:abstractNumId w:val="31"/>
  </w:num>
  <w:num w:numId="31" w16cid:durableId="86468470">
    <w:abstractNumId w:val="33"/>
  </w:num>
  <w:num w:numId="32" w16cid:durableId="1808890785">
    <w:abstractNumId w:val="28"/>
  </w:num>
  <w:num w:numId="33" w16cid:durableId="477501712">
    <w:abstractNumId w:val="34"/>
  </w:num>
  <w:num w:numId="34" w16cid:durableId="2145192847">
    <w:abstractNumId w:val="27"/>
  </w:num>
  <w:num w:numId="35" w16cid:durableId="73167329">
    <w:abstractNumId w:val="30"/>
  </w:num>
  <w:num w:numId="36" w16cid:durableId="41852077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42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EEC"/>
    <w:rsid w:val="0000060A"/>
    <w:rsid w:val="000037E8"/>
    <w:rsid w:val="00011686"/>
    <w:rsid w:val="0001457C"/>
    <w:rsid w:val="00024295"/>
    <w:rsid w:val="00026AD6"/>
    <w:rsid w:val="00031956"/>
    <w:rsid w:val="00042FFE"/>
    <w:rsid w:val="00053288"/>
    <w:rsid w:val="0007428E"/>
    <w:rsid w:val="0008353C"/>
    <w:rsid w:val="000A4E0C"/>
    <w:rsid w:val="000C666A"/>
    <w:rsid w:val="000C7F87"/>
    <w:rsid w:val="000D1294"/>
    <w:rsid w:val="000D3B6D"/>
    <w:rsid w:val="000D6E04"/>
    <w:rsid w:val="000E2352"/>
    <w:rsid w:val="000F2C99"/>
    <w:rsid w:val="000F7B84"/>
    <w:rsid w:val="0010450E"/>
    <w:rsid w:val="001125FA"/>
    <w:rsid w:val="00116EEC"/>
    <w:rsid w:val="00133A06"/>
    <w:rsid w:val="00144E73"/>
    <w:rsid w:val="00154778"/>
    <w:rsid w:val="00160FF8"/>
    <w:rsid w:val="0016333E"/>
    <w:rsid w:val="00167E38"/>
    <w:rsid w:val="00174F43"/>
    <w:rsid w:val="00182302"/>
    <w:rsid w:val="00182EC0"/>
    <w:rsid w:val="001864BB"/>
    <w:rsid w:val="00190FDE"/>
    <w:rsid w:val="0019443C"/>
    <w:rsid w:val="001A130B"/>
    <w:rsid w:val="001A53A4"/>
    <w:rsid w:val="001C763F"/>
    <w:rsid w:val="001E466B"/>
    <w:rsid w:val="001F3A90"/>
    <w:rsid w:val="00201774"/>
    <w:rsid w:val="00207E9E"/>
    <w:rsid w:val="00210724"/>
    <w:rsid w:val="002120EB"/>
    <w:rsid w:val="00214E34"/>
    <w:rsid w:val="002205C9"/>
    <w:rsid w:val="00235288"/>
    <w:rsid w:val="002440A3"/>
    <w:rsid w:val="00270634"/>
    <w:rsid w:val="00285DD9"/>
    <w:rsid w:val="00287308"/>
    <w:rsid w:val="00290882"/>
    <w:rsid w:val="00292FD9"/>
    <w:rsid w:val="002A223C"/>
    <w:rsid w:val="002B76BB"/>
    <w:rsid w:val="002C2E9A"/>
    <w:rsid w:val="002F1446"/>
    <w:rsid w:val="002F6255"/>
    <w:rsid w:val="0030186D"/>
    <w:rsid w:val="00302F94"/>
    <w:rsid w:val="00313C3F"/>
    <w:rsid w:val="0035609D"/>
    <w:rsid w:val="00365EFA"/>
    <w:rsid w:val="00371136"/>
    <w:rsid w:val="00372D1B"/>
    <w:rsid w:val="00374465"/>
    <w:rsid w:val="003839EA"/>
    <w:rsid w:val="003A1CF8"/>
    <w:rsid w:val="003A1EB0"/>
    <w:rsid w:val="003A370A"/>
    <w:rsid w:val="003B03D7"/>
    <w:rsid w:val="003D16ED"/>
    <w:rsid w:val="003D56C9"/>
    <w:rsid w:val="003D7605"/>
    <w:rsid w:val="003E71B0"/>
    <w:rsid w:val="003F19A7"/>
    <w:rsid w:val="0040516C"/>
    <w:rsid w:val="004246E8"/>
    <w:rsid w:val="00425D34"/>
    <w:rsid w:val="0044182A"/>
    <w:rsid w:val="0044750A"/>
    <w:rsid w:val="004518A6"/>
    <w:rsid w:val="00452B08"/>
    <w:rsid w:val="0048693F"/>
    <w:rsid w:val="004932D7"/>
    <w:rsid w:val="00496236"/>
    <w:rsid w:val="004A2467"/>
    <w:rsid w:val="004B22A1"/>
    <w:rsid w:val="004C3717"/>
    <w:rsid w:val="004D69E1"/>
    <w:rsid w:val="004D778F"/>
    <w:rsid w:val="004E6EF1"/>
    <w:rsid w:val="004F1CD2"/>
    <w:rsid w:val="00527FCA"/>
    <w:rsid w:val="00533306"/>
    <w:rsid w:val="00554F5D"/>
    <w:rsid w:val="00557C13"/>
    <w:rsid w:val="0057185A"/>
    <w:rsid w:val="005755CF"/>
    <w:rsid w:val="0058066C"/>
    <w:rsid w:val="00581D20"/>
    <w:rsid w:val="00587094"/>
    <w:rsid w:val="00591DF0"/>
    <w:rsid w:val="00594BA2"/>
    <w:rsid w:val="00597995"/>
    <w:rsid w:val="005A70C6"/>
    <w:rsid w:val="005B185B"/>
    <w:rsid w:val="005B2A07"/>
    <w:rsid w:val="005C038D"/>
    <w:rsid w:val="005E3D5E"/>
    <w:rsid w:val="005E5D7E"/>
    <w:rsid w:val="005E6F0E"/>
    <w:rsid w:val="005F01E1"/>
    <w:rsid w:val="005F222B"/>
    <w:rsid w:val="00611104"/>
    <w:rsid w:val="006311D7"/>
    <w:rsid w:val="00647C66"/>
    <w:rsid w:val="006642B9"/>
    <w:rsid w:val="00683CC3"/>
    <w:rsid w:val="00687FA1"/>
    <w:rsid w:val="006962D5"/>
    <w:rsid w:val="006977E7"/>
    <w:rsid w:val="006A391D"/>
    <w:rsid w:val="006A4B62"/>
    <w:rsid w:val="006A4C9B"/>
    <w:rsid w:val="006A608D"/>
    <w:rsid w:val="006C7DA9"/>
    <w:rsid w:val="006D3A85"/>
    <w:rsid w:val="006D6724"/>
    <w:rsid w:val="007043C8"/>
    <w:rsid w:val="007226AF"/>
    <w:rsid w:val="00722EC8"/>
    <w:rsid w:val="00727887"/>
    <w:rsid w:val="00744AAF"/>
    <w:rsid w:val="00746438"/>
    <w:rsid w:val="007658F5"/>
    <w:rsid w:val="00772020"/>
    <w:rsid w:val="00775310"/>
    <w:rsid w:val="00790E2F"/>
    <w:rsid w:val="007A0FEA"/>
    <w:rsid w:val="007A3947"/>
    <w:rsid w:val="007A71A0"/>
    <w:rsid w:val="007B0D2D"/>
    <w:rsid w:val="007B1DAA"/>
    <w:rsid w:val="007B1ED0"/>
    <w:rsid w:val="007B2A26"/>
    <w:rsid w:val="007C0DFE"/>
    <w:rsid w:val="007E51B6"/>
    <w:rsid w:val="007F0F97"/>
    <w:rsid w:val="007F61D0"/>
    <w:rsid w:val="008050B6"/>
    <w:rsid w:val="00807CCC"/>
    <w:rsid w:val="0081120B"/>
    <w:rsid w:val="00812A8D"/>
    <w:rsid w:val="00814F4C"/>
    <w:rsid w:val="0082784B"/>
    <w:rsid w:val="0083006D"/>
    <w:rsid w:val="008303DC"/>
    <w:rsid w:val="00831ED7"/>
    <w:rsid w:val="00843AB9"/>
    <w:rsid w:val="00847299"/>
    <w:rsid w:val="0085243B"/>
    <w:rsid w:val="0086706E"/>
    <w:rsid w:val="00870151"/>
    <w:rsid w:val="00875409"/>
    <w:rsid w:val="008766C3"/>
    <w:rsid w:val="008A1D60"/>
    <w:rsid w:val="008B7514"/>
    <w:rsid w:val="008B7AF0"/>
    <w:rsid w:val="008D28C6"/>
    <w:rsid w:val="008D5B96"/>
    <w:rsid w:val="008E140A"/>
    <w:rsid w:val="008E301A"/>
    <w:rsid w:val="008E76BC"/>
    <w:rsid w:val="008F405B"/>
    <w:rsid w:val="008F5CF4"/>
    <w:rsid w:val="008F6B0F"/>
    <w:rsid w:val="008F7BB3"/>
    <w:rsid w:val="0090016D"/>
    <w:rsid w:val="00902433"/>
    <w:rsid w:val="0091225B"/>
    <w:rsid w:val="00916E2A"/>
    <w:rsid w:val="0093576E"/>
    <w:rsid w:val="00937521"/>
    <w:rsid w:val="00941F3F"/>
    <w:rsid w:val="00944686"/>
    <w:rsid w:val="009467E6"/>
    <w:rsid w:val="009573DD"/>
    <w:rsid w:val="00963D77"/>
    <w:rsid w:val="00974479"/>
    <w:rsid w:val="00974D1D"/>
    <w:rsid w:val="009824E1"/>
    <w:rsid w:val="009975EE"/>
    <w:rsid w:val="009A6296"/>
    <w:rsid w:val="009B7643"/>
    <w:rsid w:val="009C300B"/>
    <w:rsid w:val="009D005E"/>
    <w:rsid w:val="009D709D"/>
    <w:rsid w:val="009E3670"/>
    <w:rsid w:val="009F6B4C"/>
    <w:rsid w:val="00A14F59"/>
    <w:rsid w:val="00A303FC"/>
    <w:rsid w:val="00A42593"/>
    <w:rsid w:val="00A528B0"/>
    <w:rsid w:val="00A56638"/>
    <w:rsid w:val="00A60D79"/>
    <w:rsid w:val="00A6606E"/>
    <w:rsid w:val="00A673AB"/>
    <w:rsid w:val="00A730AA"/>
    <w:rsid w:val="00A81008"/>
    <w:rsid w:val="00A84EEF"/>
    <w:rsid w:val="00A90E56"/>
    <w:rsid w:val="00A929E5"/>
    <w:rsid w:val="00A95DB1"/>
    <w:rsid w:val="00AA3F7F"/>
    <w:rsid w:val="00AA6FCB"/>
    <w:rsid w:val="00AB133D"/>
    <w:rsid w:val="00AB264B"/>
    <w:rsid w:val="00AB6B2F"/>
    <w:rsid w:val="00AC0FD0"/>
    <w:rsid w:val="00AD32F0"/>
    <w:rsid w:val="00AD7E5E"/>
    <w:rsid w:val="00AE356B"/>
    <w:rsid w:val="00AF7F3F"/>
    <w:rsid w:val="00B12B72"/>
    <w:rsid w:val="00B2555B"/>
    <w:rsid w:val="00B27FE9"/>
    <w:rsid w:val="00B354D3"/>
    <w:rsid w:val="00B5112A"/>
    <w:rsid w:val="00B64BD4"/>
    <w:rsid w:val="00B6553B"/>
    <w:rsid w:val="00B6598E"/>
    <w:rsid w:val="00B7173E"/>
    <w:rsid w:val="00B873A8"/>
    <w:rsid w:val="00B94468"/>
    <w:rsid w:val="00BA4136"/>
    <w:rsid w:val="00BC4CFF"/>
    <w:rsid w:val="00BD7B73"/>
    <w:rsid w:val="00BE2C09"/>
    <w:rsid w:val="00BF2280"/>
    <w:rsid w:val="00C00E86"/>
    <w:rsid w:val="00C013C4"/>
    <w:rsid w:val="00C16BB0"/>
    <w:rsid w:val="00C31669"/>
    <w:rsid w:val="00C31CA8"/>
    <w:rsid w:val="00C31CE6"/>
    <w:rsid w:val="00C325F7"/>
    <w:rsid w:val="00C3482F"/>
    <w:rsid w:val="00C46D41"/>
    <w:rsid w:val="00C47955"/>
    <w:rsid w:val="00C6359B"/>
    <w:rsid w:val="00C771E4"/>
    <w:rsid w:val="00C77AF8"/>
    <w:rsid w:val="00C8695C"/>
    <w:rsid w:val="00C87B2A"/>
    <w:rsid w:val="00CA26DE"/>
    <w:rsid w:val="00CA57BB"/>
    <w:rsid w:val="00CA67DE"/>
    <w:rsid w:val="00CA6A0C"/>
    <w:rsid w:val="00CA790D"/>
    <w:rsid w:val="00CB7588"/>
    <w:rsid w:val="00CC2E0E"/>
    <w:rsid w:val="00CC71EF"/>
    <w:rsid w:val="00CD6E57"/>
    <w:rsid w:val="00CE10A5"/>
    <w:rsid w:val="00CE35B5"/>
    <w:rsid w:val="00CE4F34"/>
    <w:rsid w:val="00CF08D6"/>
    <w:rsid w:val="00CF68ED"/>
    <w:rsid w:val="00CF7329"/>
    <w:rsid w:val="00CF7A38"/>
    <w:rsid w:val="00D17713"/>
    <w:rsid w:val="00D22472"/>
    <w:rsid w:val="00D2691E"/>
    <w:rsid w:val="00D30716"/>
    <w:rsid w:val="00D527FD"/>
    <w:rsid w:val="00D61386"/>
    <w:rsid w:val="00D67425"/>
    <w:rsid w:val="00D82875"/>
    <w:rsid w:val="00D82B2E"/>
    <w:rsid w:val="00D8519D"/>
    <w:rsid w:val="00D900C2"/>
    <w:rsid w:val="00D92E02"/>
    <w:rsid w:val="00DA77A1"/>
    <w:rsid w:val="00DD2053"/>
    <w:rsid w:val="00DE3BB3"/>
    <w:rsid w:val="00DF1C12"/>
    <w:rsid w:val="00E0304B"/>
    <w:rsid w:val="00E05F39"/>
    <w:rsid w:val="00E21F07"/>
    <w:rsid w:val="00E2266E"/>
    <w:rsid w:val="00E26E8C"/>
    <w:rsid w:val="00E477E8"/>
    <w:rsid w:val="00E7523D"/>
    <w:rsid w:val="00E94495"/>
    <w:rsid w:val="00EA01DA"/>
    <w:rsid w:val="00EA34F4"/>
    <w:rsid w:val="00EA6066"/>
    <w:rsid w:val="00EB229E"/>
    <w:rsid w:val="00EB49CF"/>
    <w:rsid w:val="00EC6FF5"/>
    <w:rsid w:val="00ED08C8"/>
    <w:rsid w:val="00EE0E7B"/>
    <w:rsid w:val="00EE3AC0"/>
    <w:rsid w:val="00EF3AC6"/>
    <w:rsid w:val="00F108A2"/>
    <w:rsid w:val="00F170B8"/>
    <w:rsid w:val="00F27DED"/>
    <w:rsid w:val="00F37DD6"/>
    <w:rsid w:val="00F5117E"/>
    <w:rsid w:val="00F51D3C"/>
    <w:rsid w:val="00F52CFB"/>
    <w:rsid w:val="00F631F8"/>
    <w:rsid w:val="00F71B2B"/>
    <w:rsid w:val="00F71BFB"/>
    <w:rsid w:val="00F7242F"/>
    <w:rsid w:val="00F7606F"/>
    <w:rsid w:val="00F76CE8"/>
    <w:rsid w:val="00F8410B"/>
    <w:rsid w:val="00F92A3B"/>
    <w:rsid w:val="00FA249B"/>
    <w:rsid w:val="00FA27B3"/>
    <w:rsid w:val="00FB150D"/>
    <w:rsid w:val="00FC639A"/>
    <w:rsid w:val="00FE019B"/>
    <w:rsid w:val="00FF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  <o:rules v:ext="edit">
        <o:r id="V:Rule1" type="connector" idref="#_x0000_s1084"/>
        <o:r id="V:Rule2" type="connector" idref="#_x0000_s1083"/>
        <o:r id="V:Rule3" type="connector" idref="#_x0000_s1075"/>
        <o:r id="V:Rule4" type="connector" idref="#_x0000_s1085"/>
        <o:r id="V:Rule5" type="connector" idref="#_x0000_s1072"/>
        <o:r id="V:Rule6" type="connector" idref="#_x0000_s1092"/>
        <o:r id="V:Rule7" type="connector" idref="#_x0000_s1103"/>
        <o:r id="V:Rule8" type="connector" idref="#_x0000_s1074"/>
        <o:r id="V:Rule9" type="connector" idref="#_x0000_s1082"/>
        <o:r id="V:Rule10" type="connector" idref="#_x0000_s1108"/>
        <o:r id="V:Rule11" type="connector" idref="#_x0000_s1093"/>
        <o:r id="V:Rule12" type="connector" idref="#_x0000_s1089"/>
        <o:r id="V:Rule13" type="connector" idref="#_x0000_s1110"/>
        <o:r id="V:Rule14" type="connector" idref="#_x0000_s1095"/>
        <o:r id="V:Rule15" type="connector" idref="#_x0000_s1088"/>
        <o:r id="V:Rule16" type="connector" idref="#_x0000_s1073"/>
        <o:r id="V:Rule17" type="connector" idref="#_x0000_s1087"/>
        <o:r id="V:Rule18" type="connector" idref="#_x0000_s1094"/>
        <o:r id="V:Rule19" type="connector" idref="#_x0000_s1102"/>
        <o:r id="V:Rule20" type="connector" idref="#_x0000_s1107"/>
        <o:r id="V:Rule21" type="connector" idref="#_x0000_s1109"/>
        <o:r id="V:Rule22" type="connector" idref="#_x0000_s1091"/>
        <o:r id="V:Rule23" type="connector" idref="#_x0000_s1100"/>
      </o:rules>
    </o:shapelayout>
  </w:shapeDefaults>
  <w:doNotEmbedSmartTags/>
  <w:decimalSymbol w:val=","/>
  <w:listSeparator w:val=";"/>
  <w14:docId w14:val="7521B2BF"/>
  <w15:docId w15:val="{4EEC6A3B-2B7D-4830-9F4A-B7FD94FB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DF0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591DF0"/>
    <w:pPr>
      <w:keepNext/>
      <w:numPr>
        <w:ilvl w:val="1"/>
        <w:numId w:val="1"/>
      </w:numPr>
      <w:ind w:left="57" w:firstLine="0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qFormat/>
    <w:rsid w:val="00591DF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591DF0"/>
    <w:rPr>
      <w:rFonts w:ascii="Symbol" w:hAnsi="Symbol" w:cs="Symbol"/>
    </w:rPr>
  </w:style>
  <w:style w:type="character" w:customStyle="1" w:styleId="WW8Num3z0">
    <w:name w:val="WW8Num3z0"/>
    <w:rsid w:val="00591DF0"/>
    <w:rPr>
      <w:rFonts w:ascii="Symbol" w:hAnsi="Symbol" w:cs="Symbol"/>
    </w:rPr>
  </w:style>
  <w:style w:type="character" w:customStyle="1" w:styleId="WW8Num4z0">
    <w:name w:val="WW8Num4z0"/>
    <w:rsid w:val="00591DF0"/>
    <w:rPr>
      <w:rFonts w:ascii="Symbol" w:hAnsi="Symbol" w:cs="Symbol"/>
    </w:rPr>
  </w:style>
  <w:style w:type="character" w:customStyle="1" w:styleId="WW8Num5z0">
    <w:name w:val="WW8Num5z0"/>
    <w:rsid w:val="00591DF0"/>
    <w:rPr>
      <w:rFonts w:ascii="Symbol" w:hAnsi="Symbol" w:cs="Symbol"/>
    </w:rPr>
  </w:style>
  <w:style w:type="character" w:customStyle="1" w:styleId="WW8Num6z0">
    <w:name w:val="WW8Num6z0"/>
    <w:rsid w:val="00591DF0"/>
    <w:rPr>
      <w:rFonts w:ascii="Symbol" w:hAnsi="Symbol" w:cs="Symbol"/>
    </w:rPr>
  </w:style>
  <w:style w:type="character" w:customStyle="1" w:styleId="WW8Num7z0">
    <w:name w:val="WW8Num7z0"/>
    <w:rsid w:val="00591DF0"/>
    <w:rPr>
      <w:rFonts w:ascii="Symbol" w:hAnsi="Symbol" w:cs="Symbol"/>
    </w:rPr>
  </w:style>
  <w:style w:type="character" w:customStyle="1" w:styleId="WW8Num8z0">
    <w:name w:val="WW8Num8z0"/>
    <w:rsid w:val="00591DF0"/>
    <w:rPr>
      <w:rFonts w:ascii="Symbol" w:hAnsi="Symbol" w:cs="Symbol"/>
    </w:rPr>
  </w:style>
  <w:style w:type="character" w:customStyle="1" w:styleId="WW8Num9z0">
    <w:name w:val="WW8Num9z0"/>
    <w:rsid w:val="00591DF0"/>
    <w:rPr>
      <w:rFonts w:ascii="Symbol" w:hAnsi="Symbol" w:cs="Symbol"/>
    </w:rPr>
  </w:style>
  <w:style w:type="character" w:customStyle="1" w:styleId="WW8Num9z2">
    <w:name w:val="WW8Num9z2"/>
    <w:rsid w:val="00591DF0"/>
    <w:rPr>
      <w:rFonts w:ascii="Wingdings" w:hAnsi="Wingdings" w:cs="Wingdings"/>
    </w:rPr>
  </w:style>
  <w:style w:type="character" w:customStyle="1" w:styleId="WW8Num9z4">
    <w:name w:val="WW8Num9z4"/>
    <w:rsid w:val="00591DF0"/>
    <w:rPr>
      <w:rFonts w:ascii="Courier New" w:hAnsi="Courier New" w:cs="Courier New"/>
    </w:rPr>
  </w:style>
  <w:style w:type="character" w:customStyle="1" w:styleId="WW8Num10z0">
    <w:name w:val="WW8Num10z0"/>
    <w:rsid w:val="00591DF0"/>
    <w:rPr>
      <w:rFonts w:ascii="Symbol" w:hAnsi="Symbol" w:cs="Symbol"/>
    </w:rPr>
  </w:style>
  <w:style w:type="character" w:customStyle="1" w:styleId="WW8Num12z0">
    <w:name w:val="WW8Num12z0"/>
    <w:rsid w:val="00591DF0"/>
    <w:rPr>
      <w:rFonts w:ascii="Symbol" w:hAnsi="Symbol" w:cs="Symbol"/>
    </w:rPr>
  </w:style>
  <w:style w:type="character" w:customStyle="1" w:styleId="WW8Num12z1">
    <w:name w:val="WW8Num12z1"/>
    <w:rsid w:val="00591DF0"/>
    <w:rPr>
      <w:rFonts w:ascii="OpenSymbol" w:hAnsi="OpenSymbol" w:cs="Courier New"/>
    </w:rPr>
  </w:style>
  <w:style w:type="character" w:customStyle="1" w:styleId="WW8Num13z0">
    <w:name w:val="WW8Num13z0"/>
    <w:rsid w:val="00591DF0"/>
    <w:rPr>
      <w:rFonts w:ascii="Symbol" w:hAnsi="Symbol" w:cs="Symbol"/>
    </w:rPr>
  </w:style>
  <w:style w:type="character" w:customStyle="1" w:styleId="WW8Num13z1">
    <w:name w:val="WW8Num13z1"/>
    <w:rsid w:val="00591DF0"/>
    <w:rPr>
      <w:rFonts w:ascii="Courier New" w:hAnsi="Courier New" w:cs="Courier New"/>
    </w:rPr>
  </w:style>
  <w:style w:type="character" w:customStyle="1" w:styleId="WW8Num14z1">
    <w:name w:val="WW8Num14z1"/>
    <w:rsid w:val="00591DF0"/>
    <w:rPr>
      <w:rFonts w:ascii="Courier New" w:hAnsi="Courier New" w:cs="Courier New"/>
    </w:rPr>
  </w:style>
  <w:style w:type="character" w:customStyle="1" w:styleId="WW8Num14z2">
    <w:name w:val="WW8Num14z2"/>
    <w:rsid w:val="00591DF0"/>
    <w:rPr>
      <w:rFonts w:ascii="Wingdings" w:hAnsi="Wingdings" w:cs="Wingdings"/>
    </w:rPr>
  </w:style>
  <w:style w:type="character" w:customStyle="1" w:styleId="WW8Num15z0">
    <w:name w:val="WW8Num15z0"/>
    <w:rsid w:val="00591DF0"/>
    <w:rPr>
      <w:rFonts w:ascii="Symbol" w:hAnsi="Symbol" w:cs="Symbol"/>
    </w:rPr>
  </w:style>
  <w:style w:type="character" w:customStyle="1" w:styleId="WW8Num16z0">
    <w:name w:val="WW8Num16z0"/>
    <w:rsid w:val="00591DF0"/>
    <w:rPr>
      <w:rFonts w:ascii="Symbol" w:hAnsi="Symbol" w:cs="Symbol"/>
    </w:rPr>
  </w:style>
  <w:style w:type="character" w:customStyle="1" w:styleId="WW8Num16z1">
    <w:name w:val="WW8Num16z1"/>
    <w:rsid w:val="00591DF0"/>
    <w:rPr>
      <w:rFonts w:ascii="OpenSymbol" w:hAnsi="OpenSymbol" w:cs="Courier New"/>
    </w:rPr>
  </w:style>
  <w:style w:type="character" w:customStyle="1" w:styleId="WW8Num16z2">
    <w:name w:val="WW8Num16z2"/>
    <w:rsid w:val="00591DF0"/>
    <w:rPr>
      <w:rFonts w:ascii="Wingdings" w:hAnsi="Wingdings" w:cs="Wingdings"/>
      <w:sz w:val="20"/>
    </w:rPr>
  </w:style>
  <w:style w:type="character" w:customStyle="1" w:styleId="WW8Num17z0">
    <w:name w:val="WW8Num17z0"/>
    <w:rsid w:val="00591DF0"/>
    <w:rPr>
      <w:rFonts w:ascii="Symbol" w:hAnsi="Symbol" w:cs="Symbol"/>
    </w:rPr>
  </w:style>
  <w:style w:type="character" w:customStyle="1" w:styleId="WW8Num18z0">
    <w:name w:val="WW8Num18z0"/>
    <w:rsid w:val="00591DF0"/>
    <w:rPr>
      <w:rFonts w:ascii="Symbol" w:hAnsi="Symbol" w:cs="Symbol"/>
    </w:rPr>
  </w:style>
  <w:style w:type="character" w:customStyle="1" w:styleId="WW8Num19z0">
    <w:name w:val="WW8Num19z0"/>
    <w:rsid w:val="00591DF0"/>
    <w:rPr>
      <w:rFonts w:ascii="Symbol" w:hAnsi="Symbol" w:cs="Symbol"/>
    </w:rPr>
  </w:style>
  <w:style w:type="character" w:customStyle="1" w:styleId="WW8Num21z0">
    <w:name w:val="WW8Num21z0"/>
    <w:rsid w:val="00591DF0"/>
    <w:rPr>
      <w:rFonts w:ascii="Symbol" w:hAnsi="Symbol" w:cs="Symbol"/>
    </w:rPr>
  </w:style>
  <w:style w:type="character" w:customStyle="1" w:styleId="WW8Num21z1">
    <w:name w:val="WW8Num21z1"/>
    <w:rsid w:val="00591DF0"/>
    <w:rPr>
      <w:rFonts w:ascii="Courier New" w:hAnsi="Courier New" w:cs="Courier New"/>
    </w:rPr>
  </w:style>
  <w:style w:type="character" w:customStyle="1" w:styleId="WW8Num21z2">
    <w:name w:val="WW8Num21z2"/>
    <w:rsid w:val="00591DF0"/>
    <w:rPr>
      <w:rFonts w:ascii="Wingdings" w:hAnsi="Wingdings" w:cs="Wingdings"/>
    </w:rPr>
  </w:style>
  <w:style w:type="character" w:customStyle="1" w:styleId="WW8Num23z0">
    <w:name w:val="WW8Num23z0"/>
    <w:rsid w:val="00591DF0"/>
    <w:rPr>
      <w:rFonts w:ascii="Symbol" w:hAnsi="Symbol" w:cs="Symbol"/>
    </w:rPr>
  </w:style>
  <w:style w:type="character" w:customStyle="1" w:styleId="WW8Num24z0">
    <w:name w:val="WW8Num24z0"/>
    <w:rsid w:val="00591DF0"/>
    <w:rPr>
      <w:rFonts w:ascii="Symbol" w:hAnsi="Symbol" w:cs="Symbol"/>
    </w:rPr>
  </w:style>
  <w:style w:type="character" w:customStyle="1" w:styleId="WW8Num25z0">
    <w:name w:val="WW8Num25z0"/>
    <w:rsid w:val="00591DF0"/>
    <w:rPr>
      <w:b w:val="0"/>
    </w:rPr>
  </w:style>
  <w:style w:type="character" w:customStyle="1" w:styleId="WW8Num27z0">
    <w:name w:val="WW8Num27z0"/>
    <w:rsid w:val="00591DF0"/>
    <w:rPr>
      <w:rFonts w:ascii="Symbol" w:hAnsi="Symbol" w:cs="Symbol"/>
    </w:rPr>
  </w:style>
  <w:style w:type="character" w:customStyle="1" w:styleId="WW8Num27z1">
    <w:name w:val="WW8Num27z1"/>
    <w:rsid w:val="00591DF0"/>
    <w:rPr>
      <w:rFonts w:ascii="Courier New" w:hAnsi="Courier New" w:cs="Courier New"/>
    </w:rPr>
  </w:style>
  <w:style w:type="character" w:customStyle="1" w:styleId="5">
    <w:name w:val="Основной шрифт абзаца5"/>
    <w:rsid w:val="00591DF0"/>
  </w:style>
  <w:style w:type="character" w:customStyle="1" w:styleId="4">
    <w:name w:val="Основной шрифт абзаца4"/>
    <w:rsid w:val="00591DF0"/>
  </w:style>
  <w:style w:type="character" w:customStyle="1" w:styleId="WW8Num1z0">
    <w:name w:val="WW8Num1z0"/>
    <w:rsid w:val="00591DF0"/>
    <w:rPr>
      <w:rFonts w:ascii="Symbol" w:hAnsi="Symbol" w:cs="Symbol"/>
    </w:rPr>
  </w:style>
  <w:style w:type="character" w:customStyle="1" w:styleId="WW8Num10z2">
    <w:name w:val="WW8Num10z2"/>
    <w:rsid w:val="00591DF0"/>
    <w:rPr>
      <w:rFonts w:ascii="Wingdings" w:hAnsi="Wingdings" w:cs="Wingdings"/>
    </w:rPr>
  </w:style>
  <w:style w:type="character" w:customStyle="1" w:styleId="WW8Num10z4">
    <w:name w:val="WW8Num10z4"/>
    <w:rsid w:val="00591DF0"/>
    <w:rPr>
      <w:rFonts w:ascii="Courier New" w:hAnsi="Courier New" w:cs="Courier New"/>
    </w:rPr>
  </w:style>
  <w:style w:type="character" w:customStyle="1" w:styleId="WW8Num11z0">
    <w:name w:val="WW8Num11z0"/>
    <w:rsid w:val="00591DF0"/>
    <w:rPr>
      <w:rFonts w:ascii="Symbol" w:hAnsi="Symbol" w:cs="Symbol"/>
    </w:rPr>
  </w:style>
  <w:style w:type="character" w:customStyle="1" w:styleId="WW8Num14z0">
    <w:name w:val="WW8Num14z0"/>
    <w:rsid w:val="00591DF0"/>
    <w:rPr>
      <w:rFonts w:ascii="Times New Roman" w:hAnsi="Times New Roman" w:cs="Times New Roman"/>
      <w:sz w:val="24"/>
      <w:szCs w:val="24"/>
    </w:rPr>
  </w:style>
  <w:style w:type="character" w:customStyle="1" w:styleId="WW8Num17z1">
    <w:name w:val="WW8Num17z1"/>
    <w:rsid w:val="00591DF0"/>
    <w:rPr>
      <w:rFonts w:ascii="Courier New" w:hAnsi="Courier New" w:cs="Courier New"/>
    </w:rPr>
  </w:style>
  <w:style w:type="character" w:customStyle="1" w:styleId="WW8Num18z1">
    <w:name w:val="WW8Num18z1"/>
    <w:rsid w:val="00591DF0"/>
    <w:rPr>
      <w:rFonts w:ascii="Courier New" w:hAnsi="Courier New" w:cs="Courier New"/>
    </w:rPr>
  </w:style>
  <w:style w:type="character" w:customStyle="1" w:styleId="WW8Num18z2">
    <w:name w:val="WW8Num18z2"/>
    <w:rsid w:val="00591DF0"/>
    <w:rPr>
      <w:rFonts w:ascii="Wingdings" w:hAnsi="Wingdings" w:cs="Wingdings"/>
    </w:rPr>
  </w:style>
  <w:style w:type="character" w:customStyle="1" w:styleId="WW8Num20z0">
    <w:name w:val="WW8Num20z0"/>
    <w:rsid w:val="00591DF0"/>
    <w:rPr>
      <w:rFonts w:ascii="Symbol" w:hAnsi="Symbol" w:cs="Symbol"/>
    </w:rPr>
  </w:style>
  <w:style w:type="character" w:customStyle="1" w:styleId="WW8Num20z1">
    <w:name w:val="WW8Num20z1"/>
    <w:rsid w:val="00591DF0"/>
    <w:rPr>
      <w:rFonts w:ascii="Courier New" w:hAnsi="Courier New" w:cs="Courier New"/>
    </w:rPr>
  </w:style>
  <w:style w:type="character" w:customStyle="1" w:styleId="WW8Num20z3">
    <w:name w:val="WW8Num20z3"/>
    <w:rsid w:val="00591DF0"/>
    <w:rPr>
      <w:rFonts w:ascii="Symbol" w:hAnsi="Symbol" w:cs="Symbol"/>
    </w:rPr>
  </w:style>
  <w:style w:type="character" w:customStyle="1" w:styleId="WW8Num22z0">
    <w:name w:val="WW8Num22z0"/>
    <w:rsid w:val="00591DF0"/>
    <w:rPr>
      <w:rFonts w:ascii="Symbol" w:hAnsi="Symbol" w:cs="Symbol"/>
      <w:sz w:val="20"/>
    </w:rPr>
  </w:style>
  <w:style w:type="character" w:customStyle="1" w:styleId="WW8Num22z1">
    <w:name w:val="WW8Num22z1"/>
    <w:rsid w:val="00591DF0"/>
    <w:rPr>
      <w:rFonts w:ascii="Courier New" w:hAnsi="Courier New" w:cs="Courier New"/>
      <w:sz w:val="20"/>
    </w:rPr>
  </w:style>
  <w:style w:type="character" w:customStyle="1" w:styleId="WW8Num22z2">
    <w:name w:val="WW8Num22z2"/>
    <w:rsid w:val="00591DF0"/>
    <w:rPr>
      <w:rFonts w:ascii="Wingdings" w:hAnsi="Wingdings" w:cs="Wingdings"/>
      <w:sz w:val="20"/>
    </w:rPr>
  </w:style>
  <w:style w:type="character" w:customStyle="1" w:styleId="WW8Num23z1">
    <w:name w:val="WW8Num23z1"/>
    <w:rsid w:val="00591DF0"/>
    <w:rPr>
      <w:rFonts w:ascii="Courier New" w:hAnsi="Courier New" w:cs="Courier New"/>
    </w:rPr>
  </w:style>
  <w:style w:type="character" w:customStyle="1" w:styleId="WW8Num23z2">
    <w:name w:val="WW8Num23z2"/>
    <w:rsid w:val="00591DF0"/>
    <w:rPr>
      <w:rFonts w:ascii="Wingdings" w:hAnsi="Wingdings" w:cs="Wingdings"/>
    </w:rPr>
  </w:style>
  <w:style w:type="character" w:customStyle="1" w:styleId="WW8Num24z1">
    <w:name w:val="WW8Num24z1"/>
    <w:rsid w:val="00591DF0"/>
    <w:rPr>
      <w:rFonts w:ascii="Courier New" w:hAnsi="Courier New" w:cs="Courier New"/>
    </w:rPr>
  </w:style>
  <w:style w:type="character" w:customStyle="1" w:styleId="WW8Num24z2">
    <w:name w:val="WW8Num24z2"/>
    <w:rsid w:val="00591DF0"/>
    <w:rPr>
      <w:rFonts w:ascii="Wingdings" w:hAnsi="Wingdings" w:cs="Wingdings"/>
    </w:rPr>
  </w:style>
  <w:style w:type="character" w:customStyle="1" w:styleId="WW8Num25z1">
    <w:name w:val="WW8Num25z1"/>
    <w:rsid w:val="00591DF0"/>
    <w:rPr>
      <w:rFonts w:ascii="Courier New" w:hAnsi="Courier New" w:cs="Courier New"/>
    </w:rPr>
  </w:style>
  <w:style w:type="character" w:customStyle="1" w:styleId="WW8Num25z3">
    <w:name w:val="WW8Num25z3"/>
    <w:rsid w:val="00591DF0"/>
    <w:rPr>
      <w:rFonts w:ascii="Symbol" w:hAnsi="Symbol" w:cs="Symbol"/>
    </w:rPr>
  </w:style>
  <w:style w:type="character" w:customStyle="1" w:styleId="WW8Num26z0">
    <w:name w:val="WW8Num26z0"/>
    <w:rsid w:val="00591DF0"/>
    <w:rPr>
      <w:rFonts w:ascii="Symbol" w:hAnsi="Symbol" w:cs="Symbol"/>
    </w:rPr>
  </w:style>
  <w:style w:type="character" w:customStyle="1" w:styleId="WW8Num26z1">
    <w:name w:val="WW8Num26z1"/>
    <w:rsid w:val="00591DF0"/>
    <w:rPr>
      <w:rFonts w:ascii="Courier New" w:hAnsi="Courier New" w:cs="Courier New"/>
    </w:rPr>
  </w:style>
  <w:style w:type="character" w:customStyle="1" w:styleId="WW8Num26z2">
    <w:name w:val="WW8Num26z2"/>
    <w:rsid w:val="00591DF0"/>
    <w:rPr>
      <w:rFonts w:ascii="Wingdings" w:hAnsi="Wingdings" w:cs="Wingdings"/>
    </w:rPr>
  </w:style>
  <w:style w:type="character" w:customStyle="1" w:styleId="WW8Num28z0">
    <w:name w:val="WW8Num28z0"/>
    <w:rsid w:val="00591DF0"/>
    <w:rPr>
      <w:b/>
    </w:rPr>
  </w:style>
  <w:style w:type="character" w:customStyle="1" w:styleId="WW8Num29z0">
    <w:name w:val="WW8Num29z0"/>
    <w:rsid w:val="00591DF0"/>
    <w:rPr>
      <w:rFonts w:ascii="Symbol" w:hAnsi="Symbol" w:cs="Symbol"/>
    </w:rPr>
  </w:style>
  <w:style w:type="character" w:customStyle="1" w:styleId="WW8Num30z0">
    <w:name w:val="WW8Num30z0"/>
    <w:rsid w:val="00591DF0"/>
    <w:rPr>
      <w:rFonts w:ascii="Symbol" w:hAnsi="Symbol" w:cs="Symbol"/>
    </w:rPr>
  </w:style>
  <w:style w:type="character" w:customStyle="1" w:styleId="WW8Num30z1">
    <w:name w:val="WW8Num30z1"/>
    <w:rsid w:val="00591DF0"/>
    <w:rPr>
      <w:rFonts w:ascii="Courier New" w:hAnsi="Courier New" w:cs="Courier New"/>
    </w:rPr>
  </w:style>
  <w:style w:type="character" w:customStyle="1" w:styleId="WW8Num30z2">
    <w:name w:val="WW8Num30z2"/>
    <w:rsid w:val="00591DF0"/>
    <w:rPr>
      <w:rFonts w:ascii="Wingdings" w:hAnsi="Wingdings" w:cs="Wingdings"/>
    </w:rPr>
  </w:style>
  <w:style w:type="character" w:customStyle="1" w:styleId="WW8Num30z3">
    <w:name w:val="WW8Num30z3"/>
    <w:rsid w:val="00591DF0"/>
    <w:rPr>
      <w:rFonts w:ascii="Symbol" w:hAnsi="Symbol" w:cs="Symbol"/>
    </w:rPr>
  </w:style>
  <w:style w:type="character" w:customStyle="1" w:styleId="WW8Num31z0">
    <w:name w:val="WW8Num31z0"/>
    <w:rsid w:val="00591DF0"/>
    <w:rPr>
      <w:rFonts w:ascii="Symbol" w:hAnsi="Symbol" w:cs="Symbol"/>
    </w:rPr>
  </w:style>
  <w:style w:type="character" w:customStyle="1" w:styleId="WW8Num33z0">
    <w:name w:val="WW8Num33z0"/>
    <w:rsid w:val="00591DF0"/>
    <w:rPr>
      <w:rFonts w:ascii="Symbol" w:hAnsi="Symbol" w:cs="Symbol"/>
      <w:sz w:val="20"/>
    </w:rPr>
  </w:style>
  <w:style w:type="character" w:customStyle="1" w:styleId="WW8Num33z1">
    <w:name w:val="WW8Num33z1"/>
    <w:rsid w:val="00591DF0"/>
    <w:rPr>
      <w:rFonts w:ascii="Courier New" w:hAnsi="Courier New" w:cs="Courier New"/>
      <w:sz w:val="20"/>
    </w:rPr>
  </w:style>
  <w:style w:type="character" w:customStyle="1" w:styleId="WW8Num33z2">
    <w:name w:val="WW8Num33z2"/>
    <w:rsid w:val="00591DF0"/>
    <w:rPr>
      <w:rFonts w:ascii="Wingdings" w:hAnsi="Wingdings" w:cs="Wingdings"/>
      <w:sz w:val="20"/>
    </w:rPr>
  </w:style>
  <w:style w:type="character" w:customStyle="1" w:styleId="WW8Num35z0">
    <w:name w:val="WW8Num35z0"/>
    <w:rsid w:val="00591DF0"/>
    <w:rPr>
      <w:b/>
    </w:rPr>
  </w:style>
  <w:style w:type="character" w:customStyle="1" w:styleId="WW8Num36z0">
    <w:name w:val="WW8Num36z0"/>
    <w:rsid w:val="00591DF0"/>
    <w:rPr>
      <w:rFonts w:ascii="Symbol" w:hAnsi="Symbol" w:cs="Symbol"/>
      <w:sz w:val="18"/>
      <w:szCs w:val="18"/>
    </w:rPr>
  </w:style>
  <w:style w:type="character" w:customStyle="1" w:styleId="WW8Num36z1">
    <w:name w:val="WW8Num36z1"/>
    <w:rsid w:val="00591DF0"/>
    <w:rPr>
      <w:rFonts w:ascii="Courier New" w:hAnsi="Courier New" w:cs="Courier New"/>
    </w:rPr>
  </w:style>
  <w:style w:type="character" w:customStyle="1" w:styleId="WW8Num36z2">
    <w:name w:val="WW8Num36z2"/>
    <w:rsid w:val="00591DF0"/>
    <w:rPr>
      <w:rFonts w:ascii="Wingdings" w:hAnsi="Wingdings" w:cs="Wingdings"/>
    </w:rPr>
  </w:style>
  <w:style w:type="character" w:customStyle="1" w:styleId="WW8Num36z3">
    <w:name w:val="WW8Num36z3"/>
    <w:rsid w:val="00591DF0"/>
    <w:rPr>
      <w:rFonts w:ascii="Symbol" w:hAnsi="Symbol" w:cs="Symbol"/>
    </w:rPr>
  </w:style>
  <w:style w:type="character" w:customStyle="1" w:styleId="WW8Num37z0">
    <w:name w:val="WW8Num37z0"/>
    <w:rsid w:val="00591DF0"/>
    <w:rPr>
      <w:rFonts w:ascii="Symbol" w:hAnsi="Symbol" w:cs="Symbol"/>
      <w:sz w:val="20"/>
    </w:rPr>
  </w:style>
  <w:style w:type="character" w:customStyle="1" w:styleId="WW8Num37z1">
    <w:name w:val="WW8Num37z1"/>
    <w:rsid w:val="00591DF0"/>
    <w:rPr>
      <w:rFonts w:ascii="Courier New" w:hAnsi="Courier New" w:cs="Courier New"/>
      <w:sz w:val="20"/>
    </w:rPr>
  </w:style>
  <w:style w:type="character" w:customStyle="1" w:styleId="WW8Num37z2">
    <w:name w:val="WW8Num37z2"/>
    <w:rsid w:val="00591DF0"/>
    <w:rPr>
      <w:rFonts w:ascii="Wingdings" w:hAnsi="Wingdings" w:cs="Wingdings"/>
      <w:sz w:val="20"/>
    </w:rPr>
  </w:style>
  <w:style w:type="character" w:customStyle="1" w:styleId="WW8Num38z0">
    <w:name w:val="WW8Num38z0"/>
    <w:rsid w:val="00591DF0"/>
    <w:rPr>
      <w:rFonts w:ascii="Wingdings" w:hAnsi="Wingdings" w:cs="Wingdings"/>
    </w:rPr>
  </w:style>
  <w:style w:type="character" w:customStyle="1" w:styleId="WW8Num38z1">
    <w:name w:val="WW8Num38z1"/>
    <w:rsid w:val="00591DF0"/>
    <w:rPr>
      <w:rFonts w:ascii="Courier New" w:hAnsi="Courier New" w:cs="Courier New"/>
    </w:rPr>
  </w:style>
  <w:style w:type="character" w:customStyle="1" w:styleId="WW8Num38z3">
    <w:name w:val="WW8Num38z3"/>
    <w:rsid w:val="00591DF0"/>
    <w:rPr>
      <w:rFonts w:ascii="Symbol" w:hAnsi="Symbol" w:cs="Symbol"/>
    </w:rPr>
  </w:style>
  <w:style w:type="character" w:customStyle="1" w:styleId="WW8Num40z1">
    <w:name w:val="WW8Num40z1"/>
    <w:rsid w:val="00591DF0"/>
    <w:rPr>
      <w:i w:val="0"/>
    </w:rPr>
  </w:style>
  <w:style w:type="character" w:customStyle="1" w:styleId="WW8Num41z0">
    <w:name w:val="WW8Num41z0"/>
    <w:rsid w:val="00591DF0"/>
    <w:rPr>
      <w:rFonts w:ascii="Symbol" w:hAnsi="Symbol" w:cs="Symbol"/>
    </w:rPr>
  </w:style>
  <w:style w:type="character" w:customStyle="1" w:styleId="WW8Num41z1">
    <w:name w:val="WW8Num41z1"/>
    <w:rsid w:val="00591DF0"/>
    <w:rPr>
      <w:rFonts w:ascii="Courier New" w:hAnsi="Courier New" w:cs="Courier New"/>
    </w:rPr>
  </w:style>
  <w:style w:type="character" w:customStyle="1" w:styleId="WW8Num41z2">
    <w:name w:val="WW8Num41z2"/>
    <w:rsid w:val="00591DF0"/>
    <w:rPr>
      <w:rFonts w:ascii="Wingdings" w:hAnsi="Wingdings" w:cs="Wingdings"/>
    </w:rPr>
  </w:style>
  <w:style w:type="character" w:customStyle="1" w:styleId="30">
    <w:name w:val="Основной шрифт абзаца3"/>
    <w:rsid w:val="00591DF0"/>
    <w:rPr>
      <w:rFonts w:ascii="Verdana" w:hAnsi="Verdana" w:cs="Verdana"/>
      <w:szCs w:val="24"/>
      <w:lang w:val="en-US" w:eastAsia="ar-SA" w:bidi="ar-SA"/>
    </w:rPr>
  </w:style>
  <w:style w:type="character" w:customStyle="1" w:styleId="WW8Num15z1">
    <w:name w:val="WW8Num15z1"/>
    <w:rsid w:val="00591DF0"/>
    <w:rPr>
      <w:rFonts w:ascii="Courier New" w:hAnsi="Courier New" w:cs="Courier New"/>
    </w:rPr>
  </w:style>
  <w:style w:type="character" w:customStyle="1" w:styleId="20">
    <w:name w:val="Основной шрифт абзаца2"/>
    <w:rsid w:val="00591DF0"/>
  </w:style>
  <w:style w:type="character" w:customStyle="1" w:styleId="WW8Num1z1">
    <w:name w:val="WW8Num1z1"/>
    <w:rsid w:val="00591DF0"/>
    <w:rPr>
      <w:rFonts w:ascii="Courier New" w:hAnsi="Courier New" w:cs="Courier New"/>
    </w:rPr>
  </w:style>
  <w:style w:type="character" w:customStyle="1" w:styleId="WW8Num1z2">
    <w:name w:val="WW8Num1z2"/>
    <w:rsid w:val="00591DF0"/>
    <w:rPr>
      <w:rFonts w:ascii="Wingdings" w:hAnsi="Wingdings" w:cs="Wingdings"/>
    </w:rPr>
  </w:style>
  <w:style w:type="character" w:customStyle="1" w:styleId="WW8Num2z1">
    <w:name w:val="WW8Num2z1"/>
    <w:rsid w:val="00591DF0"/>
    <w:rPr>
      <w:rFonts w:ascii="Courier New" w:hAnsi="Courier New" w:cs="Courier New"/>
    </w:rPr>
  </w:style>
  <w:style w:type="character" w:customStyle="1" w:styleId="WW8Num2z2">
    <w:name w:val="WW8Num2z2"/>
    <w:rsid w:val="00591DF0"/>
    <w:rPr>
      <w:rFonts w:ascii="Wingdings" w:hAnsi="Wingdings" w:cs="Wingdings"/>
    </w:rPr>
  </w:style>
  <w:style w:type="character" w:customStyle="1" w:styleId="WW8Num3z1">
    <w:name w:val="WW8Num3z1"/>
    <w:rsid w:val="00591DF0"/>
    <w:rPr>
      <w:rFonts w:ascii="Courier New" w:hAnsi="Courier New" w:cs="Courier New"/>
    </w:rPr>
  </w:style>
  <w:style w:type="character" w:customStyle="1" w:styleId="WW8Num3z2">
    <w:name w:val="WW8Num3z2"/>
    <w:rsid w:val="00591DF0"/>
    <w:rPr>
      <w:rFonts w:ascii="Wingdings" w:hAnsi="Wingdings" w:cs="Wingdings"/>
    </w:rPr>
  </w:style>
  <w:style w:type="character" w:customStyle="1" w:styleId="WW8Num4z1">
    <w:name w:val="WW8Num4z1"/>
    <w:rsid w:val="00591DF0"/>
    <w:rPr>
      <w:rFonts w:ascii="Courier New" w:hAnsi="Courier New" w:cs="Courier New"/>
    </w:rPr>
  </w:style>
  <w:style w:type="character" w:customStyle="1" w:styleId="WW8Num4z2">
    <w:name w:val="WW8Num4z2"/>
    <w:rsid w:val="00591DF0"/>
    <w:rPr>
      <w:rFonts w:ascii="Wingdings" w:hAnsi="Wingdings" w:cs="Wingdings"/>
    </w:rPr>
  </w:style>
  <w:style w:type="character" w:customStyle="1" w:styleId="WW8Num5z1">
    <w:name w:val="WW8Num5z1"/>
    <w:rsid w:val="00591DF0"/>
    <w:rPr>
      <w:rFonts w:ascii="Courier New" w:hAnsi="Courier New" w:cs="Courier New"/>
    </w:rPr>
  </w:style>
  <w:style w:type="character" w:customStyle="1" w:styleId="WW8Num5z2">
    <w:name w:val="WW8Num5z2"/>
    <w:rsid w:val="00591DF0"/>
    <w:rPr>
      <w:rFonts w:ascii="Wingdings" w:hAnsi="Wingdings" w:cs="Wingdings"/>
    </w:rPr>
  </w:style>
  <w:style w:type="character" w:customStyle="1" w:styleId="WW8Num6z1">
    <w:name w:val="WW8Num6z1"/>
    <w:rsid w:val="00591DF0"/>
    <w:rPr>
      <w:rFonts w:ascii="Courier New" w:hAnsi="Courier New" w:cs="Courier New"/>
    </w:rPr>
  </w:style>
  <w:style w:type="character" w:customStyle="1" w:styleId="WW8Num6z2">
    <w:name w:val="WW8Num6z2"/>
    <w:rsid w:val="00591DF0"/>
    <w:rPr>
      <w:rFonts w:ascii="Wingdings" w:hAnsi="Wingdings" w:cs="Wingdings"/>
    </w:rPr>
  </w:style>
  <w:style w:type="character" w:customStyle="1" w:styleId="WW8Num7z1">
    <w:name w:val="WW8Num7z1"/>
    <w:rsid w:val="00591DF0"/>
    <w:rPr>
      <w:rFonts w:ascii="Courier New" w:hAnsi="Courier New" w:cs="Courier New"/>
    </w:rPr>
  </w:style>
  <w:style w:type="character" w:customStyle="1" w:styleId="WW8Num7z2">
    <w:name w:val="WW8Num7z2"/>
    <w:rsid w:val="00591DF0"/>
    <w:rPr>
      <w:rFonts w:ascii="Wingdings" w:hAnsi="Wingdings" w:cs="Wingdings"/>
    </w:rPr>
  </w:style>
  <w:style w:type="character" w:customStyle="1" w:styleId="WW8Num8z1">
    <w:name w:val="WW8Num8z1"/>
    <w:rsid w:val="00591DF0"/>
    <w:rPr>
      <w:i w:val="0"/>
    </w:rPr>
  </w:style>
  <w:style w:type="character" w:customStyle="1" w:styleId="WW8Num9z1">
    <w:name w:val="WW8Num9z1"/>
    <w:rsid w:val="00591DF0"/>
    <w:rPr>
      <w:rFonts w:ascii="Courier New" w:hAnsi="Courier New" w:cs="Courier New"/>
    </w:rPr>
  </w:style>
  <w:style w:type="character" w:customStyle="1" w:styleId="WW8Num10z1">
    <w:name w:val="WW8Num10z1"/>
    <w:rsid w:val="00591DF0"/>
    <w:rPr>
      <w:rFonts w:ascii="Courier New" w:hAnsi="Courier New" w:cs="Courier New"/>
    </w:rPr>
  </w:style>
  <w:style w:type="character" w:customStyle="1" w:styleId="WW8Num11z1">
    <w:name w:val="WW8Num11z1"/>
    <w:rsid w:val="00591DF0"/>
    <w:rPr>
      <w:rFonts w:ascii="Courier New" w:hAnsi="Courier New" w:cs="Courier New"/>
    </w:rPr>
  </w:style>
  <w:style w:type="character" w:customStyle="1" w:styleId="WW8Num11z2">
    <w:name w:val="WW8Num11z2"/>
    <w:rsid w:val="00591DF0"/>
    <w:rPr>
      <w:rFonts w:ascii="Wingdings" w:hAnsi="Wingdings" w:cs="Wingdings"/>
    </w:rPr>
  </w:style>
  <w:style w:type="character" w:customStyle="1" w:styleId="WW8Num13z2">
    <w:name w:val="WW8Num13z2"/>
    <w:rsid w:val="00591DF0"/>
    <w:rPr>
      <w:rFonts w:ascii="Wingdings" w:hAnsi="Wingdings" w:cs="Wingdings"/>
    </w:rPr>
  </w:style>
  <w:style w:type="character" w:customStyle="1" w:styleId="WW8Num15z2">
    <w:name w:val="WW8Num15z2"/>
    <w:rsid w:val="00591DF0"/>
    <w:rPr>
      <w:rFonts w:ascii="Wingdings" w:hAnsi="Wingdings" w:cs="Wingdings"/>
    </w:rPr>
  </w:style>
  <w:style w:type="character" w:customStyle="1" w:styleId="WW8Num17z2">
    <w:name w:val="WW8Num17z2"/>
    <w:rsid w:val="00591DF0"/>
    <w:rPr>
      <w:rFonts w:ascii="Wingdings" w:hAnsi="Wingdings" w:cs="Wingdings"/>
    </w:rPr>
  </w:style>
  <w:style w:type="character" w:customStyle="1" w:styleId="WW8Num19z1">
    <w:name w:val="WW8Num19z1"/>
    <w:rsid w:val="00591DF0"/>
    <w:rPr>
      <w:rFonts w:ascii="Courier New" w:hAnsi="Courier New" w:cs="Courier New"/>
    </w:rPr>
  </w:style>
  <w:style w:type="character" w:customStyle="1" w:styleId="WW8Num19z2">
    <w:name w:val="WW8Num19z2"/>
    <w:rsid w:val="00591DF0"/>
    <w:rPr>
      <w:rFonts w:ascii="Wingdings" w:hAnsi="Wingdings" w:cs="Wingdings"/>
    </w:rPr>
  </w:style>
  <w:style w:type="character" w:customStyle="1" w:styleId="WW8Num20z2">
    <w:name w:val="WW8Num20z2"/>
    <w:rsid w:val="00591DF0"/>
    <w:rPr>
      <w:rFonts w:ascii="Wingdings" w:hAnsi="Wingdings" w:cs="Wingdings"/>
    </w:rPr>
  </w:style>
  <w:style w:type="character" w:customStyle="1" w:styleId="WW8Num24z4">
    <w:name w:val="WW8Num24z4"/>
    <w:rsid w:val="00591DF0"/>
    <w:rPr>
      <w:rFonts w:ascii="Courier New" w:hAnsi="Courier New" w:cs="Courier New"/>
    </w:rPr>
  </w:style>
  <w:style w:type="character" w:customStyle="1" w:styleId="WW8Num27z2">
    <w:name w:val="WW8Num27z2"/>
    <w:rsid w:val="00591DF0"/>
    <w:rPr>
      <w:rFonts w:ascii="Wingdings" w:hAnsi="Wingdings" w:cs="Wingdings"/>
    </w:rPr>
  </w:style>
  <w:style w:type="character" w:customStyle="1" w:styleId="WW8Num29z1">
    <w:name w:val="WW8Num29z1"/>
    <w:rsid w:val="00591DF0"/>
    <w:rPr>
      <w:rFonts w:ascii="Courier New" w:hAnsi="Courier New" w:cs="Courier New"/>
    </w:rPr>
  </w:style>
  <w:style w:type="character" w:customStyle="1" w:styleId="WW8Num29z2">
    <w:name w:val="WW8Num29z2"/>
    <w:rsid w:val="00591DF0"/>
    <w:rPr>
      <w:rFonts w:ascii="Wingdings" w:hAnsi="Wingdings" w:cs="Wingdings"/>
    </w:rPr>
  </w:style>
  <w:style w:type="character" w:customStyle="1" w:styleId="WW8Num31z1">
    <w:name w:val="WW8Num31z1"/>
    <w:rsid w:val="00591DF0"/>
    <w:rPr>
      <w:rFonts w:ascii="Courier New" w:hAnsi="Courier New" w:cs="Courier New"/>
    </w:rPr>
  </w:style>
  <w:style w:type="character" w:customStyle="1" w:styleId="WW8Num31z2">
    <w:name w:val="WW8Num31z2"/>
    <w:rsid w:val="00591DF0"/>
    <w:rPr>
      <w:rFonts w:ascii="Wingdings" w:hAnsi="Wingdings" w:cs="Wingdings"/>
    </w:rPr>
  </w:style>
  <w:style w:type="character" w:customStyle="1" w:styleId="WW8Num32z0">
    <w:name w:val="WW8Num32z0"/>
    <w:rsid w:val="00591DF0"/>
    <w:rPr>
      <w:rFonts w:ascii="Symbol" w:hAnsi="Symbol" w:cs="Symbol"/>
    </w:rPr>
  </w:style>
  <w:style w:type="character" w:customStyle="1" w:styleId="WW8Num32z1">
    <w:name w:val="WW8Num32z1"/>
    <w:rsid w:val="00591DF0"/>
    <w:rPr>
      <w:rFonts w:ascii="Courier New" w:hAnsi="Courier New" w:cs="Courier New"/>
    </w:rPr>
  </w:style>
  <w:style w:type="character" w:customStyle="1" w:styleId="WW8Num32z2">
    <w:name w:val="WW8Num32z2"/>
    <w:rsid w:val="00591DF0"/>
    <w:rPr>
      <w:rFonts w:ascii="Wingdings" w:hAnsi="Wingdings" w:cs="Wingdings"/>
    </w:rPr>
  </w:style>
  <w:style w:type="character" w:customStyle="1" w:styleId="WW8Num34z0">
    <w:name w:val="WW8Num34z0"/>
    <w:rsid w:val="00591DF0"/>
    <w:rPr>
      <w:rFonts w:ascii="Symbol" w:hAnsi="Symbol" w:cs="Symbol"/>
    </w:rPr>
  </w:style>
  <w:style w:type="character" w:customStyle="1" w:styleId="WW8Num34z1">
    <w:name w:val="WW8Num34z1"/>
    <w:rsid w:val="00591DF0"/>
    <w:rPr>
      <w:rFonts w:ascii="Courier New" w:hAnsi="Courier New" w:cs="Courier New"/>
    </w:rPr>
  </w:style>
  <w:style w:type="character" w:customStyle="1" w:styleId="WW8Num34z2">
    <w:name w:val="WW8Num34z2"/>
    <w:rsid w:val="00591DF0"/>
    <w:rPr>
      <w:rFonts w:ascii="Wingdings" w:hAnsi="Wingdings" w:cs="Wingdings"/>
    </w:rPr>
  </w:style>
  <w:style w:type="character" w:customStyle="1" w:styleId="WW8Num35z1">
    <w:name w:val="WW8Num35z1"/>
    <w:rsid w:val="00591DF0"/>
    <w:rPr>
      <w:rFonts w:ascii="Times New Roman" w:hAnsi="Times New Roman" w:cs="Times New Roman"/>
      <w:color w:val="000000"/>
      <w:sz w:val="24"/>
      <w:szCs w:val="29"/>
    </w:rPr>
  </w:style>
  <w:style w:type="character" w:customStyle="1" w:styleId="11">
    <w:name w:val="Основной шрифт абзаца1"/>
    <w:rsid w:val="00591DF0"/>
  </w:style>
  <w:style w:type="character" w:customStyle="1" w:styleId="a3">
    <w:name w:val="Основной текст_"/>
    <w:rsid w:val="00591DF0"/>
    <w:rPr>
      <w:rFonts w:ascii="Calibri" w:eastAsia="Calibri" w:hAnsi="Calibri" w:cs="Calibri"/>
      <w:lang w:eastAsia="ar-SA" w:bidi="ar-SA"/>
    </w:rPr>
  </w:style>
  <w:style w:type="character" w:customStyle="1" w:styleId="a4">
    <w:name w:val="Символ нумерации"/>
    <w:rsid w:val="00591DF0"/>
  </w:style>
  <w:style w:type="character" w:customStyle="1" w:styleId="a5">
    <w:name w:val="Маркеры списка"/>
    <w:rsid w:val="00591DF0"/>
    <w:rPr>
      <w:rFonts w:ascii="OpenSymbol" w:eastAsia="OpenSymbol" w:hAnsi="OpenSymbol" w:cs="OpenSymbol"/>
    </w:rPr>
  </w:style>
  <w:style w:type="character" w:customStyle="1" w:styleId="c7">
    <w:name w:val="c7"/>
    <w:rsid w:val="00591DF0"/>
    <w:rPr>
      <w:rFonts w:ascii="Verdana" w:hAnsi="Verdana" w:cs="Verdana"/>
      <w:szCs w:val="24"/>
      <w:lang w:val="en-US" w:eastAsia="ar-SA" w:bidi="ar-SA"/>
    </w:rPr>
  </w:style>
  <w:style w:type="character" w:styleId="a6">
    <w:name w:val="Strong"/>
    <w:uiPriority w:val="22"/>
    <w:qFormat/>
    <w:rsid w:val="00591DF0"/>
    <w:rPr>
      <w:rFonts w:ascii="Verdana" w:hAnsi="Verdana" w:cs="Verdana"/>
      <w:b/>
      <w:bCs/>
      <w:szCs w:val="24"/>
      <w:lang w:val="en-US" w:eastAsia="ar-SA" w:bidi="ar-SA"/>
    </w:rPr>
  </w:style>
  <w:style w:type="character" w:customStyle="1" w:styleId="21">
    <w:name w:val="Заголовок 2 Знак"/>
    <w:rsid w:val="00591DF0"/>
    <w:rPr>
      <w:b/>
      <w:bCs/>
      <w:lang w:val="ru-RU" w:eastAsia="ar-SA" w:bidi="ar-SA"/>
    </w:rPr>
  </w:style>
  <w:style w:type="character" w:customStyle="1" w:styleId="a7">
    <w:name w:val="Без интервала Знак"/>
    <w:rsid w:val="00591DF0"/>
    <w:rPr>
      <w:rFonts w:ascii="Calibri" w:hAnsi="Calibri" w:cs="Calibri"/>
      <w:sz w:val="22"/>
      <w:szCs w:val="22"/>
      <w:lang w:val="ru-RU" w:eastAsia="ar-SA" w:bidi="ar-SA"/>
    </w:rPr>
  </w:style>
  <w:style w:type="paragraph" w:customStyle="1" w:styleId="12">
    <w:name w:val="Заголовок1"/>
    <w:basedOn w:val="a"/>
    <w:next w:val="a8"/>
    <w:rsid w:val="00591DF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rsid w:val="00591DF0"/>
    <w:pPr>
      <w:spacing w:after="120"/>
    </w:pPr>
    <w:rPr>
      <w:sz w:val="26"/>
    </w:rPr>
  </w:style>
  <w:style w:type="paragraph" w:styleId="a9">
    <w:name w:val="List"/>
    <w:basedOn w:val="a8"/>
    <w:rsid w:val="00591DF0"/>
    <w:rPr>
      <w:rFonts w:ascii="Arial" w:hAnsi="Arial" w:cs="Tahoma"/>
    </w:rPr>
  </w:style>
  <w:style w:type="paragraph" w:customStyle="1" w:styleId="50">
    <w:name w:val="Название5"/>
    <w:basedOn w:val="a"/>
    <w:rsid w:val="00591DF0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Указатель5"/>
    <w:basedOn w:val="a"/>
    <w:rsid w:val="00591DF0"/>
    <w:pPr>
      <w:suppressLineNumbers/>
    </w:pPr>
    <w:rPr>
      <w:rFonts w:cs="Arial"/>
    </w:rPr>
  </w:style>
  <w:style w:type="paragraph" w:customStyle="1" w:styleId="40">
    <w:name w:val="Название4"/>
    <w:basedOn w:val="a"/>
    <w:rsid w:val="00591DF0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591DF0"/>
    <w:pPr>
      <w:suppressLineNumbers/>
    </w:pPr>
    <w:rPr>
      <w:rFonts w:cs="Arial"/>
    </w:rPr>
  </w:style>
  <w:style w:type="paragraph" w:customStyle="1" w:styleId="31">
    <w:name w:val="Название3"/>
    <w:basedOn w:val="a"/>
    <w:rsid w:val="00591DF0"/>
    <w:pPr>
      <w:suppressLineNumbers/>
      <w:spacing w:before="120" w:after="120"/>
    </w:pPr>
    <w:rPr>
      <w:rFonts w:cs="Arial"/>
      <w:i/>
      <w:iCs/>
    </w:rPr>
  </w:style>
  <w:style w:type="paragraph" w:customStyle="1" w:styleId="32">
    <w:name w:val="Указатель3"/>
    <w:basedOn w:val="a"/>
    <w:rsid w:val="00591DF0"/>
    <w:pPr>
      <w:suppressLineNumbers/>
    </w:pPr>
    <w:rPr>
      <w:rFonts w:cs="Arial"/>
    </w:rPr>
  </w:style>
  <w:style w:type="paragraph" w:styleId="aa">
    <w:name w:val="Title"/>
    <w:basedOn w:val="a"/>
    <w:next w:val="a8"/>
    <w:qFormat/>
    <w:rsid w:val="00591D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Subtitle"/>
    <w:basedOn w:val="12"/>
    <w:next w:val="a8"/>
    <w:qFormat/>
    <w:rsid w:val="00591DF0"/>
    <w:pPr>
      <w:jc w:val="center"/>
    </w:pPr>
    <w:rPr>
      <w:i/>
      <w:iCs/>
    </w:rPr>
  </w:style>
  <w:style w:type="paragraph" w:customStyle="1" w:styleId="22">
    <w:name w:val="Название2"/>
    <w:basedOn w:val="a"/>
    <w:rsid w:val="00591DF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591DF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591DF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591DF0"/>
    <w:pPr>
      <w:suppressLineNumbers/>
    </w:pPr>
    <w:rPr>
      <w:rFonts w:ascii="Arial" w:hAnsi="Arial" w:cs="Tahoma"/>
    </w:rPr>
  </w:style>
  <w:style w:type="paragraph" w:styleId="ac">
    <w:name w:val="List Paragraph"/>
    <w:basedOn w:val="a"/>
    <w:qFormat/>
    <w:rsid w:val="00591DF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d">
    <w:name w:val="Знак"/>
    <w:basedOn w:val="a"/>
    <w:rsid w:val="00591DF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msonormalcxspmiddle">
    <w:name w:val="msonormalcxspmiddle"/>
    <w:basedOn w:val="a"/>
    <w:rsid w:val="00591DF0"/>
    <w:pPr>
      <w:spacing w:before="280" w:after="280"/>
    </w:pPr>
  </w:style>
  <w:style w:type="paragraph" w:customStyle="1" w:styleId="1">
    <w:name w:val="Знак1"/>
    <w:basedOn w:val="a"/>
    <w:rsid w:val="00591DF0"/>
    <w:pPr>
      <w:numPr>
        <w:numId w:val="6"/>
      </w:numPr>
      <w:spacing w:after="160" w:line="240" w:lineRule="exact"/>
      <w:ind w:left="0" w:firstLine="0"/>
    </w:pPr>
    <w:rPr>
      <w:rFonts w:ascii="Verdana" w:hAnsi="Verdana" w:cs="Verdana"/>
      <w:sz w:val="20"/>
      <w:lang w:val="en-US"/>
    </w:rPr>
  </w:style>
  <w:style w:type="paragraph" w:customStyle="1" w:styleId="24">
    <w:name w:val="Основной текст2"/>
    <w:basedOn w:val="a"/>
    <w:rsid w:val="00591DF0"/>
    <w:pPr>
      <w:widowControl w:val="0"/>
      <w:spacing w:line="0" w:lineRule="atLeast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ConsPlusCell">
    <w:name w:val="ConsPlusCell"/>
    <w:rsid w:val="00591DF0"/>
    <w:pPr>
      <w:widowControl w:val="0"/>
      <w:suppressAutoHyphens/>
      <w:autoSpaceDE w:val="0"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25">
    <w:name w:val="Знак2"/>
    <w:basedOn w:val="a"/>
    <w:rsid w:val="00591DF0"/>
    <w:pPr>
      <w:tabs>
        <w:tab w:val="left" w:pos="1440"/>
      </w:tabs>
      <w:spacing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ae">
    <w:name w:val="Содержимое врезки"/>
    <w:basedOn w:val="a8"/>
    <w:rsid w:val="00591DF0"/>
  </w:style>
  <w:style w:type="paragraph" w:customStyle="1" w:styleId="af">
    <w:name w:val="Содержимое таблицы"/>
    <w:basedOn w:val="a"/>
    <w:rsid w:val="00591DF0"/>
    <w:pPr>
      <w:suppressLineNumbers/>
    </w:pPr>
  </w:style>
  <w:style w:type="paragraph" w:customStyle="1" w:styleId="af0">
    <w:name w:val="Заголовок таблицы"/>
    <w:basedOn w:val="af"/>
    <w:rsid w:val="00591DF0"/>
    <w:pPr>
      <w:jc w:val="center"/>
    </w:pPr>
    <w:rPr>
      <w:b/>
      <w:bCs/>
    </w:rPr>
  </w:style>
  <w:style w:type="paragraph" w:styleId="af1">
    <w:name w:val="Normal (Web)"/>
    <w:basedOn w:val="a"/>
    <w:uiPriority w:val="99"/>
    <w:rsid w:val="00591DF0"/>
    <w:pPr>
      <w:spacing w:before="280" w:after="280"/>
    </w:pPr>
  </w:style>
  <w:style w:type="paragraph" w:customStyle="1" w:styleId="10">
    <w:name w:val="Знак1"/>
    <w:basedOn w:val="a"/>
    <w:rsid w:val="00591DF0"/>
    <w:pPr>
      <w:numPr>
        <w:numId w:val="19"/>
      </w:numPr>
      <w:spacing w:after="160" w:line="240" w:lineRule="exact"/>
      <w:ind w:left="0" w:firstLine="0"/>
    </w:pPr>
    <w:rPr>
      <w:rFonts w:ascii="Verdana" w:hAnsi="Verdana" w:cs="Verdana"/>
      <w:sz w:val="20"/>
      <w:lang w:val="en-US"/>
    </w:rPr>
  </w:style>
  <w:style w:type="paragraph" w:styleId="af2">
    <w:name w:val="No Spacing"/>
    <w:uiPriority w:val="1"/>
    <w:qFormat/>
    <w:rsid w:val="00591DF0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8693F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48693F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3D56C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CE35B5"/>
  </w:style>
  <w:style w:type="table" w:styleId="af5">
    <w:name w:val="Table Grid"/>
    <w:basedOn w:val="a1"/>
    <w:uiPriority w:val="59"/>
    <w:rsid w:val="00F84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unhideWhenUsed/>
    <w:rsid w:val="00DD2053"/>
    <w:rPr>
      <w:color w:val="0563C1"/>
      <w:u w:val="single"/>
    </w:rPr>
  </w:style>
  <w:style w:type="character" w:customStyle="1" w:styleId="15">
    <w:name w:val="Неразрешенное упоминание1"/>
    <w:uiPriority w:val="99"/>
    <w:semiHidden/>
    <w:unhideWhenUsed/>
    <w:rsid w:val="00DD2053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5E6F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7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u1.pogranichny.org/wp-content/uploads/sites/6/2015/03/001.jpg" TargetMode="External"/><Relationship Id="rId13" Type="http://schemas.openxmlformats.org/officeDocument/2006/relationships/hyperlink" Target="https://dou1.pogranichny.org/wp-content/uploads/sites/6/2024/02/&#1054;&#1055;-&#1044;&#1054;-&#1044;&#1077;&#1090;&#1089;&#1082;&#1080;&#1081;-&#1089;&#1072;&#1076;-&#8470;-1.docx" TargetMode="External"/><Relationship Id="rId18" Type="http://schemas.openxmlformats.org/officeDocument/2006/relationships/hyperlink" Target="https://dou1.pogranichny.org/wp-content/uploads/sites/6/2023/09/&#1050;&#1088;&#1091;&#1078;&#1086;&#1082;-&#1042;&#1086;&#1083;&#1096;&#1077;&#1073;&#1085;&#1099;&#1077;-&#1082;&#1086;&#1084;&#1086;&#1095;&#1082;&#1080;-2023-2024.docx" TargetMode="External"/><Relationship Id="rId26" Type="http://schemas.openxmlformats.org/officeDocument/2006/relationships/chart" Target="charts/chart4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ou1.pogranichny.org/wp-content/uploads/sites/6/2023/12/&#1087;&#1088;&#1086;&#1075;&#1088;&#1072;&#1084;&#1084;&#1072;-&#1044;&#1054;&#1059;-&#1080;-&#1089;&#1077;&#1084;&#1100;&#1103;-&#1074;-&#1089;&#1086;&#1090;&#1088;&#1091;&#1076;&#1085;&#1080;&#1095;&#1077;&#1089;&#1090;&#1074;&#1077;.docx.sig_.zip" TargetMode="External"/><Relationship Id="rId34" Type="http://schemas.openxmlformats.org/officeDocument/2006/relationships/chart" Target="charts/chart12.xml"/><Relationship Id="rId7" Type="http://schemas.openxmlformats.org/officeDocument/2006/relationships/hyperlink" Target="http://dou1.pogranichny.org/wp-content/uploads/sites/6/2015/03/&#1051;&#1080;&#1094;&#1077;&#1085;&#1079;&#1080;&#1103;.jpg" TargetMode="External"/><Relationship Id="rId12" Type="http://schemas.openxmlformats.org/officeDocument/2006/relationships/chart" Target="charts/chart1.xml"/><Relationship Id="rId17" Type="http://schemas.openxmlformats.org/officeDocument/2006/relationships/hyperlink" Target="https://dou1.pogranichny.org/wp-content/uploads/sites/6/2023/09/&#1050;&#1088;&#1091;&#1078;&#1086;&#1082;-&#1055;&#1086;&#1095;&#1077;&#1084;&#1091;&#1095;&#1082;&#1080;-2023-2024.docx" TargetMode="External"/><Relationship Id="rId25" Type="http://schemas.openxmlformats.org/officeDocument/2006/relationships/chart" Target="charts/chart3.xml"/><Relationship Id="rId33" Type="http://schemas.openxmlformats.org/officeDocument/2006/relationships/chart" Target="charts/chart11.xml"/><Relationship Id="rId38" Type="http://schemas.openxmlformats.org/officeDocument/2006/relationships/chart" Target="charts/chart15.xml"/><Relationship Id="rId2" Type="http://schemas.openxmlformats.org/officeDocument/2006/relationships/numbering" Target="numbering.xml"/><Relationship Id="rId16" Type="http://schemas.openxmlformats.org/officeDocument/2006/relationships/hyperlink" Target="https://dou1.pogranichny.org/wp-content/uploads/sites/6/2023/09/&#1050;&#1088;&#1091;&#1078;&#1086;&#1082;-&#1072;&#1082;&#1074;&#1072;&#1088;&#1077;&#1083;&#1100;&#1082;&#1080;-2023-2024.docx" TargetMode="External"/><Relationship Id="rId20" Type="http://schemas.openxmlformats.org/officeDocument/2006/relationships/hyperlink" Target="https://dou1.pogranichny.org/wp-content/uploads/sites/6/2023/12/&#1055;&#1088;&#1086;&#1075;&#1088;&#1072;&#1084;&#1084;&#1072;-_&#1054;&#1076;&#1072;&#1088;&#1077;&#1085;&#1085;&#1099;&#1081;-&#1088;&#1077;&#1073;&#1077;&#1085;&#1086;&#1082;.docx.sig_.zip" TargetMode="External"/><Relationship Id="rId29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hyperlink" Target="http://dou1.pogranichny.org/wp-content/uploads/sites/6/2014/09/&#1052;&#1041;&#1044;&#1054;&#1059;.pdf" TargetMode="External"/><Relationship Id="rId11" Type="http://schemas.openxmlformats.org/officeDocument/2006/relationships/hyperlink" Target="http://dou1.pogranichny.org/wp-content/uploads/sites/6/2019/04/&#1052;&#1086;&#1076;&#1077;&#1083;&#1100;-&#1084;&#1077;&#1090;&#1086;&#1076;&#1080;&#1095;&#1077;&#1089;&#1082;&#1086;&#1081;-&#1089;&#1083;&#1091;&#1078;&#1073;&#1099;.docx" TargetMode="External"/><Relationship Id="rId24" Type="http://schemas.openxmlformats.org/officeDocument/2006/relationships/hyperlink" Target="https://dou1.pogranichny.org/wp-content/uploads/sites/6/2021/09/&#1088;&#1077;&#1078;&#1080;&#1084;-&#1076;&#1085;&#1103;-2021-2022.docx.sig_.zip" TargetMode="External"/><Relationship Id="rId32" Type="http://schemas.openxmlformats.org/officeDocument/2006/relationships/chart" Target="charts/chart10.xml"/><Relationship Id="rId37" Type="http://schemas.openxmlformats.org/officeDocument/2006/relationships/chart" Target="charts/chart14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u1.pogranichny.org/wp-content/uploads/sites/6/2023/09/&#1087;&#1088;&#1086;&#1075;&#1088;&#1072;&#1084;&#1084;&#1072;-&#1076;&#1086;&#1087;&#1086;&#1083;-&#1055;&#1088;&#1086;&#1085;&#1080;&#1085;&#1072;-2023-2024.docx" TargetMode="External"/><Relationship Id="rId23" Type="http://schemas.openxmlformats.org/officeDocument/2006/relationships/chart" Target="charts/chart2.xml"/><Relationship Id="rId28" Type="http://schemas.openxmlformats.org/officeDocument/2006/relationships/chart" Target="charts/chart6.xml"/><Relationship Id="rId36" Type="http://schemas.openxmlformats.org/officeDocument/2006/relationships/chart" Target="charts/chart13.xml"/><Relationship Id="rId10" Type="http://schemas.openxmlformats.org/officeDocument/2006/relationships/hyperlink" Target="http://dou1.pogranichny.org/wp-content/uploads/sites/6/2014/09/&#1073;&#1077;&#1079;&#1086;&#1087;.jpg" TargetMode="External"/><Relationship Id="rId19" Type="http://schemas.openxmlformats.org/officeDocument/2006/relationships/hyperlink" Target="https://dou1.pogranichny.org/wp-content/uploads/sites/6/2023/09/&#1084;&#1086;&#1081;-&#1082;&#1088;&#1091;&#1078;&#1086;&#1082;-&#1076;&#1088;&#1091;&#1079;&#1100;&#1103;-&#1087;&#1088;&#1080;&#1088;&#1086;&#1076;&#1099;.docx" TargetMode="External"/><Relationship Id="rId31" Type="http://schemas.openxmlformats.org/officeDocument/2006/relationships/chart" Target="charts/chart9.xml"/><Relationship Id="rId4" Type="http://schemas.openxmlformats.org/officeDocument/2006/relationships/settings" Target="settings.xml"/><Relationship Id="rId9" Type="http://schemas.openxmlformats.org/officeDocument/2006/relationships/hyperlink" Target="http://dou1.pogranichny.org/wp-content/uploads/sites/6/2014/09/&#1101;&#1087;&#1080;&#1076;-&#1079;&#1072;&#1082;&#1083;&#1102;&#1095;&#1077;&#1085;&#1080;&#1077;.jpg" TargetMode="External"/><Relationship Id="rId14" Type="http://schemas.openxmlformats.org/officeDocument/2006/relationships/hyperlink" Target="https://dou1.pogranichny.org/wp-content/uploads/sites/6/2023/09/&#1057;&#1080;&#1090;&#1085;&#1080;&#1082;&#1086;&#1074;&#1072;-&#1069;&#1082;&#1086;&#1083;&#1103;&#1090;&#1072;-2023-2024.docx" TargetMode="External"/><Relationship Id="rId22" Type="http://schemas.openxmlformats.org/officeDocument/2006/relationships/hyperlink" Target="https://dou1.pogranichny.org/wp-content/uploads/sites/6/2023/09/&#1043;&#1086;&#1076;&#1086;&#1074;&#1086;&#1081;-&#1087;&#1083;&#1072;&#1085;-2023-2024.docx.sig_.zip" TargetMode="External"/><Relationship Id="rId27" Type="http://schemas.openxmlformats.org/officeDocument/2006/relationships/chart" Target="charts/chart5.xml"/><Relationship Id="rId30" Type="http://schemas.openxmlformats.org/officeDocument/2006/relationships/chart" Target="charts/chart8.xml"/><Relationship Id="rId35" Type="http://schemas.openxmlformats.org/officeDocument/2006/relationships/hyperlink" Target="https://vip.1obraz.ru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9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10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1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7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8"/>
          <c:y val="9.3406593406593505E-2"/>
          <c:w val="0.6438848920863347"/>
          <c:h val="0.7197802197802197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DD-4AE5-92D6-F346E8A5F66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8DD-4AE5-92D6-F346E8A5F661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8DD-4AE5-92D6-F346E8A5F6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4171008"/>
        <c:axId val="104172544"/>
        <c:axId val="0"/>
      </c:bar3DChart>
      <c:catAx>
        <c:axId val="10417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4172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417254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4171008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80575539568345644"/>
          <c:y val="0.34065934065934078"/>
          <c:w val="0.17985611510791374"/>
          <c:h val="0.31868131868131866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553-4D0B-9EBF-14C6866A932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553-4D0B-9EBF-14C6866A932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553-4D0B-9EBF-14C6866A932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553-4D0B-9EBF-14C6866A932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9.8000000000000007</c:v>
                </c:pt>
                <c:pt idx="1">
                  <c:v>61.7</c:v>
                </c:pt>
                <c:pt idx="2">
                  <c:v>10.3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553-4D0B-9EBF-14C6866A932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90A-498A-9D69-DC70D446102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90A-498A-9D69-DC70D446102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90A-498A-9D69-DC70D446102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90A-498A-9D69-DC70D446102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37.200000000000003</c:v>
                </c:pt>
                <c:pt idx="1">
                  <c:v>55.3</c:v>
                </c:pt>
                <c:pt idx="2">
                  <c:v>7.3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90A-498A-9D69-DC70D446102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4D9-4ED0-B4E5-8DBE012FC18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4D9-4ED0-B4E5-8DBE012FC18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4D9-4ED0-B4E5-8DBE012FC18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4D9-4ED0-B4E5-8DBE012FC18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10.3</c:v>
                </c:pt>
                <c:pt idx="1">
                  <c:v>63.9</c:v>
                </c:pt>
                <c:pt idx="2">
                  <c:v>5.4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4D9-4ED0-B4E5-8DBE012FC18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  </a:t>
            </a: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Позновательное развитие сентябрь -декабрь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5"/>
                <c:pt idx="0">
                  <c:v>до 5 лет-0 чел.</c:v>
                </c:pt>
                <c:pt idx="1">
                  <c:v>до 10 лет-2 чел.</c:v>
                </c:pt>
                <c:pt idx="2">
                  <c:v>до 20 лет -4 чел.</c:v>
                </c:pt>
                <c:pt idx="3">
                  <c:v>до 30 лет - 2 чел</c:v>
                </c:pt>
                <c:pt idx="4">
                  <c:v>свыше 30 лет- 4 чел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5"/>
                <c:pt idx="0">
                  <c:v>0</c:v>
                </c:pt>
                <c:pt idx="1">
                  <c:v>0.16600000000000001</c:v>
                </c:pt>
                <c:pt idx="2">
                  <c:v>0.33300000000000035</c:v>
                </c:pt>
                <c:pt idx="3">
                  <c:v>0.16600000000000001</c:v>
                </c:pt>
                <c:pt idx="4">
                  <c:v>0.21400000000000011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11-4811-826E-3865DDC7F01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Лист1!$A$2:$A$7</c:f>
              <c:strCache>
                <c:ptCount val="5"/>
                <c:pt idx="0">
                  <c:v>до 5 лет-0 чел.</c:v>
                </c:pt>
                <c:pt idx="1">
                  <c:v>до 10 лет-2 чел.</c:v>
                </c:pt>
                <c:pt idx="2">
                  <c:v>до 20 лет -4 чел.</c:v>
                </c:pt>
                <c:pt idx="3">
                  <c:v>до 30 лет - 2 чел</c:v>
                </c:pt>
                <c:pt idx="4">
                  <c:v>свыше 30 лет- 4 чел</c:v>
                </c:pt>
              </c:strCache>
            </c:strRef>
          </c:cat>
          <c:val>
            <c:numRef>
              <c:f>Лист1!$C$2:$C$7</c:f>
            </c:numRef>
          </c:val>
          <c:extLst>
            <c:ext xmlns:c16="http://schemas.microsoft.com/office/drawing/2014/chart" uri="{C3380CC4-5D6E-409C-BE32-E72D297353CC}">
              <c16:uniqueId val="{00000001-7011-4811-826E-3865DDC7F0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  </a:t>
            </a: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Позновательное развитие сентябрь -декабрь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2"/>
                <c:pt idx="0">
                  <c:v>высшее -3 чел.</c:v>
                </c:pt>
                <c:pt idx="1">
                  <c:v>средне-специальное - 6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2"/>
                <c:pt idx="0">
                  <c:v>0.25</c:v>
                </c:pt>
                <c:pt idx="1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BA-4C0C-86F7-36CA73924A3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Лист1!$A$2:$A$7</c:f>
              <c:strCache>
                <c:ptCount val="2"/>
                <c:pt idx="0">
                  <c:v>высшее -3 чел.</c:v>
                </c:pt>
                <c:pt idx="1">
                  <c:v>средне-специальное - 6</c:v>
                </c:pt>
              </c:strCache>
            </c:strRef>
          </c:cat>
          <c:val>
            <c:numRef>
              <c:f>Лист1!$C$2:$C$7</c:f>
            </c:numRef>
          </c:val>
          <c:extLst>
            <c:ext xmlns:c16="http://schemas.microsoft.com/office/drawing/2014/chart" uri="{C3380CC4-5D6E-409C-BE32-E72D297353CC}">
              <c16:uniqueId val="{00000001-BFBA-4C0C-86F7-36CA73924A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layout>
        <c:manualLayout>
          <c:xMode val="edge"/>
          <c:yMode val="edge"/>
          <c:x val="0.72698035141440664"/>
          <c:y val="0"/>
          <c:w val="0.25913075969670429"/>
          <c:h val="0.35878796400449986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Категории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DBE-4DEA-9D26-640C0FA79ECA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DBE-4DEA-9D26-640C0FA79ECA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DBE-4DEA-9D26-640C0FA79ECA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DBE-4DEA-9D26-640C0FA79ECA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18.8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2DBE-4DEA-9D26-640C0FA79ECA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2DBE-4DEA-9D26-640C0FA79ECA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72,2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2DBE-4DEA-9D26-640C0FA79EC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высшая квалификационная категория</c:v>
                </c:pt>
                <c:pt idx="1">
                  <c:v>первая квалификационная категория</c:v>
                </c:pt>
                <c:pt idx="2">
                  <c:v>соответствие занимаемой должности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25</c:v>
                </c:pt>
                <c:pt idx="1">
                  <c:v>33.299999999999997</c:v>
                </c:pt>
                <c:pt idx="2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DBE-4DEA-9D26-640C0FA79E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612-40AD-AB6B-097CC1F5E868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612-40AD-AB6B-097CC1F5E868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612-40AD-AB6B-097CC1F5E868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612-40AD-AB6B-097CC1F5E868}"/>
              </c:ext>
            </c:extLst>
          </c:dPt>
          <c:dLbls>
            <c:dLbl>
              <c:idx val="0"/>
              <c:layout>
                <c:manualLayout>
                  <c:x val="-7.6335877862595478E-3"/>
                  <c:y val="3.394787772740531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2697201017811708E-2"/>
                      <c:h val="8.75420875420875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7612-40AD-AB6B-097CC1F5E868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7612-40AD-AB6B-097CC1F5E868}"/>
                </c:ext>
              </c:extLst>
            </c:dLbl>
            <c:dLbl>
              <c:idx val="3"/>
              <c:layout>
                <c:manualLayout>
                  <c:x val="-2.6400492877321644E-2"/>
                  <c:y val="0.1506204653711215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612-40AD-AB6B-097CC1F5E86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ОВЗ</c:v>
                </c:pt>
                <c:pt idx="1">
                  <c:v>АООП</c:v>
                </c:pt>
                <c:pt idx="2">
                  <c:v>ООП ДОУ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 formatCode="0.00%">
                  <c:v>2.5999999999999999E-2</c:v>
                </c:pt>
                <c:pt idx="1">
                  <c:v>1.0000000000000005E-2</c:v>
                </c:pt>
                <c:pt idx="2" formatCode="0.00%">
                  <c:v>0.98599999999999999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612-40AD-AB6B-097CC1F5E86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940-4788-984A-6285961B5BD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940-4788-984A-6285961B5BD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940-4788-984A-6285961B5BD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940-4788-984A-6285961B5BD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36.700000000000003</c:v>
                </c:pt>
                <c:pt idx="1">
                  <c:v>53.1</c:v>
                </c:pt>
                <c:pt idx="2">
                  <c:v>10.1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940-4788-984A-6285961B5B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7328995333916594"/>
          <c:y val="0.9092257217847769"/>
          <c:w val="0.74601250364537763"/>
          <c:h val="6.696475440569928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A64-449B-8443-3C059981B2C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A64-449B-8443-3C059981B2C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A64-449B-8443-3C059981B2C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A64-449B-8443-3C059981B2C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12.5</c:v>
                </c:pt>
                <c:pt idx="1">
                  <c:v>52.6</c:v>
                </c:pt>
                <c:pt idx="2">
                  <c:v>13.1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A64-449B-8443-3C059981B2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936-4253-9B41-59B7FF0C348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936-4253-9B41-59B7FF0C348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936-4253-9B41-59B7FF0C348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936-4253-9B41-59B7FF0C348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38.9</c:v>
                </c:pt>
                <c:pt idx="1">
                  <c:v>48.5</c:v>
                </c:pt>
                <c:pt idx="2">
                  <c:v>11.4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936-4253-9B41-59B7FF0C348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D32-4A9D-B10D-94A2A2EA83B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D32-4A9D-B10D-94A2A2EA83B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D32-4A9D-B10D-94A2A2EA83B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D32-4A9D-B10D-94A2A2EA83B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16.3</c:v>
                </c:pt>
                <c:pt idx="1">
                  <c:v>54</c:v>
                </c:pt>
                <c:pt idx="2">
                  <c:v>11.4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D32-4A9D-B10D-94A2A2EA83B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81C-4127-8A10-F5688BA1AC3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81C-4127-8A10-F5688BA1AC3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81C-4127-8A10-F5688BA1AC3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81C-4127-8A10-F5688BA1AC3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33.300000000000004</c:v>
                </c:pt>
                <c:pt idx="1">
                  <c:v>51.9</c:v>
                </c:pt>
                <c:pt idx="2">
                  <c:v>14.6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81C-4127-8A10-F5688BA1AC3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34612369399771004"/>
          <c:y val="0.21447922212570414"/>
          <c:w val="0.30775261200458048"/>
          <c:h val="0.5673162029123579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38F-4128-BD58-34022CE3A52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38F-4128-BD58-34022CE3A52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38F-4128-BD58-34022CE3A52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38F-4128-BD58-34022CE3A52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9.2000000000000011</c:v>
                </c:pt>
                <c:pt idx="1">
                  <c:v>57.3</c:v>
                </c:pt>
                <c:pt idx="2">
                  <c:v>15.3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38F-4128-BD58-34022CE3A52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6D7-4D54-833B-266AB1C2B0C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6D7-4D54-833B-266AB1C2B0C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6D7-4D54-833B-266AB1C2B0C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6D7-4D54-833B-266AB1C2B0C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32.200000000000003</c:v>
                </c:pt>
                <c:pt idx="1">
                  <c:v>55.3</c:v>
                </c:pt>
                <c:pt idx="2">
                  <c:v>12.4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6D7-4D54-833B-266AB1C2B0C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D9E5D-D250-4465-AD5B-140F55383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19</Pages>
  <Words>5280</Words>
  <Characters>30101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самообследовании ДОО (аналитическая часть)</vt:lpstr>
    </vt:vector>
  </TitlesOfParts>
  <Company>Microsoft</Company>
  <LinksUpToDate>false</LinksUpToDate>
  <CharactersWithSpaces>35311</CharactersWithSpaces>
  <SharedDoc>false</SharedDoc>
  <HLinks>
    <vt:vector size="90" baseType="variant">
      <vt:variant>
        <vt:i4>7995446</vt:i4>
      </vt:variant>
      <vt:variant>
        <vt:i4>45</vt:i4>
      </vt:variant>
      <vt:variant>
        <vt:i4>0</vt:i4>
      </vt:variant>
      <vt:variant>
        <vt:i4>5</vt:i4>
      </vt:variant>
      <vt:variant>
        <vt:lpwstr>https://vip.1obraz.ru/</vt:lpwstr>
      </vt:variant>
      <vt:variant>
        <vt:lpwstr>/document/118/49757/</vt:lpwstr>
      </vt:variant>
      <vt:variant>
        <vt:i4>4064354</vt:i4>
      </vt:variant>
      <vt:variant>
        <vt:i4>42</vt:i4>
      </vt:variant>
      <vt:variant>
        <vt:i4>0</vt:i4>
      </vt:variant>
      <vt:variant>
        <vt:i4>5</vt:i4>
      </vt:variant>
      <vt:variant>
        <vt:lpwstr>http://dou1.pogranichny.org/wp-content/uploads/sites/6/2017/09/Рабочая-программа-подготовительной-к-школе-группы-на-2017-2018-уч.год-1.docx</vt:lpwstr>
      </vt:variant>
      <vt:variant>
        <vt:lpwstr/>
      </vt:variant>
      <vt:variant>
        <vt:i4>67306496</vt:i4>
      </vt:variant>
      <vt:variant>
        <vt:i4>39</vt:i4>
      </vt:variant>
      <vt:variant>
        <vt:i4>0</vt:i4>
      </vt:variant>
      <vt:variant>
        <vt:i4>5</vt:i4>
      </vt:variant>
      <vt:variant>
        <vt:lpwstr>http://dou1.pogranichny.org/wp-content/uploads/sites/6/2017/09/Рабочая-программа-старшей-группы-на-2017-2018-уч.год.docx</vt:lpwstr>
      </vt:variant>
      <vt:variant>
        <vt:lpwstr/>
      </vt:variant>
      <vt:variant>
        <vt:i4>73598000</vt:i4>
      </vt:variant>
      <vt:variant>
        <vt:i4>36</vt:i4>
      </vt:variant>
      <vt:variant>
        <vt:i4>0</vt:i4>
      </vt:variant>
      <vt:variant>
        <vt:i4>5</vt:i4>
      </vt:variant>
      <vt:variant>
        <vt:lpwstr>http://dou1.pogranichny.org/wp-content/uploads/sites/6/2017/09/Рабочая-программа-средней-группы-на-2017-2018-уч.год..docx</vt:lpwstr>
      </vt:variant>
      <vt:variant>
        <vt:lpwstr/>
      </vt:variant>
      <vt:variant>
        <vt:i4>3080304</vt:i4>
      </vt:variant>
      <vt:variant>
        <vt:i4>33</vt:i4>
      </vt:variant>
      <vt:variant>
        <vt:i4>0</vt:i4>
      </vt:variant>
      <vt:variant>
        <vt:i4>5</vt:i4>
      </vt:variant>
      <vt:variant>
        <vt:lpwstr>http://dou1.pogranichny.org/wp-content/uploads/sites/6/2017/09/рабочая-программа-вторая-младшая-группа-на-2017-2018-уч.год.docx</vt:lpwstr>
      </vt:variant>
      <vt:variant>
        <vt:lpwstr/>
      </vt:variant>
      <vt:variant>
        <vt:i4>69075031</vt:i4>
      </vt:variant>
      <vt:variant>
        <vt:i4>30</vt:i4>
      </vt:variant>
      <vt:variant>
        <vt:i4>0</vt:i4>
      </vt:variant>
      <vt:variant>
        <vt:i4>5</vt:i4>
      </vt:variant>
      <vt:variant>
        <vt:lpwstr>http://dou1.pogranichny.org/wp-content/uploads/sites/6/2019/02/План-работы-методического-кабинета-сентябрь-декабрь-2018г.docx</vt:lpwstr>
      </vt:variant>
      <vt:variant>
        <vt:lpwstr/>
      </vt:variant>
      <vt:variant>
        <vt:i4>558702972</vt:i4>
      </vt:variant>
      <vt:variant>
        <vt:i4>27</vt:i4>
      </vt:variant>
      <vt:variant>
        <vt:i4>0</vt:i4>
      </vt:variant>
      <vt:variant>
        <vt:i4>5</vt:i4>
      </vt:variant>
      <vt:variant>
        <vt:lpwstr>http://dou1.pogranichny.org/wp-content/uploads/sites/6/2018/11/План-преемственности-МБДОУ-№-1-и-МОУ-ПСОШ-№-1.pdf</vt:lpwstr>
      </vt:variant>
      <vt:variant>
        <vt:lpwstr/>
      </vt:variant>
      <vt:variant>
        <vt:i4>4523048</vt:i4>
      </vt:variant>
      <vt:variant>
        <vt:i4>24</vt:i4>
      </vt:variant>
      <vt:variant>
        <vt:i4>0</vt:i4>
      </vt:variant>
      <vt:variant>
        <vt:i4>5</vt:i4>
      </vt:variant>
      <vt:variant>
        <vt:lpwstr>http://dou1.pogranichny.org/wp-content/uploads/sites/6/2018/07/Учебный-план-2018-2019.docx</vt:lpwstr>
      </vt:variant>
      <vt:variant>
        <vt:lpwstr/>
      </vt:variant>
      <vt:variant>
        <vt:i4>72482819</vt:i4>
      </vt:variant>
      <vt:variant>
        <vt:i4>21</vt:i4>
      </vt:variant>
      <vt:variant>
        <vt:i4>0</vt:i4>
      </vt:variant>
      <vt:variant>
        <vt:i4>5</vt:i4>
      </vt:variant>
      <vt:variant>
        <vt:lpwstr>http://dou1.pogranichny.org/wp-content/uploads/sites/6/2018/07/Годовой-план-сделан-ДОУ-1на-2018-2019-учебный-год-копия.doc</vt:lpwstr>
      </vt:variant>
      <vt:variant>
        <vt:lpwstr/>
      </vt:variant>
      <vt:variant>
        <vt:i4>3473478</vt:i4>
      </vt:variant>
      <vt:variant>
        <vt:i4>15</vt:i4>
      </vt:variant>
      <vt:variant>
        <vt:i4>0</vt:i4>
      </vt:variant>
      <vt:variant>
        <vt:i4>5</vt:i4>
      </vt:variant>
      <vt:variant>
        <vt:lpwstr>http://dou1.pogranichny.org/wp-content/uploads/sites/6/2019/04/Модель-методической-службы.docx</vt:lpwstr>
      </vt:variant>
      <vt:variant>
        <vt:lpwstr/>
      </vt:variant>
      <vt:variant>
        <vt:i4>69009479</vt:i4>
      </vt:variant>
      <vt:variant>
        <vt:i4>12</vt:i4>
      </vt:variant>
      <vt:variant>
        <vt:i4>0</vt:i4>
      </vt:variant>
      <vt:variant>
        <vt:i4>5</vt:i4>
      </vt:variant>
      <vt:variant>
        <vt:lpwstr>http://dou1.pogranichny.org/wp-content/uploads/sites/6/2014/09/безоп.jpg</vt:lpwstr>
      </vt:variant>
      <vt:variant>
        <vt:lpwstr/>
      </vt:variant>
      <vt:variant>
        <vt:i4>70779913</vt:i4>
      </vt:variant>
      <vt:variant>
        <vt:i4>9</vt:i4>
      </vt:variant>
      <vt:variant>
        <vt:i4>0</vt:i4>
      </vt:variant>
      <vt:variant>
        <vt:i4>5</vt:i4>
      </vt:variant>
      <vt:variant>
        <vt:lpwstr>http://dou1.pogranichny.org/wp-content/uploads/sites/6/2014/09/эпид-заключение.jpg</vt:lpwstr>
      </vt:variant>
      <vt:variant>
        <vt:lpwstr/>
      </vt:variant>
      <vt:variant>
        <vt:i4>3080317</vt:i4>
      </vt:variant>
      <vt:variant>
        <vt:i4>6</vt:i4>
      </vt:variant>
      <vt:variant>
        <vt:i4>0</vt:i4>
      </vt:variant>
      <vt:variant>
        <vt:i4>5</vt:i4>
      </vt:variant>
      <vt:variant>
        <vt:lpwstr>http://dou1.pogranichny.org/wp-content/uploads/sites/6/2015/03/001.jpg</vt:lpwstr>
      </vt:variant>
      <vt:variant>
        <vt:lpwstr/>
      </vt:variant>
      <vt:variant>
        <vt:i4>327692</vt:i4>
      </vt:variant>
      <vt:variant>
        <vt:i4>3</vt:i4>
      </vt:variant>
      <vt:variant>
        <vt:i4>0</vt:i4>
      </vt:variant>
      <vt:variant>
        <vt:i4>5</vt:i4>
      </vt:variant>
      <vt:variant>
        <vt:lpwstr>http://dou1.pogranichny.org/wp-content/uploads/sites/6/2015/03/Лицензия.jpg</vt:lpwstr>
      </vt:variant>
      <vt:variant>
        <vt:lpwstr/>
      </vt:variant>
      <vt:variant>
        <vt:i4>74711127</vt:i4>
      </vt:variant>
      <vt:variant>
        <vt:i4>0</vt:i4>
      </vt:variant>
      <vt:variant>
        <vt:i4>0</vt:i4>
      </vt:variant>
      <vt:variant>
        <vt:i4>5</vt:i4>
      </vt:variant>
      <vt:variant>
        <vt:lpwstr>http://dou1.pogranichny.org/wp-content/uploads/sites/6/2014/09/МБДОУ.pdf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самообследовании ДОО (аналитическая часть)</dc:title>
  <dc:creator>xxx</dc:creator>
  <cp:lastModifiedBy>Пользователь</cp:lastModifiedBy>
  <cp:revision>105</cp:revision>
  <cp:lastPrinted>2020-06-10T00:51:00Z</cp:lastPrinted>
  <dcterms:created xsi:type="dcterms:W3CDTF">2019-04-15T06:17:00Z</dcterms:created>
  <dcterms:modified xsi:type="dcterms:W3CDTF">2025-04-03T02:17:00Z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1870987679</vt:i4>
  </property>
</Properties>
</file>