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E4E15" w14:textId="37FF7CBA" w:rsidR="00613CD2" w:rsidRPr="00311462" w:rsidRDefault="00EC3870" w:rsidP="00EC3870">
      <w:pPr>
        <w:jc w:val="center"/>
        <w:rPr>
          <w:b/>
          <w:i/>
          <w:color w:val="0D0D0D" w:themeColor="text1" w:themeTint="F2"/>
        </w:rPr>
      </w:pPr>
      <w:r w:rsidRPr="00311462">
        <w:rPr>
          <w:b/>
          <w:i/>
          <w:color w:val="0D0D0D" w:themeColor="text1" w:themeTint="F2"/>
        </w:rPr>
        <w:t>Муниципальное бюджетное дошкольное образовательное учреждение «Детский сад № 1 общеразвивающего вида Пограничного муниципального округа»</w:t>
      </w:r>
    </w:p>
    <w:p w14:paraId="5D264CA0" w14:textId="17E92639" w:rsidR="0039049B" w:rsidRPr="00311462" w:rsidRDefault="0039049B" w:rsidP="00EC3870">
      <w:pPr>
        <w:jc w:val="center"/>
        <w:rPr>
          <w:b/>
          <w:i/>
          <w:color w:val="0D0D0D" w:themeColor="text1" w:themeTint="F2"/>
        </w:rPr>
      </w:pPr>
    </w:p>
    <w:p w14:paraId="21567D87" w14:textId="77777777" w:rsidR="0039049B" w:rsidRPr="00311462" w:rsidRDefault="0039049B" w:rsidP="00266625">
      <w:pPr>
        <w:rPr>
          <w:b/>
          <w:i/>
          <w:color w:val="0D0D0D" w:themeColor="text1" w:themeTint="F2"/>
        </w:rPr>
      </w:pPr>
    </w:p>
    <w:p w14:paraId="0E1A70FF" w14:textId="77777777" w:rsidR="0039049B" w:rsidRPr="00311462" w:rsidRDefault="0039049B" w:rsidP="00266625">
      <w:pPr>
        <w:rPr>
          <w:b/>
          <w:i/>
          <w:color w:val="0D0D0D" w:themeColor="text1" w:themeTint="F2"/>
        </w:rPr>
      </w:pPr>
    </w:p>
    <w:p w14:paraId="276DAF05" w14:textId="77777777" w:rsidR="0039049B" w:rsidRPr="00311462" w:rsidRDefault="0039049B" w:rsidP="00266625">
      <w:pPr>
        <w:rPr>
          <w:b/>
          <w:i/>
          <w:color w:val="0D0D0D" w:themeColor="text1" w:themeTint="F2"/>
        </w:rPr>
      </w:pPr>
    </w:p>
    <w:p w14:paraId="1A1A33E0" w14:textId="77777777" w:rsidR="003E0E92" w:rsidRPr="00311462" w:rsidRDefault="003E0E92" w:rsidP="003E0E92">
      <w:pPr>
        <w:spacing w:before="100" w:beforeAutospacing="1" w:after="100" w:afterAutospacing="1"/>
        <w:rPr>
          <w:b/>
          <w:bCs/>
          <w:color w:val="0D0D0D" w:themeColor="text1" w:themeTint="F2"/>
          <w:lang w:eastAsia="en-US"/>
        </w:rPr>
      </w:pPr>
    </w:p>
    <w:p w14:paraId="406EED1A" w14:textId="77777777" w:rsidR="00B75C13" w:rsidRDefault="003C294A" w:rsidP="003C294A">
      <w:pPr>
        <w:rPr>
          <w:iCs/>
          <w:color w:val="0D0D0D" w:themeColor="text1" w:themeTint="F2"/>
        </w:rPr>
      </w:pPr>
      <w:proofErr w:type="gramStart"/>
      <w:r>
        <w:rPr>
          <w:iCs/>
          <w:color w:val="0D0D0D" w:themeColor="text1" w:themeTint="F2"/>
        </w:rPr>
        <w:t xml:space="preserve">Согласовано:   </w:t>
      </w:r>
      <w:proofErr w:type="gramEnd"/>
      <w:r>
        <w:rPr>
          <w:iCs/>
          <w:color w:val="0D0D0D" w:themeColor="text1" w:themeTint="F2"/>
        </w:rPr>
        <w:t xml:space="preserve">                                                                                                Утверждаю</w:t>
      </w:r>
    </w:p>
    <w:p w14:paraId="17EE1E7E" w14:textId="77777777" w:rsidR="00B75C13" w:rsidRDefault="00B75C13" w:rsidP="003C294A">
      <w:pPr>
        <w:rPr>
          <w:i/>
          <w:color w:val="0D0D0D" w:themeColor="text1" w:themeTint="F2"/>
        </w:rPr>
      </w:pPr>
      <w:r>
        <w:rPr>
          <w:iCs/>
          <w:color w:val="0D0D0D" w:themeColor="text1" w:themeTint="F2"/>
        </w:rPr>
        <w:t>На педагогическом совете                                                                 заведующий МБДОУ</w:t>
      </w:r>
      <w:r w:rsidR="00613CD2" w:rsidRPr="00311462">
        <w:rPr>
          <w:i/>
          <w:color w:val="0D0D0D" w:themeColor="text1" w:themeTint="F2"/>
        </w:rPr>
        <w:t xml:space="preserve"> </w:t>
      </w:r>
    </w:p>
    <w:p w14:paraId="0E0DC8EF" w14:textId="1BBED786" w:rsidR="00B75C13" w:rsidRDefault="00B75C13" w:rsidP="003C294A">
      <w:pPr>
        <w:rPr>
          <w:iCs/>
          <w:color w:val="0D0D0D" w:themeColor="text1" w:themeTint="F2"/>
        </w:rPr>
      </w:pPr>
      <w:proofErr w:type="spellStart"/>
      <w:r>
        <w:rPr>
          <w:iCs/>
          <w:color w:val="0D0D0D" w:themeColor="text1" w:themeTint="F2"/>
        </w:rPr>
        <w:t>Пр</w:t>
      </w:r>
      <w:proofErr w:type="spellEnd"/>
      <w:r>
        <w:rPr>
          <w:iCs/>
          <w:color w:val="0D0D0D" w:themeColor="text1" w:themeTint="F2"/>
        </w:rPr>
        <w:t>: № 1 от 29.08.202</w:t>
      </w:r>
      <w:r w:rsidR="00A756A4">
        <w:rPr>
          <w:iCs/>
          <w:color w:val="0D0D0D" w:themeColor="text1" w:themeTint="F2"/>
        </w:rPr>
        <w:t>4</w:t>
      </w:r>
      <w:r>
        <w:rPr>
          <w:iCs/>
          <w:color w:val="0D0D0D" w:themeColor="text1" w:themeTint="F2"/>
        </w:rPr>
        <w:t xml:space="preserve">                                                                       </w:t>
      </w:r>
      <w:proofErr w:type="gramStart"/>
      <w:r>
        <w:rPr>
          <w:iCs/>
          <w:color w:val="0D0D0D" w:themeColor="text1" w:themeTint="F2"/>
        </w:rPr>
        <w:t xml:space="preserve">   «</w:t>
      </w:r>
      <w:proofErr w:type="gramEnd"/>
      <w:r>
        <w:rPr>
          <w:iCs/>
          <w:color w:val="0D0D0D" w:themeColor="text1" w:themeTint="F2"/>
        </w:rPr>
        <w:t>Детский сад № 1»</w:t>
      </w:r>
    </w:p>
    <w:p w14:paraId="7E193BBD" w14:textId="63E9F3BE" w:rsidR="003C294A" w:rsidRDefault="00B75C13" w:rsidP="003C294A">
      <w:pPr>
        <w:rPr>
          <w:i/>
          <w:color w:val="0D0D0D" w:themeColor="text1" w:themeTint="F2"/>
        </w:rPr>
      </w:pPr>
      <w:r>
        <w:rPr>
          <w:i/>
          <w:color w:val="0D0D0D" w:themeColor="text1" w:themeTint="F2"/>
        </w:rPr>
        <w:t xml:space="preserve">                                                                                                         </w:t>
      </w:r>
      <w:r>
        <w:rPr>
          <w:iCs/>
          <w:color w:val="0D0D0D" w:themeColor="text1" w:themeTint="F2"/>
        </w:rPr>
        <w:t xml:space="preserve"> __________ </w:t>
      </w:r>
      <w:proofErr w:type="spellStart"/>
      <w:r>
        <w:rPr>
          <w:iCs/>
          <w:color w:val="0D0D0D" w:themeColor="text1" w:themeTint="F2"/>
        </w:rPr>
        <w:t>Н.В.Матвеева</w:t>
      </w:r>
      <w:proofErr w:type="spellEnd"/>
      <w:r w:rsidR="00613CD2" w:rsidRPr="00311462">
        <w:rPr>
          <w:i/>
          <w:color w:val="0D0D0D" w:themeColor="text1" w:themeTint="F2"/>
        </w:rPr>
        <w:t xml:space="preserve"> </w:t>
      </w:r>
    </w:p>
    <w:p w14:paraId="35CA4EBD" w14:textId="3CA34EDB" w:rsidR="00613CD2" w:rsidRPr="00311462" w:rsidRDefault="00613CD2" w:rsidP="003C294A">
      <w:pPr>
        <w:rPr>
          <w:i/>
          <w:color w:val="0D0D0D" w:themeColor="text1" w:themeTint="F2"/>
        </w:rPr>
      </w:pPr>
      <w:r w:rsidRPr="00311462">
        <w:rPr>
          <w:i/>
          <w:color w:val="0D0D0D" w:themeColor="text1" w:themeTint="F2"/>
        </w:rPr>
        <w:t xml:space="preserve">            </w:t>
      </w:r>
      <w:bookmarkStart w:id="0" w:name="_Hlk79485448"/>
    </w:p>
    <w:p w14:paraId="2D3B8366" w14:textId="1009D24C" w:rsidR="00613CD2" w:rsidRPr="00311462" w:rsidRDefault="00613CD2" w:rsidP="003E0E92">
      <w:pPr>
        <w:rPr>
          <w:i/>
          <w:color w:val="0D0D0D" w:themeColor="text1" w:themeTint="F2"/>
        </w:rPr>
      </w:pPr>
      <w:bookmarkStart w:id="1" w:name="_Hlk79485494"/>
      <w:bookmarkEnd w:id="0"/>
    </w:p>
    <w:bookmarkEnd w:id="1"/>
    <w:p w14:paraId="5F2CB89E" w14:textId="48A79EAF" w:rsidR="00613CD2" w:rsidRPr="00311462" w:rsidRDefault="00613CD2" w:rsidP="00613CD2">
      <w:pPr>
        <w:jc w:val="right"/>
        <w:rPr>
          <w:i/>
          <w:color w:val="0D0D0D" w:themeColor="text1" w:themeTint="F2"/>
        </w:rPr>
      </w:pPr>
    </w:p>
    <w:p w14:paraId="0C84BC40" w14:textId="77777777" w:rsidR="00613CD2" w:rsidRPr="00311462" w:rsidRDefault="00613CD2" w:rsidP="003E0E92">
      <w:pPr>
        <w:rPr>
          <w:color w:val="0D0D0D" w:themeColor="text1" w:themeTint="F2"/>
        </w:rPr>
      </w:pPr>
    </w:p>
    <w:p w14:paraId="5B36953A" w14:textId="77777777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5807B1D4" w14:textId="77777777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3A3DF11A" w14:textId="77777777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7557392D" w14:textId="77777777" w:rsidR="0086031F" w:rsidRPr="00311462" w:rsidRDefault="00613CD2" w:rsidP="004C1A0F">
      <w:pPr>
        <w:spacing w:before="100" w:beforeAutospacing="1" w:after="100" w:afterAutospacing="1"/>
        <w:jc w:val="center"/>
        <w:rPr>
          <w:b/>
          <w:color w:val="0D0D0D" w:themeColor="text1" w:themeTint="F2"/>
          <w:sz w:val="36"/>
          <w:szCs w:val="36"/>
        </w:rPr>
      </w:pPr>
      <w:r w:rsidRPr="00311462">
        <w:rPr>
          <w:b/>
          <w:color w:val="0D0D0D" w:themeColor="text1" w:themeTint="F2"/>
          <w:sz w:val="36"/>
          <w:szCs w:val="36"/>
        </w:rPr>
        <w:t>ГОДОВОЙ ПЛАН</w:t>
      </w:r>
    </w:p>
    <w:p w14:paraId="2E395F2C" w14:textId="7C27E1E5" w:rsidR="0086031F" w:rsidRPr="00A756A4" w:rsidRDefault="0086031F" w:rsidP="004C1A0F">
      <w:pPr>
        <w:spacing w:before="100" w:beforeAutospacing="1" w:after="100" w:afterAutospacing="1"/>
        <w:jc w:val="center"/>
        <w:rPr>
          <w:rFonts w:eastAsia="Calibri"/>
          <w:b/>
          <w:bCs/>
          <w:iCs/>
          <w:color w:val="0D0D0D" w:themeColor="text1" w:themeTint="F2"/>
          <w:sz w:val="36"/>
          <w:szCs w:val="36"/>
        </w:rPr>
      </w:pPr>
      <w:r w:rsidRPr="00A756A4">
        <w:rPr>
          <w:rFonts w:eastAsia="Calibri"/>
          <w:b/>
          <w:bCs/>
          <w:iCs/>
          <w:color w:val="0D0D0D" w:themeColor="text1" w:themeTint="F2"/>
          <w:sz w:val="36"/>
          <w:szCs w:val="36"/>
        </w:rPr>
        <w:t xml:space="preserve">муниципального бюджетного дошкольного образовательного учреждения «Детский сад №1 общеразвивающего вида Пограничного муниципального </w:t>
      </w:r>
      <w:r w:rsidR="003E0E92" w:rsidRPr="00A756A4">
        <w:rPr>
          <w:rFonts w:eastAsia="Calibri"/>
          <w:b/>
          <w:bCs/>
          <w:iCs/>
          <w:color w:val="0D0D0D" w:themeColor="text1" w:themeTint="F2"/>
          <w:sz w:val="36"/>
          <w:szCs w:val="36"/>
        </w:rPr>
        <w:t>округа</w:t>
      </w:r>
      <w:r w:rsidRPr="00A756A4">
        <w:rPr>
          <w:rFonts w:eastAsia="Calibri"/>
          <w:b/>
          <w:bCs/>
          <w:iCs/>
          <w:color w:val="0D0D0D" w:themeColor="text1" w:themeTint="F2"/>
          <w:sz w:val="36"/>
          <w:szCs w:val="36"/>
        </w:rPr>
        <w:t>»</w:t>
      </w:r>
    </w:p>
    <w:p w14:paraId="6A04DD25" w14:textId="58B719A6" w:rsidR="00613CD2" w:rsidRPr="00311462" w:rsidRDefault="00266625" w:rsidP="000031AD">
      <w:pPr>
        <w:spacing w:before="100" w:beforeAutospacing="1" w:after="100" w:afterAutospacing="1"/>
        <w:jc w:val="center"/>
        <w:rPr>
          <w:b/>
          <w:color w:val="0D0D0D" w:themeColor="text1" w:themeTint="F2"/>
          <w:sz w:val="36"/>
          <w:szCs w:val="36"/>
        </w:rPr>
      </w:pPr>
      <w:r w:rsidRPr="00311462">
        <w:rPr>
          <w:b/>
          <w:color w:val="0D0D0D" w:themeColor="text1" w:themeTint="F2"/>
          <w:sz w:val="36"/>
          <w:szCs w:val="36"/>
        </w:rPr>
        <w:t xml:space="preserve">на </w:t>
      </w:r>
      <w:r w:rsidR="00582235" w:rsidRPr="00311462">
        <w:rPr>
          <w:b/>
          <w:color w:val="0D0D0D" w:themeColor="text1" w:themeTint="F2"/>
          <w:sz w:val="36"/>
          <w:szCs w:val="36"/>
        </w:rPr>
        <w:t>202</w:t>
      </w:r>
      <w:r w:rsidR="00A756A4">
        <w:rPr>
          <w:b/>
          <w:color w:val="0D0D0D" w:themeColor="text1" w:themeTint="F2"/>
          <w:sz w:val="36"/>
          <w:szCs w:val="36"/>
        </w:rPr>
        <w:t>4</w:t>
      </w:r>
      <w:r w:rsidR="00582235" w:rsidRPr="00311462">
        <w:rPr>
          <w:b/>
          <w:color w:val="0D0D0D" w:themeColor="text1" w:themeTint="F2"/>
          <w:sz w:val="36"/>
          <w:szCs w:val="36"/>
        </w:rPr>
        <w:t xml:space="preserve"> – 202</w:t>
      </w:r>
      <w:r w:rsidR="00A756A4">
        <w:rPr>
          <w:b/>
          <w:color w:val="0D0D0D" w:themeColor="text1" w:themeTint="F2"/>
          <w:sz w:val="36"/>
          <w:szCs w:val="36"/>
        </w:rPr>
        <w:t>5 учебный год.</w:t>
      </w:r>
    </w:p>
    <w:p w14:paraId="57A4BD31" w14:textId="77777777" w:rsidR="00613CD2" w:rsidRPr="00311462" w:rsidRDefault="00613CD2" w:rsidP="004C1A0F">
      <w:pPr>
        <w:jc w:val="center"/>
        <w:rPr>
          <w:b/>
          <w:color w:val="0D0D0D" w:themeColor="text1" w:themeTint="F2"/>
        </w:rPr>
      </w:pPr>
    </w:p>
    <w:p w14:paraId="65FAD817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6340DBA5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4A373B5B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43ECF9E9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753C300A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210BEC04" w14:textId="77777777" w:rsidR="00613CD2" w:rsidRPr="00311462" w:rsidRDefault="00613CD2" w:rsidP="00613CD2">
      <w:pPr>
        <w:jc w:val="center"/>
        <w:rPr>
          <w:b/>
          <w:i/>
          <w:color w:val="0D0D0D" w:themeColor="text1" w:themeTint="F2"/>
        </w:rPr>
      </w:pPr>
    </w:p>
    <w:p w14:paraId="269ED1E5" w14:textId="77777777" w:rsidR="00613CD2" w:rsidRPr="00311462" w:rsidRDefault="00613CD2" w:rsidP="003E0E92">
      <w:pPr>
        <w:rPr>
          <w:color w:val="0D0D0D" w:themeColor="text1" w:themeTint="F2"/>
        </w:rPr>
      </w:pPr>
    </w:p>
    <w:p w14:paraId="35E70C45" w14:textId="127D296B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66AAB174" w14:textId="3D66A933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2675DF3F" w14:textId="130245F0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5941B7B1" w14:textId="4930E149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733F7B24" w14:textId="65641B2C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4C735401" w14:textId="7F6A8F37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36051D8D" w14:textId="77777777" w:rsidR="00014037" w:rsidRPr="00311462" w:rsidRDefault="00014037" w:rsidP="00613CD2">
      <w:pPr>
        <w:jc w:val="center"/>
        <w:rPr>
          <w:color w:val="0D0D0D" w:themeColor="text1" w:themeTint="F2"/>
        </w:rPr>
      </w:pPr>
    </w:p>
    <w:p w14:paraId="7BCE70E1" w14:textId="77777777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39CD6252" w14:textId="5767AC41" w:rsidR="00613CD2" w:rsidRPr="00311462" w:rsidRDefault="00582235" w:rsidP="00613CD2">
      <w:pPr>
        <w:jc w:val="center"/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 Пограничный</w:t>
      </w:r>
    </w:p>
    <w:p w14:paraId="1741C3ED" w14:textId="69F56A6F" w:rsidR="00582235" w:rsidRPr="00311462" w:rsidRDefault="00582235" w:rsidP="00613CD2">
      <w:pPr>
        <w:jc w:val="center"/>
        <w:rPr>
          <w:color w:val="0D0D0D" w:themeColor="text1" w:themeTint="F2"/>
        </w:rPr>
      </w:pPr>
      <w:r w:rsidRPr="00311462">
        <w:rPr>
          <w:color w:val="0D0D0D" w:themeColor="text1" w:themeTint="F2"/>
        </w:rPr>
        <w:t>202</w:t>
      </w:r>
      <w:r w:rsidR="00A756A4">
        <w:rPr>
          <w:color w:val="0D0D0D" w:themeColor="text1" w:themeTint="F2"/>
        </w:rPr>
        <w:t>4</w:t>
      </w:r>
    </w:p>
    <w:p w14:paraId="5106104C" w14:textId="77777777" w:rsidR="00613CD2" w:rsidRPr="00311462" w:rsidRDefault="00613CD2" w:rsidP="00613CD2">
      <w:pPr>
        <w:jc w:val="center"/>
        <w:rPr>
          <w:color w:val="0D0D0D" w:themeColor="text1" w:themeTint="F2"/>
        </w:rPr>
      </w:pPr>
    </w:p>
    <w:p w14:paraId="141C4D14" w14:textId="008CC1BD" w:rsidR="005000A6" w:rsidRPr="00311462" w:rsidRDefault="005000A6" w:rsidP="00755BE1">
      <w:pPr>
        <w:widowControl w:val="0"/>
        <w:autoSpaceDE w:val="0"/>
        <w:autoSpaceDN w:val="0"/>
        <w:adjustRightInd w:val="0"/>
        <w:rPr>
          <w:b/>
          <w:color w:val="0D0D0D" w:themeColor="text1" w:themeTint="F2"/>
          <w:u w:val="single"/>
        </w:rPr>
      </w:pPr>
    </w:p>
    <w:p w14:paraId="685732CD" w14:textId="77777777" w:rsidR="005000A6" w:rsidRPr="00311462" w:rsidRDefault="005000A6" w:rsidP="00755BE1">
      <w:pPr>
        <w:widowControl w:val="0"/>
        <w:autoSpaceDE w:val="0"/>
        <w:autoSpaceDN w:val="0"/>
        <w:adjustRightInd w:val="0"/>
        <w:rPr>
          <w:b/>
          <w:color w:val="0D0D0D" w:themeColor="text1" w:themeTint="F2"/>
          <w:u w:val="single"/>
        </w:rPr>
      </w:pPr>
    </w:p>
    <w:p w14:paraId="43A43AEC" w14:textId="77777777" w:rsidR="00C91CDD" w:rsidRPr="00311462" w:rsidRDefault="00C91CDD" w:rsidP="00755BE1">
      <w:pPr>
        <w:widowControl w:val="0"/>
        <w:autoSpaceDE w:val="0"/>
        <w:autoSpaceDN w:val="0"/>
        <w:adjustRightInd w:val="0"/>
        <w:rPr>
          <w:b/>
          <w:color w:val="0D0D0D" w:themeColor="text1" w:themeTint="F2"/>
          <w:u w:val="single"/>
        </w:rPr>
      </w:pPr>
    </w:p>
    <w:p w14:paraId="3276B333" w14:textId="77777777" w:rsidR="00FC37C1" w:rsidRPr="00311462" w:rsidRDefault="00FC37C1" w:rsidP="00FC37C1">
      <w:pPr>
        <w:widowControl w:val="0"/>
        <w:autoSpaceDE w:val="0"/>
        <w:autoSpaceDN w:val="0"/>
        <w:adjustRightInd w:val="0"/>
        <w:spacing w:after="120"/>
        <w:jc w:val="center"/>
        <w:rPr>
          <w:b/>
          <w:color w:val="0D0D0D" w:themeColor="text1" w:themeTint="F2"/>
          <w:u w:val="single"/>
        </w:rPr>
      </w:pPr>
      <w:r w:rsidRPr="00311462">
        <w:rPr>
          <w:b/>
          <w:color w:val="0D0D0D" w:themeColor="text1" w:themeTint="F2"/>
          <w:u w:val="single"/>
        </w:rPr>
        <w:t>Содержание</w:t>
      </w:r>
    </w:p>
    <w:p w14:paraId="467E2827" w14:textId="0901DD8D" w:rsidR="00582235" w:rsidRPr="00311462" w:rsidRDefault="00FC37C1" w:rsidP="001D74CF">
      <w:pPr>
        <w:pStyle w:val="ad"/>
        <w:numPr>
          <w:ilvl w:val="0"/>
          <w:numId w:val="8"/>
        </w:numPr>
        <w:spacing w:before="501" w:after="125" w:line="240" w:lineRule="auto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</w:pPr>
      <w:r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Общая информ</w:t>
      </w:r>
      <w:r w:rsidR="00027BF3"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ация ………………………………………. 3</w:t>
      </w:r>
    </w:p>
    <w:p w14:paraId="0D999C3A" w14:textId="3FF4B6E0" w:rsidR="00B92986" w:rsidRPr="00311462" w:rsidRDefault="00311462" w:rsidP="001D74CF">
      <w:pPr>
        <w:pStyle w:val="ad"/>
        <w:numPr>
          <w:ilvl w:val="0"/>
          <w:numId w:val="8"/>
        </w:numPr>
        <w:spacing w:before="501" w:after="125" w:line="240" w:lineRule="auto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</w:pPr>
      <w:r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Пояснительная записка</w:t>
      </w:r>
      <w:r w:rsidR="00EF4656"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…………………………………………</w:t>
      </w:r>
      <w:proofErr w:type="gramStart"/>
      <w:r w:rsidR="00EF4656"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…….</w:t>
      </w:r>
      <w:proofErr w:type="gramEnd"/>
      <w:r w:rsidR="00EF4656" w:rsidRPr="00311462">
        <w:rPr>
          <w:rFonts w:ascii="Times New Roman" w:eastAsia="Times New Roman" w:hAnsi="Times New Roman"/>
          <w:b/>
          <w:bCs/>
          <w:color w:val="0D0D0D" w:themeColor="text1" w:themeTint="F2"/>
          <w:spacing w:val="-5"/>
          <w:sz w:val="24"/>
          <w:szCs w:val="24"/>
          <w:u w:val="single"/>
          <w:lang w:eastAsia="ru-RU"/>
        </w:rPr>
        <w:t>. 4</w:t>
      </w:r>
    </w:p>
    <w:tbl>
      <w:tblPr>
        <w:tblW w:w="444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4"/>
      </w:tblGrid>
      <w:tr w:rsidR="00311462" w:rsidRPr="00311462" w14:paraId="58EA1946" w14:textId="77777777" w:rsidTr="00FC37C1">
        <w:tc>
          <w:tcPr>
            <w:tcW w:w="8314" w:type="dxa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14:paraId="2E01FED3" w14:textId="62141D52" w:rsidR="00311462" w:rsidRPr="00311462" w:rsidRDefault="00311462" w:rsidP="00311462">
            <w:pPr>
              <w:spacing w:after="125"/>
              <w:ind w:left="360"/>
              <w:rPr>
                <w:b/>
                <w:bCs/>
                <w:color w:val="0D0D0D" w:themeColor="text1" w:themeTint="F2"/>
                <w:u w:val="single"/>
              </w:rPr>
            </w:pPr>
            <w:r>
              <w:rPr>
                <w:b/>
                <w:bCs/>
                <w:color w:val="0D0D0D" w:themeColor="text1" w:themeTint="F2"/>
                <w:u w:val="single"/>
              </w:rPr>
              <w:t xml:space="preserve">Блок </w:t>
            </w:r>
            <w:r w:rsidRPr="00311462">
              <w:rPr>
                <w:b/>
                <w:bCs/>
                <w:color w:val="0D0D0D" w:themeColor="text1" w:themeTint="F2"/>
                <w:u w:val="single"/>
              </w:rPr>
              <w:t>1.1. Реализация образовательных программ</w:t>
            </w:r>
          </w:p>
          <w:p w14:paraId="1D99B8F3" w14:textId="77777777" w:rsidR="00311462" w:rsidRPr="00311462" w:rsidRDefault="00311462" w:rsidP="00311462">
            <w:pPr>
              <w:spacing w:after="125"/>
              <w:ind w:left="360"/>
              <w:rPr>
                <w:color w:val="0D0D0D" w:themeColor="text1" w:themeTint="F2"/>
                <w:u w:val="single"/>
              </w:rPr>
            </w:pPr>
            <w:r w:rsidRPr="00311462">
              <w:rPr>
                <w:b/>
                <w:bCs/>
                <w:color w:val="0D0D0D" w:themeColor="text1" w:themeTint="F2"/>
                <w:u w:val="single"/>
              </w:rPr>
              <w:t>1.1.1. Реализация дошкольной образовательной программы</w:t>
            </w:r>
          </w:p>
          <w:p w14:paraId="19DF8D04" w14:textId="77777777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1.1. </w:t>
            </w:r>
            <w:hyperlink r:id="rId8" w:anchor="/document/118/59621/dfashg5d5q/" w:history="1">
              <w:r w:rsidRPr="00311462">
                <w:rPr>
                  <w:color w:val="0D0D0D" w:themeColor="text1" w:themeTint="F2"/>
                  <w:u w:val="single"/>
                </w:rPr>
                <w:t>Работа с воспитанниками</w:t>
              </w:r>
            </w:hyperlink>
          </w:p>
          <w:p w14:paraId="303189AD" w14:textId="77777777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1.2. </w:t>
            </w:r>
            <w:hyperlink r:id="rId9" w:anchor="/document/118/59621/dfasmyl90o/" w:history="1">
              <w:r w:rsidRPr="00311462">
                <w:rPr>
                  <w:color w:val="0D0D0D" w:themeColor="text1" w:themeTint="F2"/>
                  <w:u w:val="single"/>
                </w:rPr>
                <w:t>Работа с семьями воспитанников</w:t>
              </w:r>
            </w:hyperlink>
            <w:r w:rsidR="00D12C63" w:rsidRPr="00311462">
              <w:rPr>
                <w:color w:val="0D0D0D" w:themeColor="text1" w:themeTint="F2"/>
                <w:u w:val="single"/>
              </w:rPr>
              <w:t xml:space="preserve"> </w:t>
            </w:r>
          </w:p>
          <w:p w14:paraId="777B86AA" w14:textId="77777777" w:rsidR="00D12C63" w:rsidRPr="00311462" w:rsidRDefault="00D12C63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1.3 Работа с социумом</w:t>
            </w:r>
          </w:p>
        </w:tc>
      </w:tr>
      <w:tr w:rsidR="00311462" w:rsidRPr="00311462" w14:paraId="5B053974" w14:textId="77777777" w:rsidTr="00FC37C1">
        <w:tc>
          <w:tcPr>
            <w:tcW w:w="8314" w:type="dxa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14:paraId="27D87377" w14:textId="2E8C52CC" w:rsidR="00FC37C1" w:rsidRPr="00311462" w:rsidRDefault="00841617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b/>
                <w:bCs/>
                <w:color w:val="0D0D0D" w:themeColor="text1" w:themeTint="F2"/>
                <w:u w:val="single"/>
              </w:rPr>
              <w:t>Блок II. АДМИНИСТРАТИВНАЯ</w:t>
            </w:r>
            <w:r w:rsidR="00FC37C1" w:rsidRPr="00311462">
              <w:rPr>
                <w:b/>
                <w:bCs/>
                <w:color w:val="0D0D0D" w:themeColor="text1" w:themeTint="F2"/>
                <w:u w:val="single"/>
              </w:rPr>
              <w:t xml:space="preserve"> И МЕТОДИЧЕСКАЯ </w:t>
            </w:r>
            <w:proofErr w:type="gramStart"/>
            <w:r w:rsidR="00FC37C1" w:rsidRPr="00311462">
              <w:rPr>
                <w:b/>
                <w:bCs/>
                <w:color w:val="0D0D0D" w:themeColor="text1" w:themeTint="F2"/>
                <w:u w:val="single"/>
              </w:rPr>
              <w:t>ДЕЯТЕЛЬНОСТЬ</w:t>
            </w:r>
            <w:r w:rsidR="00D12C63" w:rsidRPr="00311462">
              <w:rPr>
                <w:b/>
                <w:bCs/>
                <w:color w:val="0D0D0D" w:themeColor="text1" w:themeTint="F2"/>
                <w:u w:val="single"/>
              </w:rPr>
              <w:t>….</w:t>
            </w:r>
            <w:proofErr w:type="gramEnd"/>
            <w:r w:rsidR="00D12C63" w:rsidRPr="00311462">
              <w:rPr>
                <w:b/>
                <w:bCs/>
                <w:color w:val="0D0D0D" w:themeColor="text1" w:themeTint="F2"/>
                <w:u w:val="single"/>
              </w:rPr>
              <w:t>. 13-21</w:t>
            </w:r>
          </w:p>
          <w:p w14:paraId="35D25853" w14:textId="60813C39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2.1. </w:t>
            </w:r>
            <w:hyperlink r:id="rId10" w:anchor="/document/118/59621/dfasoa2p9h/" w:history="1">
              <w:r w:rsidR="00D12C63" w:rsidRPr="00311462">
                <w:rPr>
                  <w:color w:val="0D0D0D" w:themeColor="text1" w:themeTint="F2"/>
                  <w:u w:val="single"/>
                </w:rPr>
                <w:t xml:space="preserve">Организационная </w:t>
              </w:r>
              <w:r w:rsidR="00841617">
                <w:rPr>
                  <w:color w:val="0D0D0D" w:themeColor="text1" w:themeTint="F2"/>
                  <w:u w:val="single"/>
                </w:rPr>
                <w:t>методическая</w:t>
              </w:r>
              <w:r w:rsidRPr="00311462">
                <w:rPr>
                  <w:color w:val="0D0D0D" w:themeColor="text1" w:themeTint="F2"/>
                  <w:u w:val="single"/>
                </w:rPr>
                <w:t xml:space="preserve"> работа</w:t>
              </w:r>
            </w:hyperlink>
          </w:p>
          <w:p w14:paraId="6193358D" w14:textId="7D0DC2CF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proofErr w:type="gramStart"/>
            <w:r w:rsidRPr="00311462">
              <w:rPr>
                <w:color w:val="0D0D0D" w:themeColor="text1" w:themeTint="F2"/>
                <w:u w:val="single"/>
              </w:rPr>
              <w:t>2.</w:t>
            </w:r>
            <w:r w:rsidR="005407D7">
              <w:rPr>
                <w:color w:val="0D0D0D" w:themeColor="text1" w:themeTint="F2"/>
                <w:u w:val="single"/>
              </w:rPr>
              <w:t>2  Нормотворчество</w:t>
            </w:r>
            <w:proofErr w:type="gramEnd"/>
          </w:p>
          <w:p w14:paraId="7B9D2D73" w14:textId="77777777" w:rsidR="00FC37C1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2.</w:t>
            </w:r>
            <w:r w:rsidR="005407D7">
              <w:rPr>
                <w:color w:val="0D0D0D" w:themeColor="text1" w:themeTint="F2"/>
                <w:u w:val="single"/>
              </w:rPr>
              <w:t>3 Работа с кадрами</w:t>
            </w:r>
          </w:p>
          <w:p w14:paraId="677A5469" w14:textId="5D74673F" w:rsidR="005407D7" w:rsidRPr="00311462" w:rsidRDefault="005407D7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>2.4 Контроль и оценка деятельности</w:t>
            </w:r>
          </w:p>
        </w:tc>
      </w:tr>
      <w:tr w:rsidR="00311462" w:rsidRPr="00311462" w14:paraId="3B7E41E6" w14:textId="77777777" w:rsidTr="00FC37C1">
        <w:tc>
          <w:tcPr>
            <w:tcW w:w="8314" w:type="dxa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14:paraId="7279F3E6" w14:textId="15BB4B40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b/>
                <w:bCs/>
                <w:color w:val="0D0D0D" w:themeColor="text1" w:themeTint="F2"/>
                <w:u w:val="single"/>
              </w:rPr>
              <w:t>Блок </w:t>
            </w:r>
            <w:r w:rsidR="005407D7">
              <w:rPr>
                <w:b/>
                <w:bCs/>
                <w:color w:val="0D0D0D" w:themeColor="text1" w:themeTint="F2"/>
                <w:u w:val="single"/>
              </w:rPr>
              <w:t xml:space="preserve">III. Хозяйственная деятельность и безопасность </w:t>
            </w:r>
            <w:r w:rsidR="00D12C63" w:rsidRPr="00311462">
              <w:rPr>
                <w:b/>
                <w:bCs/>
                <w:color w:val="0D0D0D" w:themeColor="text1" w:themeTint="F2"/>
                <w:u w:val="single"/>
              </w:rPr>
              <w:t>22-26</w:t>
            </w:r>
          </w:p>
          <w:p w14:paraId="4B8EB9D0" w14:textId="0E2F393E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 w:rsidRPr="00311462">
              <w:rPr>
                <w:color w:val="0D0D0D" w:themeColor="text1" w:themeTint="F2"/>
                <w:u w:val="single"/>
              </w:rPr>
              <w:t>3.1</w:t>
            </w:r>
            <w:r w:rsidR="005407D7">
              <w:rPr>
                <w:color w:val="0D0D0D" w:themeColor="text1" w:themeTint="F2"/>
                <w:u w:val="single"/>
              </w:rPr>
              <w:t xml:space="preserve"> Содержание материально-технической базы</w:t>
            </w:r>
          </w:p>
          <w:p w14:paraId="3A572048" w14:textId="75E8C239" w:rsidR="00FC37C1" w:rsidRPr="00311462" w:rsidRDefault="00FC37C1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proofErr w:type="gramStart"/>
            <w:r w:rsidRPr="00311462">
              <w:rPr>
                <w:color w:val="0D0D0D" w:themeColor="text1" w:themeTint="F2"/>
                <w:u w:val="single"/>
              </w:rPr>
              <w:t>3.</w:t>
            </w:r>
            <w:r w:rsidR="005407D7">
              <w:rPr>
                <w:color w:val="0D0D0D" w:themeColor="text1" w:themeTint="F2"/>
                <w:u w:val="single"/>
              </w:rPr>
              <w:t>2  Безопасность</w:t>
            </w:r>
            <w:proofErr w:type="gramEnd"/>
          </w:p>
        </w:tc>
      </w:tr>
      <w:tr w:rsidR="00FC37C1" w:rsidRPr="00311462" w14:paraId="26E92807" w14:textId="77777777" w:rsidTr="00FC37C1">
        <w:tc>
          <w:tcPr>
            <w:tcW w:w="8314" w:type="dxa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14:paraId="75B2E2ED" w14:textId="7D6FF672" w:rsidR="00FC37C1" w:rsidRDefault="00FC37C1" w:rsidP="00FC37C1">
            <w:pPr>
              <w:spacing w:after="125" w:line="213" w:lineRule="atLeast"/>
              <w:rPr>
                <w:b/>
                <w:bCs/>
                <w:color w:val="0D0D0D" w:themeColor="text1" w:themeTint="F2"/>
                <w:u w:val="single"/>
              </w:rPr>
            </w:pPr>
            <w:r w:rsidRPr="00311462">
              <w:rPr>
                <w:b/>
                <w:bCs/>
                <w:color w:val="0D0D0D" w:themeColor="text1" w:themeTint="F2"/>
                <w:u w:val="single"/>
              </w:rPr>
              <w:t>Приложения</w:t>
            </w:r>
            <w:r w:rsidR="00A5671D" w:rsidRPr="00311462">
              <w:rPr>
                <w:b/>
                <w:bCs/>
                <w:color w:val="0D0D0D" w:themeColor="text1" w:themeTint="F2"/>
                <w:u w:val="single"/>
              </w:rPr>
              <w:t>…</w:t>
            </w:r>
            <w:r w:rsidR="00311462" w:rsidRPr="00311462">
              <w:rPr>
                <w:b/>
                <w:bCs/>
                <w:color w:val="0D0D0D" w:themeColor="text1" w:themeTint="F2"/>
                <w:u w:val="single"/>
              </w:rPr>
              <w:t>…………………………………………………………</w:t>
            </w:r>
            <w:proofErr w:type="gramStart"/>
            <w:r w:rsidR="00311462" w:rsidRPr="00311462">
              <w:rPr>
                <w:b/>
                <w:bCs/>
                <w:color w:val="0D0D0D" w:themeColor="text1" w:themeTint="F2"/>
                <w:u w:val="single"/>
              </w:rPr>
              <w:t>…….</w:t>
            </w:r>
            <w:proofErr w:type="gramEnd"/>
            <w:r w:rsidR="00A5671D" w:rsidRPr="00311462">
              <w:rPr>
                <w:b/>
                <w:bCs/>
                <w:color w:val="0D0D0D" w:themeColor="text1" w:themeTint="F2"/>
                <w:u w:val="single"/>
              </w:rPr>
              <w:t>30</w:t>
            </w:r>
          </w:p>
          <w:p w14:paraId="6AB89E26" w14:textId="5702806F" w:rsidR="00FC37C1" w:rsidRPr="006D0552" w:rsidRDefault="005407D7" w:rsidP="00FC37C1">
            <w:pPr>
              <w:spacing w:after="125" w:line="213" w:lineRule="atLeast"/>
              <w:rPr>
                <w:bCs/>
                <w:color w:val="0D0D0D" w:themeColor="text1" w:themeTint="F2"/>
                <w:u w:val="single"/>
              </w:rPr>
            </w:pPr>
            <w:r w:rsidRPr="005407D7">
              <w:rPr>
                <w:bCs/>
                <w:color w:val="0D0D0D" w:themeColor="text1" w:themeTint="F2"/>
                <w:u w:val="single"/>
              </w:rPr>
              <w:t>Приложение 1 Отчёт самообследования 202</w:t>
            </w:r>
            <w:r w:rsidR="006D0552">
              <w:rPr>
                <w:bCs/>
                <w:color w:val="0D0D0D" w:themeColor="text1" w:themeTint="F2"/>
                <w:u w:val="single"/>
              </w:rPr>
              <w:t>3</w:t>
            </w:r>
            <w:r w:rsidRPr="005407D7">
              <w:rPr>
                <w:bCs/>
                <w:color w:val="0D0D0D" w:themeColor="text1" w:themeTint="F2"/>
                <w:u w:val="single"/>
              </w:rPr>
              <w:t xml:space="preserve"> г</w:t>
            </w:r>
          </w:p>
          <w:p w14:paraId="479801FA" w14:textId="0236DFF0" w:rsidR="00582235" w:rsidRPr="00311462" w:rsidRDefault="005407D7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 xml:space="preserve">Приложение </w:t>
            </w:r>
            <w:r w:rsidR="006D0552">
              <w:rPr>
                <w:color w:val="0D0D0D" w:themeColor="text1" w:themeTint="F2"/>
                <w:u w:val="single"/>
              </w:rPr>
              <w:t>2</w:t>
            </w:r>
            <w:r w:rsidR="00FC37C1" w:rsidRPr="00311462">
              <w:rPr>
                <w:color w:val="0D0D0D" w:themeColor="text1" w:themeTint="F2"/>
                <w:u w:val="single"/>
              </w:rPr>
              <w:t xml:space="preserve">.  </w:t>
            </w:r>
            <w:r>
              <w:rPr>
                <w:color w:val="0D0D0D" w:themeColor="text1" w:themeTint="F2"/>
                <w:u w:val="single"/>
              </w:rPr>
              <w:t>План по ПДД</w:t>
            </w:r>
          </w:p>
          <w:p w14:paraId="2D90BC6C" w14:textId="556948B3" w:rsidR="00FC37C1" w:rsidRPr="00311462" w:rsidRDefault="005407D7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 xml:space="preserve">Приложение </w:t>
            </w:r>
            <w:r w:rsidR="006D0552">
              <w:rPr>
                <w:color w:val="0D0D0D" w:themeColor="text1" w:themeTint="F2"/>
                <w:u w:val="single"/>
              </w:rPr>
              <w:t>3</w:t>
            </w:r>
            <w:r w:rsidR="00FC37C1" w:rsidRPr="00311462">
              <w:rPr>
                <w:color w:val="0D0D0D" w:themeColor="text1" w:themeTint="F2"/>
                <w:u w:val="single"/>
              </w:rPr>
              <w:t xml:space="preserve">. </w:t>
            </w:r>
            <w:r>
              <w:rPr>
                <w:color w:val="0D0D0D" w:themeColor="text1" w:themeTint="F2"/>
                <w:u w:val="single"/>
              </w:rPr>
              <w:t>План по ДДТТ</w:t>
            </w:r>
          </w:p>
          <w:p w14:paraId="3F11EAA8" w14:textId="5EB49186" w:rsidR="00A5671D" w:rsidRDefault="005407D7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 xml:space="preserve">Приложение </w:t>
            </w:r>
            <w:r w:rsidR="006D0552">
              <w:rPr>
                <w:color w:val="0D0D0D" w:themeColor="text1" w:themeTint="F2"/>
                <w:u w:val="single"/>
              </w:rPr>
              <w:t>4</w:t>
            </w:r>
            <w:r w:rsidR="00A5671D" w:rsidRPr="00311462">
              <w:rPr>
                <w:color w:val="0D0D0D" w:themeColor="text1" w:themeTint="F2"/>
                <w:u w:val="single"/>
              </w:rPr>
              <w:t xml:space="preserve">. </w:t>
            </w:r>
            <w:r w:rsidR="00027BF3" w:rsidRPr="00311462">
              <w:rPr>
                <w:color w:val="0D0D0D" w:themeColor="text1" w:themeTint="F2"/>
                <w:u w:val="single"/>
              </w:rPr>
              <w:t>План мероприятий по патриотическому воспитанию</w:t>
            </w:r>
          </w:p>
          <w:p w14:paraId="5252FCAE" w14:textId="372C21BA" w:rsidR="00C02193" w:rsidRDefault="00C02193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 xml:space="preserve">Приложение </w:t>
            </w:r>
            <w:r w:rsidR="006D0552">
              <w:rPr>
                <w:color w:val="0D0D0D" w:themeColor="text1" w:themeTint="F2"/>
                <w:u w:val="single"/>
              </w:rPr>
              <w:t>5</w:t>
            </w:r>
            <w:r>
              <w:rPr>
                <w:color w:val="0D0D0D" w:themeColor="text1" w:themeTint="F2"/>
                <w:u w:val="single"/>
              </w:rPr>
              <w:t>. Режим дня</w:t>
            </w:r>
          </w:p>
          <w:p w14:paraId="24994497" w14:textId="05DFD42B" w:rsidR="00C02193" w:rsidRPr="00311462" w:rsidRDefault="00C02193" w:rsidP="00FC37C1">
            <w:pPr>
              <w:spacing w:after="125" w:line="213" w:lineRule="atLeast"/>
              <w:rPr>
                <w:color w:val="0D0D0D" w:themeColor="text1" w:themeTint="F2"/>
                <w:u w:val="single"/>
              </w:rPr>
            </w:pPr>
            <w:r>
              <w:rPr>
                <w:color w:val="0D0D0D" w:themeColor="text1" w:themeTint="F2"/>
                <w:u w:val="single"/>
              </w:rPr>
              <w:t xml:space="preserve">Приложение </w:t>
            </w:r>
            <w:r w:rsidR="006D0552">
              <w:rPr>
                <w:color w:val="0D0D0D" w:themeColor="text1" w:themeTint="F2"/>
                <w:u w:val="single"/>
              </w:rPr>
              <w:t>6</w:t>
            </w:r>
            <w:r>
              <w:rPr>
                <w:color w:val="0D0D0D" w:themeColor="text1" w:themeTint="F2"/>
                <w:u w:val="single"/>
              </w:rPr>
              <w:t>. Сетка ООД</w:t>
            </w:r>
          </w:p>
        </w:tc>
      </w:tr>
    </w:tbl>
    <w:p w14:paraId="59B15FD8" w14:textId="77777777" w:rsidR="005C4804" w:rsidRPr="00311462" w:rsidRDefault="005C4804" w:rsidP="00755BE1">
      <w:pPr>
        <w:widowControl w:val="0"/>
        <w:autoSpaceDE w:val="0"/>
        <w:autoSpaceDN w:val="0"/>
        <w:adjustRightInd w:val="0"/>
        <w:spacing w:after="120"/>
        <w:rPr>
          <w:b/>
          <w:color w:val="0D0D0D" w:themeColor="text1" w:themeTint="F2"/>
          <w:u w:val="single"/>
        </w:rPr>
      </w:pPr>
    </w:p>
    <w:p w14:paraId="04B6D05E" w14:textId="77777777" w:rsidR="005C4804" w:rsidRPr="00311462" w:rsidRDefault="005C4804" w:rsidP="00755BE1">
      <w:pPr>
        <w:widowControl w:val="0"/>
        <w:autoSpaceDE w:val="0"/>
        <w:autoSpaceDN w:val="0"/>
        <w:adjustRightInd w:val="0"/>
        <w:spacing w:after="120"/>
        <w:rPr>
          <w:b/>
          <w:color w:val="0D0D0D" w:themeColor="text1" w:themeTint="F2"/>
          <w:u w:val="single"/>
        </w:rPr>
      </w:pPr>
    </w:p>
    <w:p w14:paraId="74645307" w14:textId="77777777" w:rsidR="005C4804" w:rsidRPr="00311462" w:rsidRDefault="005C4804" w:rsidP="00755BE1">
      <w:pPr>
        <w:widowControl w:val="0"/>
        <w:autoSpaceDE w:val="0"/>
        <w:autoSpaceDN w:val="0"/>
        <w:adjustRightInd w:val="0"/>
        <w:spacing w:after="120"/>
        <w:rPr>
          <w:b/>
          <w:color w:val="0D0D0D" w:themeColor="text1" w:themeTint="F2"/>
          <w:u w:val="single"/>
        </w:rPr>
      </w:pPr>
    </w:p>
    <w:p w14:paraId="47D22C2D" w14:textId="3D4E9912" w:rsidR="00FC37C1" w:rsidRPr="00311462" w:rsidRDefault="00FC37C1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0B532C52" w14:textId="10D80508" w:rsidR="003E0E92" w:rsidRPr="00311462" w:rsidRDefault="003E0E92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4A45C312" w14:textId="185EA109" w:rsidR="003E0E92" w:rsidRPr="00311462" w:rsidRDefault="003E0E92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01548FA2" w14:textId="274B2F23" w:rsidR="00EF4656" w:rsidRPr="00311462" w:rsidRDefault="00EF4656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0A5C1BF9" w14:textId="0D81534D" w:rsidR="00C91CDD" w:rsidRPr="00311462" w:rsidRDefault="00C91CDD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3565602E" w14:textId="77777777" w:rsidR="001E1D87" w:rsidRPr="00311462" w:rsidRDefault="001E1D87" w:rsidP="00FC37C1">
      <w:pPr>
        <w:pStyle w:val="ad"/>
        <w:widowControl w:val="0"/>
        <w:autoSpaceDE w:val="0"/>
        <w:autoSpaceDN w:val="0"/>
        <w:adjustRightInd w:val="0"/>
        <w:spacing w:after="120"/>
        <w:ind w:left="644"/>
        <w:rPr>
          <w:color w:val="0D0D0D" w:themeColor="text1" w:themeTint="F2"/>
          <w:sz w:val="24"/>
          <w:szCs w:val="24"/>
        </w:rPr>
      </w:pPr>
    </w:p>
    <w:p w14:paraId="6A3F2BF8" w14:textId="1486B6AE" w:rsidR="00014037" w:rsidRPr="00311462" w:rsidRDefault="00014037" w:rsidP="00A5671D">
      <w:pPr>
        <w:widowControl w:val="0"/>
        <w:autoSpaceDE w:val="0"/>
        <w:autoSpaceDN w:val="0"/>
        <w:adjustRightInd w:val="0"/>
        <w:spacing w:after="120"/>
        <w:rPr>
          <w:color w:val="0D0D0D" w:themeColor="text1" w:themeTint="F2"/>
        </w:rPr>
      </w:pPr>
    </w:p>
    <w:p w14:paraId="0F1AEA76" w14:textId="77777777" w:rsidR="00014037" w:rsidRPr="00311462" w:rsidRDefault="00014037" w:rsidP="00A5671D">
      <w:pPr>
        <w:widowControl w:val="0"/>
        <w:autoSpaceDE w:val="0"/>
        <w:autoSpaceDN w:val="0"/>
        <w:adjustRightInd w:val="0"/>
        <w:spacing w:after="120"/>
        <w:rPr>
          <w:color w:val="0D0D0D" w:themeColor="text1" w:themeTint="F2"/>
        </w:rPr>
      </w:pPr>
    </w:p>
    <w:p w14:paraId="41F33704" w14:textId="77777777" w:rsidR="005000A6" w:rsidRPr="00311462" w:rsidRDefault="005000A6" w:rsidP="00A5671D">
      <w:pPr>
        <w:widowControl w:val="0"/>
        <w:autoSpaceDE w:val="0"/>
        <w:autoSpaceDN w:val="0"/>
        <w:adjustRightInd w:val="0"/>
        <w:spacing w:after="120"/>
        <w:rPr>
          <w:color w:val="0D0D0D" w:themeColor="text1" w:themeTint="F2"/>
        </w:rPr>
      </w:pPr>
    </w:p>
    <w:p w14:paraId="3ED229A0" w14:textId="77777777" w:rsidR="00655E00" w:rsidRPr="00311462" w:rsidRDefault="0065635C" w:rsidP="00A4544F">
      <w:pPr>
        <w:jc w:val="center"/>
        <w:rPr>
          <w:b/>
          <w:color w:val="0D0D0D" w:themeColor="text1" w:themeTint="F2"/>
          <w:u w:val="single"/>
        </w:rPr>
      </w:pPr>
      <w:r w:rsidRPr="00311462">
        <w:rPr>
          <w:b/>
          <w:color w:val="0D0D0D" w:themeColor="text1" w:themeTint="F2"/>
          <w:u w:val="single"/>
        </w:rPr>
        <w:t xml:space="preserve">1. </w:t>
      </w:r>
      <w:proofErr w:type="gramStart"/>
      <w:r w:rsidR="00655E00" w:rsidRPr="00311462">
        <w:rPr>
          <w:b/>
          <w:color w:val="0D0D0D" w:themeColor="text1" w:themeTint="F2"/>
          <w:u w:val="single"/>
        </w:rPr>
        <w:t xml:space="preserve">ОБЩАЯ  </w:t>
      </w:r>
      <w:r w:rsidR="00A4544F" w:rsidRPr="00311462">
        <w:rPr>
          <w:b/>
          <w:color w:val="0D0D0D" w:themeColor="text1" w:themeTint="F2"/>
          <w:u w:val="single"/>
        </w:rPr>
        <w:t>ИНФОРМАЦИЯ</w:t>
      </w:r>
      <w:proofErr w:type="gramEnd"/>
    </w:p>
    <w:p w14:paraId="4568A6DD" w14:textId="6BF0202B" w:rsidR="005000A6" w:rsidRPr="00311462" w:rsidRDefault="00FD0690" w:rsidP="005000A6">
      <w:pPr>
        <w:spacing w:before="100" w:beforeAutospacing="1" w:after="100" w:afterAutospacing="1"/>
        <w:jc w:val="both"/>
        <w:rPr>
          <w:b/>
          <w:bCs/>
          <w:color w:val="0D0D0D" w:themeColor="text1" w:themeTint="F2"/>
        </w:rPr>
      </w:pPr>
      <w:bookmarkStart w:id="2" w:name="_Hlk142997910"/>
      <w:r w:rsidRPr="00311462">
        <w:rPr>
          <w:b/>
          <w:bCs/>
          <w:color w:val="0D0D0D" w:themeColor="text1" w:themeTint="F2"/>
        </w:rPr>
        <w:t xml:space="preserve"> </w:t>
      </w:r>
      <w:r w:rsidR="00946B6E" w:rsidRPr="00311462">
        <w:rPr>
          <w:rFonts w:eastAsia="Calibri"/>
          <w:b/>
          <w:bCs/>
          <w:color w:val="0D0D0D" w:themeColor="text1" w:themeTint="F2"/>
        </w:rPr>
        <w:t xml:space="preserve">Муниципальное бюджетное дошкольное образовательное учреждение «Детский сад № 1 общеразвивающего </w:t>
      </w:r>
      <w:proofErr w:type="gramStart"/>
      <w:r w:rsidR="00946B6E" w:rsidRPr="00311462">
        <w:rPr>
          <w:rFonts w:eastAsia="Calibri"/>
          <w:b/>
          <w:bCs/>
          <w:color w:val="0D0D0D" w:themeColor="text1" w:themeTint="F2"/>
        </w:rPr>
        <w:t>вида  Пограничного</w:t>
      </w:r>
      <w:proofErr w:type="gramEnd"/>
      <w:r w:rsidR="00946B6E" w:rsidRPr="00311462">
        <w:rPr>
          <w:rFonts w:eastAsia="Calibri"/>
          <w:b/>
          <w:bCs/>
          <w:color w:val="0D0D0D" w:themeColor="text1" w:themeTint="F2"/>
        </w:rPr>
        <w:t xml:space="preserve"> муниципального </w:t>
      </w:r>
      <w:r w:rsidR="003E0E92" w:rsidRPr="00311462">
        <w:rPr>
          <w:rFonts w:eastAsia="Calibri"/>
          <w:b/>
          <w:bCs/>
          <w:color w:val="0D0D0D" w:themeColor="text1" w:themeTint="F2"/>
        </w:rPr>
        <w:t>округа</w:t>
      </w:r>
      <w:r w:rsidR="00946B6E" w:rsidRPr="00311462">
        <w:rPr>
          <w:rFonts w:eastAsia="Calibri"/>
          <w:b/>
          <w:bCs/>
          <w:color w:val="0D0D0D" w:themeColor="text1" w:themeTint="F2"/>
        </w:rPr>
        <w:t>» (далее «Учреждение»)  функционирует с 1961 года.</w:t>
      </w:r>
    </w:p>
    <w:p w14:paraId="7E460EC4" w14:textId="5554C814" w:rsidR="00655E00" w:rsidRPr="00311462" w:rsidRDefault="00E84996" w:rsidP="005000A6">
      <w:pPr>
        <w:spacing w:before="100" w:beforeAutospacing="1" w:after="100" w:afterAutospacing="1"/>
        <w:jc w:val="both"/>
        <w:rPr>
          <w:b/>
          <w:bCs/>
          <w:color w:val="0D0D0D" w:themeColor="text1" w:themeTint="F2"/>
        </w:rPr>
      </w:pPr>
      <w:r w:rsidRPr="00311462">
        <w:rPr>
          <w:b/>
          <w:bCs/>
          <w:color w:val="0D0D0D" w:themeColor="text1" w:themeTint="F2"/>
          <w:u w:val="single"/>
        </w:rPr>
        <w:t xml:space="preserve"> УЧРЕДИТЕЛЬ</w:t>
      </w:r>
      <w:r w:rsidRPr="00311462">
        <w:rPr>
          <w:b/>
          <w:bCs/>
          <w:color w:val="0D0D0D" w:themeColor="text1" w:themeTint="F2"/>
        </w:rPr>
        <w:t xml:space="preserve"> </w:t>
      </w:r>
      <w:r w:rsidR="00C10E31" w:rsidRPr="00311462">
        <w:rPr>
          <w:b/>
          <w:bCs/>
          <w:color w:val="0D0D0D" w:themeColor="text1" w:themeTint="F2"/>
        </w:rPr>
        <w:t xml:space="preserve">  </w:t>
      </w:r>
      <w:r w:rsidR="00655E00" w:rsidRPr="00311462">
        <w:rPr>
          <w:b/>
          <w:bCs/>
          <w:color w:val="0D0D0D" w:themeColor="text1" w:themeTint="F2"/>
        </w:rPr>
        <w:t>М</w:t>
      </w:r>
      <w:r w:rsidR="0099145C" w:rsidRPr="00311462">
        <w:rPr>
          <w:b/>
          <w:bCs/>
          <w:color w:val="0D0D0D" w:themeColor="text1" w:themeTint="F2"/>
        </w:rPr>
        <w:t>Б</w:t>
      </w:r>
      <w:r w:rsidR="00505816" w:rsidRPr="00311462">
        <w:rPr>
          <w:b/>
          <w:bCs/>
          <w:color w:val="0D0D0D" w:themeColor="text1" w:themeTint="F2"/>
        </w:rPr>
        <w:t>ДОУ</w:t>
      </w:r>
      <w:r w:rsidR="00505816" w:rsidRPr="00311462">
        <w:rPr>
          <w:color w:val="0D0D0D" w:themeColor="text1" w:themeTint="F2"/>
        </w:rPr>
        <w:t xml:space="preserve"> </w:t>
      </w:r>
      <w:proofErr w:type="gramStart"/>
      <w:r w:rsidR="00505816" w:rsidRPr="00311462">
        <w:rPr>
          <w:color w:val="0D0D0D" w:themeColor="text1" w:themeTint="F2"/>
        </w:rPr>
        <w:t xml:space="preserve">- </w:t>
      </w:r>
      <w:r w:rsidR="00C10E31" w:rsidRPr="00311462">
        <w:rPr>
          <w:color w:val="0D0D0D" w:themeColor="text1" w:themeTint="F2"/>
        </w:rPr>
        <w:t xml:space="preserve"> </w:t>
      </w:r>
      <w:r w:rsidR="00505816" w:rsidRPr="00311462">
        <w:rPr>
          <w:color w:val="0D0D0D" w:themeColor="text1" w:themeTint="F2"/>
        </w:rPr>
        <w:t>администрация</w:t>
      </w:r>
      <w:proofErr w:type="gramEnd"/>
      <w:r w:rsidR="00505816" w:rsidRPr="00311462">
        <w:rPr>
          <w:color w:val="0D0D0D" w:themeColor="text1" w:themeTint="F2"/>
        </w:rPr>
        <w:t xml:space="preserve"> Пограничного </w:t>
      </w:r>
      <w:r w:rsidR="007944D3" w:rsidRPr="00311462">
        <w:rPr>
          <w:color w:val="0D0D0D" w:themeColor="text1" w:themeTint="F2"/>
        </w:rPr>
        <w:t>м</w:t>
      </w:r>
      <w:r w:rsidR="00655E00" w:rsidRPr="00311462">
        <w:rPr>
          <w:color w:val="0D0D0D" w:themeColor="text1" w:themeTint="F2"/>
        </w:rPr>
        <w:t>униципального</w:t>
      </w:r>
      <w:r w:rsidR="00505816" w:rsidRPr="00311462">
        <w:rPr>
          <w:color w:val="0D0D0D" w:themeColor="text1" w:themeTint="F2"/>
        </w:rPr>
        <w:t xml:space="preserve"> </w:t>
      </w:r>
      <w:r w:rsidR="003E0E92" w:rsidRPr="00311462">
        <w:rPr>
          <w:color w:val="0D0D0D" w:themeColor="text1" w:themeTint="F2"/>
        </w:rPr>
        <w:t>округа</w:t>
      </w:r>
      <w:r w:rsidR="00505816" w:rsidRPr="00311462">
        <w:rPr>
          <w:color w:val="0D0D0D" w:themeColor="text1" w:themeTint="F2"/>
        </w:rPr>
        <w:t xml:space="preserve"> Приморского края</w:t>
      </w:r>
    </w:p>
    <w:p w14:paraId="60B16A04" w14:textId="6E37FB3A" w:rsidR="00505816" w:rsidRPr="00311462" w:rsidRDefault="00655E00" w:rsidP="00505816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 w:rsidRPr="00311462">
        <w:rPr>
          <w:b/>
          <w:bCs/>
          <w:color w:val="0D0D0D" w:themeColor="text1" w:themeTint="F2"/>
          <w:u w:val="single"/>
        </w:rPr>
        <w:t xml:space="preserve"> </w:t>
      </w:r>
      <w:r w:rsidR="00E84996" w:rsidRPr="00311462">
        <w:rPr>
          <w:b/>
          <w:bCs/>
          <w:color w:val="0D0D0D" w:themeColor="text1" w:themeTint="F2"/>
          <w:u w:val="single"/>
        </w:rPr>
        <w:t>РЕЖИМ</w:t>
      </w:r>
      <w:r w:rsidR="00E84996" w:rsidRPr="00311462">
        <w:rPr>
          <w:b/>
          <w:bCs/>
          <w:color w:val="0D0D0D" w:themeColor="text1" w:themeTint="F2"/>
        </w:rPr>
        <w:t xml:space="preserve"> </w:t>
      </w:r>
      <w:r w:rsidR="005B7810" w:rsidRPr="00311462">
        <w:rPr>
          <w:b/>
          <w:bCs/>
          <w:color w:val="0D0D0D" w:themeColor="text1" w:themeTint="F2"/>
        </w:rPr>
        <w:t>работы М</w:t>
      </w:r>
      <w:r w:rsidR="007D145B" w:rsidRPr="00311462">
        <w:rPr>
          <w:b/>
          <w:bCs/>
          <w:color w:val="0D0D0D" w:themeColor="text1" w:themeTint="F2"/>
        </w:rPr>
        <w:t>БДОУ</w:t>
      </w:r>
      <w:r w:rsidR="007D145B" w:rsidRPr="00311462">
        <w:rPr>
          <w:color w:val="0D0D0D" w:themeColor="text1" w:themeTint="F2"/>
        </w:rPr>
        <w:t xml:space="preserve"> – 10.0</w:t>
      </w:r>
      <w:r w:rsidR="005B7810" w:rsidRPr="00311462">
        <w:rPr>
          <w:color w:val="0D0D0D" w:themeColor="text1" w:themeTint="F2"/>
        </w:rPr>
        <w:t>0 часов</w:t>
      </w:r>
      <w:r w:rsidR="00505816" w:rsidRPr="00311462">
        <w:rPr>
          <w:color w:val="0D0D0D" w:themeColor="text1" w:themeTint="F2"/>
        </w:rPr>
        <w:t xml:space="preserve"> 30 минут</w:t>
      </w:r>
      <w:proofErr w:type="gramStart"/>
      <w:r w:rsidR="00505816" w:rsidRPr="00311462">
        <w:rPr>
          <w:color w:val="0D0D0D" w:themeColor="text1" w:themeTint="F2"/>
        </w:rPr>
        <w:t xml:space="preserve"> </w:t>
      </w:r>
      <w:r w:rsidR="005B7810" w:rsidRPr="00311462">
        <w:rPr>
          <w:color w:val="0D0D0D" w:themeColor="text1" w:themeTint="F2"/>
        </w:rPr>
        <w:t xml:space="preserve"> </w:t>
      </w:r>
      <w:r w:rsidR="00922698" w:rsidRPr="00311462">
        <w:rPr>
          <w:color w:val="0D0D0D" w:themeColor="text1" w:themeTint="F2"/>
        </w:rPr>
        <w:t xml:space="preserve"> (</w:t>
      </w:r>
      <w:proofErr w:type="gramEnd"/>
      <w:r w:rsidR="005B7810" w:rsidRPr="00311462">
        <w:rPr>
          <w:color w:val="0D0D0D" w:themeColor="text1" w:themeTint="F2"/>
        </w:rPr>
        <w:t>с</w:t>
      </w:r>
      <w:r w:rsidR="001460EC" w:rsidRPr="00311462">
        <w:rPr>
          <w:color w:val="0D0D0D" w:themeColor="text1" w:themeTint="F2"/>
        </w:rPr>
        <w:t xml:space="preserve"> </w:t>
      </w:r>
      <w:r w:rsidR="00505816" w:rsidRPr="00311462">
        <w:rPr>
          <w:color w:val="0D0D0D" w:themeColor="text1" w:themeTint="F2"/>
        </w:rPr>
        <w:t xml:space="preserve"> 8</w:t>
      </w:r>
      <w:r w:rsidR="007D145B" w:rsidRPr="00311462">
        <w:rPr>
          <w:color w:val="0D0D0D" w:themeColor="text1" w:themeTint="F2"/>
        </w:rPr>
        <w:t xml:space="preserve">.00 </w:t>
      </w:r>
      <w:r w:rsidR="00505816" w:rsidRPr="00311462">
        <w:rPr>
          <w:color w:val="0D0D0D" w:themeColor="text1" w:themeTint="F2"/>
        </w:rPr>
        <w:t>ч. – 18.30  ч.</w:t>
      </w:r>
      <w:r w:rsidRPr="00311462">
        <w:rPr>
          <w:color w:val="0D0D0D" w:themeColor="text1" w:themeTint="F2"/>
        </w:rPr>
        <w:t>).</w:t>
      </w:r>
      <w:r w:rsidR="00505816" w:rsidRPr="00311462">
        <w:rPr>
          <w:rFonts w:eastAsia="Calibri"/>
          <w:color w:val="0D0D0D" w:themeColor="text1" w:themeTint="F2"/>
        </w:rPr>
        <w:t xml:space="preserve"> Учреждение работает 5 дней в неделю, кроме субботы, воскресенья, праздничных дней.</w:t>
      </w:r>
    </w:p>
    <w:p w14:paraId="113CFC30" w14:textId="77777777" w:rsidR="007C3712" w:rsidRPr="00311462" w:rsidRDefault="00505816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 w:rsidRPr="00311462">
        <w:rPr>
          <w:rFonts w:eastAsia="Calibri"/>
          <w:color w:val="0D0D0D" w:themeColor="text1" w:themeTint="F2"/>
        </w:rPr>
        <w:t xml:space="preserve"> С 8 ч.00 мин. до 18 ч. 30 мин. (в предпраздничные дни – с 8 ч. 00 мин. до 17 ч. 30 мин).</w:t>
      </w:r>
    </w:p>
    <w:p w14:paraId="6BA38405" w14:textId="77777777" w:rsidR="00755BE1" w:rsidRPr="00311462" w:rsidRDefault="00755BE1" w:rsidP="00755BE1">
      <w:pPr>
        <w:tabs>
          <w:tab w:val="left" w:pos="108"/>
          <w:tab w:val="left" w:pos="392"/>
        </w:tabs>
        <w:snapToGrid w:val="0"/>
        <w:jc w:val="both"/>
        <w:rPr>
          <w:color w:val="0D0D0D" w:themeColor="text1" w:themeTint="F2"/>
          <w:lang w:eastAsia="ar-SA"/>
        </w:rPr>
      </w:pPr>
      <w:r w:rsidRPr="00311462">
        <w:rPr>
          <w:color w:val="0D0D0D" w:themeColor="text1" w:themeTint="F2"/>
          <w:lang w:eastAsia="ar-SA"/>
        </w:rPr>
        <w:t xml:space="preserve">Лицензия на право ведения образовательной </w:t>
      </w:r>
      <w:proofErr w:type="gramStart"/>
      <w:r w:rsidRPr="00311462">
        <w:rPr>
          <w:color w:val="0D0D0D" w:themeColor="text1" w:themeTint="F2"/>
          <w:lang w:eastAsia="ar-SA"/>
        </w:rPr>
        <w:t xml:space="preserve">деятельности:   </w:t>
      </w:r>
      <w:proofErr w:type="gramEnd"/>
      <w:r w:rsidRPr="00311462">
        <w:rPr>
          <w:color w:val="0D0D0D" w:themeColor="text1" w:themeTint="F2"/>
          <w:lang w:eastAsia="ar-SA"/>
        </w:rPr>
        <w:t xml:space="preserve"> №127  от 16.07.2014 г. выдана Департаментом образования и науки Приморского края.</w:t>
      </w:r>
    </w:p>
    <w:p w14:paraId="7B0C91B3" w14:textId="2FDAC954" w:rsidR="007C3712" w:rsidRPr="00311462" w:rsidRDefault="00EC002D" w:rsidP="007C3712">
      <w:pPr>
        <w:tabs>
          <w:tab w:val="left" w:pos="8647"/>
          <w:tab w:val="left" w:pos="9214"/>
        </w:tabs>
        <w:jc w:val="both"/>
        <w:rPr>
          <w:rFonts w:eastAsia="Calibri"/>
          <w:b/>
          <w:bCs/>
          <w:color w:val="0D0D0D" w:themeColor="text1" w:themeTint="F2"/>
        </w:rPr>
      </w:pPr>
      <w:r w:rsidRPr="00311462">
        <w:rPr>
          <w:rFonts w:eastAsia="Calibri"/>
          <w:b/>
          <w:bCs/>
          <w:color w:val="0D0D0D" w:themeColor="text1" w:themeTint="F2"/>
        </w:rPr>
        <w:t xml:space="preserve">В учреждении функционирует 7 </w:t>
      </w:r>
      <w:r w:rsidR="007C3712" w:rsidRPr="00311462">
        <w:rPr>
          <w:rFonts w:eastAsia="Calibri"/>
          <w:b/>
          <w:bCs/>
          <w:color w:val="0D0D0D" w:themeColor="text1" w:themeTint="F2"/>
        </w:rPr>
        <w:t>групп общеразвивающей направленности:</w:t>
      </w:r>
    </w:p>
    <w:p w14:paraId="675CF419" w14:textId="0DF03E8F" w:rsidR="007C3712" w:rsidRPr="00311462" w:rsidRDefault="007C371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 w:rsidRPr="00311462">
        <w:rPr>
          <w:rFonts w:eastAsia="Calibri"/>
          <w:b/>
          <w:color w:val="0D0D0D" w:themeColor="text1" w:themeTint="F2"/>
        </w:rPr>
        <w:t>Общая численность воспитанников:</w:t>
      </w:r>
      <w:r w:rsidR="00EC002D" w:rsidRPr="00311462">
        <w:rPr>
          <w:rFonts w:eastAsia="Calibri"/>
          <w:color w:val="0D0D0D" w:themeColor="text1" w:themeTint="F2"/>
        </w:rPr>
        <w:t xml:space="preserve"> </w:t>
      </w:r>
    </w:p>
    <w:p w14:paraId="740D5558" w14:textId="4F8571BD" w:rsidR="007C3712" w:rsidRPr="00311462" w:rsidRDefault="006D055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bookmarkStart w:id="3" w:name="_Hlk170052108"/>
      <w:r>
        <w:rPr>
          <w:rFonts w:eastAsia="Calibri"/>
          <w:color w:val="0D0D0D" w:themeColor="text1" w:themeTint="F2"/>
        </w:rPr>
        <w:t xml:space="preserve">Подготовительная к школе </w:t>
      </w:r>
      <w:proofErr w:type="gramStart"/>
      <w:r>
        <w:rPr>
          <w:rFonts w:eastAsia="Calibri"/>
          <w:color w:val="0D0D0D" w:themeColor="text1" w:themeTint="F2"/>
        </w:rPr>
        <w:t>группа</w:t>
      </w:r>
      <w:r w:rsidR="00C02265" w:rsidRPr="00311462">
        <w:rPr>
          <w:rFonts w:eastAsia="Calibri"/>
          <w:color w:val="0D0D0D" w:themeColor="text1" w:themeTint="F2"/>
        </w:rPr>
        <w:t xml:space="preserve"> </w:t>
      </w:r>
      <w:r w:rsidR="00582235" w:rsidRPr="00311462">
        <w:rPr>
          <w:rFonts w:eastAsia="Calibri"/>
          <w:color w:val="0D0D0D" w:themeColor="text1" w:themeTint="F2"/>
        </w:rPr>
        <w:t xml:space="preserve"> </w:t>
      </w:r>
      <w:bookmarkEnd w:id="3"/>
      <w:r w:rsidR="00582235" w:rsidRPr="00311462">
        <w:rPr>
          <w:rFonts w:eastAsia="Calibri"/>
          <w:color w:val="0D0D0D" w:themeColor="text1" w:themeTint="F2"/>
        </w:rPr>
        <w:t>«</w:t>
      </w:r>
      <w:proofErr w:type="gramEnd"/>
      <w:r w:rsidR="00582235" w:rsidRPr="00311462">
        <w:rPr>
          <w:rFonts w:eastAsia="Calibri"/>
          <w:color w:val="0D0D0D" w:themeColor="text1" w:themeTint="F2"/>
        </w:rPr>
        <w:t>Акварельки»</w:t>
      </w:r>
      <w:r w:rsidR="00C02265" w:rsidRPr="00311462">
        <w:rPr>
          <w:rFonts w:eastAsia="Calibri"/>
          <w:color w:val="0D0D0D" w:themeColor="text1" w:themeTint="F2"/>
        </w:rPr>
        <w:t xml:space="preserve"> </w:t>
      </w:r>
      <w:r w:rsidR="00197556" w:rsidRPr="00311462">
        <w:rPr>
          <w:rFonts w:eastAsia="Calibri"/>
          <w:color w:val="0D0D0D" w:themeColor="text1" w:themeTint="F2"/>
        </w:rPr>
        <w:t xml:space="preserve">№ </w:t>
      </w:r>
      <w:r w:rsidR="003E0E92" w:rsidRPr="00311462">
        <w:rPr>
          <w:rFonts w:eastAsia="Calibri"/>
          <w:color w:val="0D0D0D" w:themeColor="text1" w:themeTint="F2"/>
        </w:rPr>
        <w:t>1</w:t>
      </w:r>
      <w:r w:rsidR="00197556" w:rsidRPr="00311462">
        <w:rPr>
          <w:rFonts w:eastAsia="Calibri"/>
          <w:color w:val="0D0D0D" w:themeColor="text1" w:themeTint="F2"/>
        </w:rPr>
        <w:t xml:space="preserve"> </w:t>
      </w:r>
    </w:p>
    <w:p w14:paraId="37F27687" w14:textId="51D8D9B7" w:rsidR="007C3712" w:rsidRPr="00311462" w:rsidRDefault="00DA2F34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 w:rsidRPr="00311462">
        <w:rPr>
          <w:rFonts w:eastAsia="Calibri"/>
          <w:color w:val="0D0D0D" w:themeColor="text1" w:themeTint="F2"/>
        </w:rPr>
        <w:t xml:space="preserve"> </w:t>
      </w:r>
      <w:r w:rsidR="00583AC5" w:rsidRPr="00311462">
        <w:rPr>
          <w:rFonts w:eastAsia="Calibri"/>
          <w:color w:val="0D0D0D" w:themeColor="text1" w:themeTint="F2"/>
        </w:rPr>
        <w:t>Г</w:t>
      </w:r>
      <w:r w:rsidRPr="00311462">
        <w:rPr>
          <w:rFonts w:eastAsia="Calibri"/>
          <w:color w:val="0D0D0D" w:themeColor="text1" w:themeTint="F2"/>
        </w:rPr>
        <w:t>руппа</w:t>
      </w:r>
      <w:r w:rsidR="00583AC5" w:rsidRPr="00311462">
        <w:rPr>
          <w:rFonts w:eastAsia="Calibri"/>
          <w:color w:val="0D0D0D" w:themeColor="text1" w:themeTint="F2"/>
        </w:rPr>
        <w:t xml:space="preserve"> раннего возраста</w:t>
      </w:r>
      <w:r w:rsidR="00582235" w:rsidRPr="00311462">
        <w:rPr>
          <w:rFonts w:eastAsia="Calibri"/>
          <w:color w:val="0D0D0D" w:themeColor="text1" w:themeTint="F2"/>
        </w:rPr>
        <w:t xml:space="preserve"> «Золотая </w:t>
      </w:r>
      <w:proofErr w:type="gramStart"/>
      <w:r w:rsidR="00582235" w:rsidRPr="00311462">
        <w:rPr>
          <w:rFonts w:eastAsia="Calibri"/>
          <w:color w:val="0D0D0D" w:themeColor="text1" w:themeTint="F2"/>
        </w:rPr>
        <w:t>рыбка»  №</w:t>
      </w:r>
      <w:proofErr w:type="gramEnd"/>
      <w:r w:rsidR="00582235" w:rsidRPr="00311462">
        <w:rPr>
          <w:rFonts w:eastAsia="Calibri"/>
          <w:color w:val="0D0D0D" w:themeColor="text1" w:themeTint="F2"/>
        </w:rPr>
        <w:t xml:space="preserve"> </w:t>
      </w:r>
      <w:r w:rsidR="006D0552">
        <w:rPr>
          <w:rFonts w:eastAsia="Calibri"/>
          <w:color w:val="0D0D0D" w:themeColor="text1" w:themeTint="F2"/>
        </w:rPr>
        <w:t>6</w:t>
      </w:r>
    </w:p>
    <w:p w14:paraId="6BB9EE4F" w14:textId="3DD79822" w:rsidR="007C3712" w:rsidRPr="00311462" w:rsidRDefault="006D055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proofErr w:type="gramStart"/>
      <w:r>
        <w:rPr>
          <w:rFonts w:eastAsia="Calibri"/>
          <w:color w:val="0D0D0D" w:themeColor="text1" w:themeTint="F2"/>
        </w:rPr>
        <w:t>Средняя</w:t>
      </w:r>
      <w:r w:rsidR="00873BCF" w:rsidRPr="00311462">
        <w:rPr>
          <w:rFonts w:eastAsia="Calibri"/>
          <w:color w:val="0D0D0D" w:themeColor="text1" w:themeTint="F2"/>
        </w:rPr>
        <w:t xml:space="preserve"> </w:t>
      </w:r>
      <w:r w:rsidR="0024706A" w:rsidRPr="00311462">
        <w:rPr>
          <w:rFonts w:eastAsia="Calibri"/>
          <w:color w:val="0D0D0D" w:themeColor="text1" w:themeTint="F2"/>
        </w:rPr>
        <w:t xml:space="preserve"> группа</w:t>
      </w:r>
      <w:proofErr w:type="gramEnd"/>
      <w:r w:rsidR="0024706A" w:rsidRPr="00311462">
        <w:rPr>
          <w:rFonts w:eastAsia="Calibri"/>
          <w:color w:val="0D0D0D" w:themeColor="text1" w:themeTint="F2"/>
        </w:rPr>
        <w:t xml:space="preserve"> «Непоседы» </w:t>
      </w:r>
      <w:r w:rsidR="00582235" w:rsidRPr="00311462">
        <w:rPr>
          <w:rFonts w:eastAsia="Calibri"/>
          <w:color w:val="0D0D0D" w:themeColor="text1" w:themeTint="F2"/>
        </w:rPr>
        <w:t>№ 5</w:t>
      </w:r>
    </w:p>
    <w:p w14:paraId="56F841A9" w14:textId="1702D8CC" w:rsidR="007C3712" w:rsidRPr="00311462" w:rsidRDefault="006D055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>
        <w:rPr>
          <w:rFonts w:eastAsia="Calibri"/>
          <w:color w:val="0D0D0D" w:themeColor="text1" w:themeTint="F2"/>
        </w:rPr>
        <w:t>Младшая группа</w:t>
      </w:r>
      <w:r w:rsidR="00CC00A5" w:rsidRPr="00311462">
        <w:rPr>
          <w:rFonts w:eastAsia="Calibri"/>
          <w:color w:val="0D0D0D" w:themeColor="text1" w:themeTint="F2"/>
        </w:rPr>
        <w:t xml:space="preserve"> </w:t>
      </w:r>
      <w:proofErr w:type="spellStart"/>
      <w:r w:rsidR="00CC00A5" w:rsidRPr="00311462">
        <w:rPr>
          <w:rFonts w:eastAsia="Calibri"/>
          <w:color w:val="0D0D0D" w:themeColor="text1" w:themeTint="F2"/>
        </w:rPr>
        <w:t>группа</w:t>
      </w:r>
      <w:proofErr w:type="spellEnd"/>
      <w:r w:rsidR="00CC00A5" w:rsidRPr="00311462">
        <w:rPr>
          <w:rFonts w:eastAsia="Calibri"/>
          <w:color w:val="0D0D0D" w:themeColor="text1" w:themeTint="F2"/>
        </w:rPr>
        <w:t xml:space="preserve"> </w:t>
      </w:r>
      <w:r w:rsidR="00582235" w:rsidRPr="00311462">
        <w:rPr>
          <w:rFonts w:eastAsia="Calibri"/>
          <w:color w:val="0D0D0D" w:themeColor="text1" w:themeTint="F2"/>
        </w:rPr>
        <w:t xml:space="preserve">«Почемучки» </w:t>
      </w:r>
      <w:r w:rsidR="00CC00A5" w:rsidRPr="00311462">
        <w:rPr>
          <w:rFonts w:eastAsia="Calibri"/>
          <w:color w:val="0D0D0D" w:themeColor="text1" w:themeTint="F2"/>
        </w:rPr>
        <w:t>№</w:t>
      </w:r>
      <w:r w:rsidR="00582235" w:rsidRPr="00311462">
        <w:rPr>
          <w:rFonts w:eastAsia="Calibri"/>
          <w:color w:val="0D0D0D" w:themeColor="text1" w:themeTint="F2"/>
        </w:rPr>
        <w:t xml:space="preserve"> 2 </w:t>
      </w:r>
    </w:p>
    <w:p w14:paraId="35A94D84" w14:textId="1D358911" w:rsidR="007C3712" w:rsidRPr="00311462" w:rsidRDefault="00ED7A7A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proofErr w:type="gramStart"/>
      <w:r>
        <w:rPr>
          <w:rFonts w:eastAsia="Calibri"/>
          <w:color w:val="0D0D0D" w:themeColor="text1" w:themeTint="F2"/>
        </w:rPr>
        <w:t>С</w:t>
      </w:r>
      <w:r w:rsidR="006D0552">
        <w:rPr>
          <w:rFonts w:eastAsia="Calibri"/>
          <w:color w:val="0D0D0D" w:themeColor="text1" w:themeTint="F2"/>
        </w:rPr>
        <w:t>таршая</w:t>
      </w:r>
      <w:r w:rsidR="003E0E92" w:rsidRPr="00311462">
        <w:rPr>
          <w:rFonts w:eastAsia="Calibri"/>
          <w:color w:val="0D0D0D" w:themeColor="text1" w:themeTint="F2"/>
        </w:rPr>
        <w:t xml:space="preserve"> </w:t>
      </w:r>
      <w:r w:rsidR="00CC00A5" w:rsidRPr="00311462">
        <w:rPr>
          <w:rFonts w:eastAsia="Calibri"/>
          <w:color w:val="0D0D0D" w:themeColor="text1" w:themeTint="F2"/>
        </w:rPr>
        <w:t xml:space="preserve"> группа</w:t>
      </w:r>
      <w:proofErr w:type="gramEnd"/>
      <w:r w:rsidR="00CC00A5" w:rsidRPr="00311462">
        <w:rPr>
          <w:rFonts w:eastAsia="Calibri"/>
          <w:color w:val="0D0D0D" w:themeColor="text1" w:themeTint="F2"/>
        </w:rPr>
        <w:t xml:space="preserve"> </w:t>
      </w:r>
      <w:r w:rsidR="00582235" w:rsidRPr="00311462">
        <w:rPr>
          <w:rFonts w:eastAsia="Calibri"/>
          <w:color w:val="0D0D0D" w:themeColor="text1" w:themeTint="F2"/>
        </w:rPr>
        <w:t xml:space="preserve">«Теремок» </w:t>
      </w:r>
      <w:r w:rsidR="00CC00A5" w:rsidRPr="00311462">
        <w:rPr>
          <w:rFonts w:eastAsia="Calibri"/>
          <w:color w:val="0D0D0D" w:themeColor="text1" w:themeTint="F2"/>
        </w:rPr>
        <w:t xml:space="preserve">№ </w:t>
      </w:r>
      <w:r w:rsidR="006D0552">
        <w:rPr>
          <w:rFonts w:eastAsia="Calibri"/>
          <w:color w:val="0D0D0D" w:themeColor="text1" w:themeTint="F2"/>
        </w:rPr>
        <w:t>3</w:t>
      </w:r>
      <w:r w:rsidR="00582235" w:rsidRPr="00311462">
        <w:rPr>
          <w:rFonts w:eastAsia="Calibri"/>
          <w:color w:val="0D0D0D" w:themeColor="text1" w:themeTint="F2"/>
        </w:rPr>
        <w:t xml:space="preserve"> </w:t>
      </w:r>
    </w:p>
    <w:p w14:paraId="3B0F9F97" w14:textId="20A57055" w:rsidR="007C3712" w:rsidRPr="00311462" w:rsidRDefault="006D055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  <w:r>
        <w:rPr>
          <w:rFonts w:eastAsia="Calibri"/>
          <w:color w:val="0D0D0D" w:themeColor="text1" w:themeTint="F2"/>
        </w:rPr>
        <w:t>Подготовительная к школе группа</w:t>
      </w:r>
      <w:proofErr w:type="gramStart"/>
      <w:r w:rsidRPr="00311462">
        <w:rPr>
          <w:rFonts w:eastAsia="Calibri"/>
          <w:color w:val="0D0D0D" w:themeColor="text1" w:themeTint="F2"/>
        </w:rPr>
        <w:t xml:space="preserve">  </w:t>
      </w:r>
      <w:r w:rsidR="00582235" w:rsidRPr="00311462">
        <w:rPr>
          <w:rFonts w:eastAsia="Calibri"/>
          <w:color w:val="0D0D0D" w:themeColor="text1" w:themeTint="F2"/>
        </w:rPr>
        <w:t xml:space="preserve"> «</w:t>
      </w:r>
      <w:proofErr w:type="gramEnd"/>
      <w:r w:rsidR="00582235" w:rsidRPr="00311462">
        <w:rPr>
          <w:rFonts w:eastAsia="Calibri"/>
          <w:color w:val="0D0D0D" w:themeColor="text1" w:themeTint="F2"/>
        </w:rPr>
        <w:t>Солнышко»</w:t>
      </w:r>
      <w:r w:rsidR="007C3712" w:rsidRPr="00311462">
        <w:rPr>
          <w:rFonts w:eastAsia="Calibri"/>
          <w:color w:val="0D0D0D" w:themeColor="text1" w:themeTint="F2"/>
        </w:rPr>
        <w:t xml:space="preserve"> № </w:t>
      </w:r>
      <w:r w:rsidR="00582235" w:rsidRPr="00311462">
        <w:rPr>
          <w:rFonts w:eastAsia="Calibri"/>
          <w:color w:val="0D0D0D" w:themeColor="text1" w:themeTint="F2"/>
        </w:rPr>
        <w:t>4</w:t>
      </w:r>
    </w:p>
    <w:p w14:paraId="616A2724" w14:textId="77777777" w:rsidR="007C3712" w:rsidRPr="00311462" w:rsidRDefault="007C3712" w:rsidP="007C3712">
      <w:pPr>
        <w:tabs>
          <w:tab w:val="left" w:pos="8647"/>
          <w:tab w:val="left" w:pos="9214"/>
        </w:tabs>
        <w:contextualSpacing/>
        <w:jc w:val="both"/>
        <w:rPr>
          <w:rFonts w:eastAsia="Calibri"/>
          <w:color w:val="0D0D0D" w:themeColor="text1" w:themeTint="F2"/>
        </w:rPr>
      </w:pPr>
    </w:p>
    <w:p w14:paraId="406C6E43" w14:textId="44D5F59A" w:rsidR="00922698" w:rsidRPr="00311462" w:rsidRDefault="00E84996">
      <w:pPr>
        <w:rPr>
          <w:b/>
          <w:color w:val="0D0D0D" w:themeColor="text1" w:themeTint="F2"/>
        </w:rPr>
      </w:pPr>
      <w:r w:rsidRPr="00311462">
        <w:rPr>
          <w:b/>
          <w:color w:val="0D0D0D" w:themeColor="text1" w:themeTint="F2"/>
          <w:u w:val="single"/>
        </w:rPr>
        <w:t xml:space="preserve"> </w:t>
      </w:r>
      <w:proofErr w:type="gramStart"/>
      <w:r w:rsidRPr="00311462">
        <w:rPr>
          <w:b/>
          <w:color w:val="0D0D0D" w:themeColor="text1" w:themeTint="F2"/>
          <w:u w:val="single"/>
        </w:rPr>
        <w:t>КОЛИЧЕСТВО  СОТРУДНИКОВ</w:t>
      </w:r>
      <w:proofErr w:type="gramEnd"/>
      <w:r w:rsidR="00922698" w:rsidRPr="00311462">
        <w:rPr>
          <w:b/>
          <w:color w:val="0D0D0D" w:themeColor="text1" w:themeTint="F2"/>
        </w:rPr>
        <w:t>:</w:t>
      </w:r>
    </w:p>
    <w:p w14:paraId="1ACEE68B" w14:textId="19C70726" w:rsidR="00922698" w:rsidRPr="00311462" w:rsidRDefault="00922698">
      <w:pPr>
        <w:rPr>
          <w:color w:val="0D0D0D" w:themeColor="text1" w:themeTint="F2"/>
        </w:rPr>
      </w:pPr>
      <w:r w:rsidRPr="00311462">
        <w:rPr>
          <w:b/>
          <w:color w:val="0D0D0D" w:themeColor="text1" w:themeTint="F2"/>
        </w:rPr>
        <w:t xml:space="preserve"> </w:t>
      </w:r>
      <w:r w:rsidRPr="00311462">
        <w:rPr>
          <w:color w:val="0D0D0D" w:themeColor="text1" w:themeTint="F2"/>
        </w:rPr>
        <w:t>Всего –</w:t>
      </w:r>
      <w:r w:rsidR="00C510F5" w:rsidRPr="00311462">
        <w:rPr>
          <w:color w:val="0D0D0D" w:themeColor="text1" w:themeTint="F2"/>
        </w:rPr>
        <w:t xml:space="preserve">    </w:t>
      </w:r>
      <w:r w:rsidR="00EC002D" w:rsidRPr="00311462">
        <w:rPr>
          <w:color w:val="0D0D0D" w:themeColor="text1" w:themeTint="F2"/>
        </w:rPr>
        <w:t>3</w:t>
      </w:r>
      <w:r w:rsidR="006D0552">
        <w:rPr>
          <w:color w:val="0D0D0D" w:themeColor="text1" w:themeTint="F2"/>
        </w:rPr>
        <w:t>0</w:t>
      </w:r>
      <w:r w:rsidR="00EC002D" w:rsidRPr="00311462">
        <w:rPr>
          <w:color w:val="0D0D0D" w:themeColor="text1" w:themeTint="F2"/>
        </w:rPr>
        <w:t xml:space="preserve"> чел</w:t>
      </w:r>
    </w:p>
    <w:p w14:paraId="0E6F330C" w14:textId="08C77ADF" w:rsidR="00922698" w:rsidRPr="00311462" w:rsidRDefault="001534E7">
      <w:pPr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педагогов </w:t>
      </w:r>
      <w:proofErr w:type="gramStart"/>
      <w:r w:rsidRPr="00311462">
        <w:rPr>
          <w:color w:val="0D0D0D" w:themeColor="text1" w:themeTint="F2"/>
        </w:rPr>
        <w:t>–  1</w:t>
      </w:r>
      <w:r w:rsidR="006D0552">
        <w:rPr>
          <w:color w:val="0D0D0D" w:themeColor="text1" w:themeTint="F2"/>
        </w:rPr>
        <w:t>1</w:t>
      </w:r>
      <w:proofErr w:type="gramEnd"/>
    </w:p>
    <w:p w14:paraId="5B0610F3" w14:textId="0538A3BD" w:rsidR="00922698" w:rsidRPr="00311462" w:rsidRDefault="00922698">
      <w:pPr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младших </w:t>
      </w:r>
      <w:r w:rsidR="000B52B6" w:rsidRPr="00311462">
        <w:rPr>
          <w:color w:val="0D0D0D" w:themeColor="text1" w:themeTint="F2"/>
        </w:rPr>
        <w:t xml:space="preserve"> </w:t>
      </w:r>
      <w:r w:rsidR="0024706A" w:rsidRPr="00311462">
        <w:rPr>
          <w:color w:val="0D0D0D" w:themeColor="text1" w:themeTint="F2"/>
        </w:rPr>
        <w:t xml:space="preserve"> </w:t>
      </w:r>
      <w:r w:rsidRPr="00311462">
        <w:rPr>
          <w:color w:val="0D0D0D" w:themeColor="text1" w:themeTint="F2"/>
        </w:rPr>
        <w:t>воспитателей</w:t>
      </w:r>
      <w:r w:rsidR="0024706A" w:rsidRPr="00311462">
        <w:rPr>
          <w:color w:val="0D0D0D" w:themeColor="text1" w:themeTint="F2"/>
        </w:rPr>
        <w:t xml:space="preserve"> </w:t>
      </w:r>
      <w:r w:rsidRPr="00311462">
        <w:rPr>
          <w:color w:val="0D0D0D" w:themeColor="text1" w:themeTint="F2"/>
        </w:rPr>
        <w:t xml:space="preserve">– </w:t>
      </w:r>
      <w:r w:rsidR="00C510F5" w:rsidRPr="00311462">
        <w:rPr>
          <w:color w:val="0D0D0D" w:themeColor="text1" w:themeTint="F2"/>
        </w:rPr>
        <w:t xml:space="preserve">  </w:t>
      </w:r>
      <w:r w:rsidR="006D0552">
        <w:rPr>
          <w:color w:val="0D0D0D" w:themeColor="text1" w:themeTint="F2"/>
        </w:rPr>
        <w:t>6</w:t>
      </w:r>
    </w:p>
    <w:p w14:paraId="12C51FF5" w14:textId="3446F57F" w:rsidR="00662AF2" w:rsidRPr="00311462" w:rsidRDefault="00922698">
      <w:pPr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обслуживающий </w:t>
      </w:r>
      <w:r w:rsidR="0024706A" w:rsidRPr="00311462">
        <w:rPr>
          <w:color w:val="0D0D0D" w:themeColor="text1" w:themeTint="F2"/>
        </w:rPr>
        <w:t xml:space="preserve"> </w:t>
      </w:r>
      <w:r w:rsidRPr="00311462">
        <w:rPr>
          <w:color w:val="0D0D0D" w:themeColor="text1" w:themeTint="F2"/>
        </w:rPr>
        <w:t xml:space="preserve"> персонал - </w:t>
      </w:r>
      <w:r w:rsidR="00C510F5" w:rsidRPr="00311462">
        <w:rPr>
          <w:color w:val="0D0D0D" w:themeColor="text1" w:themeTint="F2"/>
        </w:rPr>
        <w:t xml:space="preserve">  </w:t>
      </w:r>
      <w:r w:rsidR="00EC002D" w:rsidRPr="00311462">
        <w:rPr>
          <w:color w:val="0D0D0D" w:themeColor="text1" w:themeTint="F2"/>
        </w:rPr>
        <w:t>1</w:t>
      </w:r>
      <w:r w:rsidR="00BE7585">
        <w:rPr>
          <w:color w:val="0D0D0D" w:themeColor="text1" w:themeTint="F2"/>
        </w:rPr>
        <w:t>3</w:t>
      </w:r>
      <w:r w:rsidR="00EC002D" w:rsidRPr="00311462">
        <w:rPr>
          <w:color w:val="0D0D0D" w:themeColor="text1" w:themeTint="F2"/>
        </w:rPr>
        <w:t xml:space="preserve"> чел</w:t>
      </w:r>
    </w:p>
    <w:p w14:paraId="2F67C023" w14:textId="56CF4753" w:rsidR="00514665" w:rsidRPr="00311462" w:rsidRDefault="00755BE1" w:rsidP="00A4544F">
      <w:pPr>
        <w:rPr>
          <w:color w:val="0D0D0D" w:themeColor="text1" w:themeTint="F2"/>
        </w:rPr>
      </w:pPr>
      <w:r w:rsidRPr="00311462">
        <w:rPr>
          <w:b/>
          <w:bCs/>
          <w:color w:val="0D0D0D" w:themeColor="text1" w:themeTint="F2"/>
          <w:u w:val="single"/>
        </w:rPr>
        <w:t xml:space="preserve"> </w:t>
      </w:r>
      <w:r w:rsidR="005F62E3" w:rsidRPr="00311462">
        <w:rPr>
          <w:b/>
          <w:bCs/>
          <w:color w:val="0D0D0D" w:themeColor="text1" w:themeTint="F2"/>
          <w:u w:val="single"/>
        </w:rPr>
        <w:t>КОНТИНГЕНТ ПЕДАГОГОВ:</w:t>
      </w:r>
      <w:r w:rsidR="00514665" w:rsidRPr="00311462">
        <w:rPr>
          <w:b/>
          <w:bCs/>
          <w:color w:val="0D0D0D" w:themeColor="text1" w:themeTint="F2"/>
        </w:rPr>
        <w:t xml:space="preserve"> </w:t>
      </w:r>
    </w:p>
    <w:p w14:paraId="3A42D927" w14:textId="41F0B2BA" w:rsidR="00514665" w:rsidRPr="00311462" w:rsidRDefault="00755BE1" w:rsidP="00514665">
      <w:pPr>
        <w:jc w:val="both"/>
        <w:rPr>
          <w:color w:val="0D0D0D" w:themeColor="text1" w:themeTint="F2"/>
        </w:rPr>
      </w:pPr>
      <w:r w:rsidRPr="00311462">
        <w:rPr>
          <w:color w:val="0D0D0D" w:themeColor="text1" w:themeTint="F2"/>
        </w:rPr>
        <w:t>В</w:t>
      </w:r>
      <w:r w:rsidR="00582235" w:rsidRPr="00311462">
        <w:rPr>
          <w:color w:val="0D0D0D" w:themeColor="text1" w:themeTint="F2"/>
        </w:rPr>
        <w:t>сего педагогов - 1</w:t>
      </w:r>
      <w:r w:rsidR="006D0552">
        <w:rPr>
          <w:color w:val="0D0D0D" w:themeColor="text1" w:themeTint="F2"/>
        </w:rPr>
        <w:t>1</w:t>
      </w:r>
      <w:r w:rsidR="00514665" w:rsidRPr="00311462">
        <w:rPr>
          <w:color w:val="0D0D0D" w:themeColor="text1" w:themeTint="F2"/>
        </w:rPr>
        <w:t xml:space="preserve"> человек, из них воспитателей - </w:t>
      </w:r>
      <w:r w:rsidR="006D0552">
        <w:rPr>
          <w:color w:val="0D0D0D" w:themeColor="text1" w:themeTint="F2"/>
        </w:rPr>
        <w:t>9</w:t>
      </w:r>
      <w:r w:rsidR="00514665" w:rsidRPr="00311462">
        <w:rPr>
          <w:color w:val="0D0D0D" w:themeColor="text1" w:themeTint="F2"/>
        </w:rPr>
        <w:t xml:space="preserve"> человек, музыкальный руководител</w:t>
      </w:r>
      <w:r w:rsidR="00582235" w:rsidRPr="00311462">
        <w:rPr>
          <w:color w:val="0D0D0D" w:themeColor="text1" w:themeTint="F2"/>
        </w:rPr>
        <w:t>ь-</w:t>
      </w:r>
      <w:proofErr w:type="gramStart"/>
      <w:r w:rsidR="00582235" w:rsidRPr="00311462">
        <w:rPr>
          <w:color w:val="0D0D0D" w:themeColor="text1" w:themeTint="F2"/>
        </w:rPr>
        <w:t>1</w:t>
      </w:r>
      <w:r w:rsidR="00514665" w:rsidRPr="00311462">
        <w:rPr>
          <w:color w:val="0D0D0D" w:themeColor="text1" w:themeTint="F2"/>
        </w:rPr>
        <w:t xml:space="preserve"> ,</w:t>
      </w:r>
      <w:proofErr w:type="gramEnd"/>
      <w:r w:rsidR="00514665" w:rsidRPr="00311462">
        <w:rPr>
          <w:color w:val="0D0D0D" w:themeColor="text1" w:themeTint="F2"/>
        </w:rPr>
        <w:t xml:space="preserve"> старший воспитатель-1</w:t>
      </w:r>
    </w:p>
    <w:p w14:paraId="2A9BE3AB" w14:textId="77777777" w:rsidR="00A643CB" w:rsidRPr="00311462" w:rsidRDefault="00A643CB" w:rsidP="00A41A09">
      <w:pPr>
        <w:spacing w:before="100" w:beforeAutospacing="1" w:after="100" w:afterAutospacing="1"/>
        <w:jc w:val="both"/>
        <w:rPr>
          <w:b/>
          <w:bCs/>
          <w:color w:val="0D0D0D" w:themeColor="text1" w:themeTint="F2"/>
          <w:u w:val="single"/>
        </w:rPr>
      </w:pPr>
      <w:r w:rsidRPr="00311462">
        <w:rPr>
          <w:b/>
          <w:bCs/>
          <w:color w:val="0D0D0D" w:themeColor="text1" w:themeTint="F2"/>
          <w:u w:val="single"/>
        </w:rPr>
        <w:t>Квалификационная категория:</w:t>
      </w:r>
    </w:p>
    <w:p w14:paraId="3979D816" w14:textId="3A4A66A3" w:rsidR="00944E51" w:rsidRPr="00311462" w:rsidRDefault="00582235" w:rsidP="00A41A09">
      <w:pPr>
        <w:spacing w:before="100" w:beforeAutospacing="1" w:after="100" w:afterAutospacing="1"/>
        <w:jc w:val="both"/>
        <w:rPr>
          <w:color w:val="0D0D0D" w:themeColor="text1" w:themeTint="F2"/>
        </w:rPr>
      </w:pPr>
      <w:r w:rsidRPr="00311462">
        <w:rPr>
          <w:i/>
          <w:iCs/>
          <w:color w:val="0D0D0D" w:themeColor="text1" w:themeTint="F2"/>
        </w:rPr>
        <w:t>3</w:t>
      </w:r>
      <w:r w:rsidR="00514665" w:rsidRPr="00311462">
        <w:rPr>
          <w:i/>
          <w:iCs/>
          <w:color w:val="0D0D0D" w:themeColor="text1" w:themeTint="F2"/>
        </w:rPr>
        <w:t xml:space="preserve"> педагога – </w:t>
      </w:r>
      <w:r w:rsidRPr="00311462">
        <w:rPr>
          <w:color w:val="0D0D0D" w:themeColor="text1" w:themeTint="F2"/>
        </w:rPr>
        <w:t>имеют высшую категорию,</w:t>
      </w:r>
      <w:r w:rsidR="0024706A" w:rsidRPr="00311462">
        <w:rPr>
          <w:color w:val="0D0D0D" w:themeColor="text1" w:themeTint="F2"/>
        </w:rPr>
        <w:t xml:space="preserve"> </w:t>
      </w:r>
      <w:r w:rsidR="00C80233" w:rsidRPr="00311462">
        <w:rPr>
          <w:color w:val="0D0D0D" w:themeColor="text1" w:themeTint="F2"/>
        </w:rPr>
        <w:t>(2</w:t>
      </w:r>
      <w:r w:rsidR="006D0552">
        <w:rPr>
          <w:color w:val="0D0D0D" w:themeColor="text1" w:themeTint="F2"/>
        </w:rPr>
        <w:t xml:space="preserve">7,2 </w:t>
      </w:r>
      <w:r w:rsidR="00514665" w:rsidRPr="00311462">
        <w:rPr>
          <w:color w:val="0D0D0D" w:themeColor="text1" w:themeTint="F2"/>
        </w:rPr>
        <w:t>%)</w:t>
      </w:r>
      <w:r w:rsidR="00A643CB" w:rsidRPr="00311462">
        <w:rPr>
          <w:color w:val="0D0D0D" w:themeColor="text1" w:themeTint="F2"/>
        </w:rPr>
        <w:t>;</w:t>
      </w:r>
    </w:p>
    <w:p w14:paraId="36A1B766" w14:textId="681D2C51" w:rsidR="00C80233" w:rsidRPr="00311462" w:rsidRDefault="006D0552" w:rsidP="00A41A09">
      <w:pPr>
        <w:spacing w:before="100" w:beforeAutospacing="1" w:after="100" w:afterAutospacing="1"/>
        <w:jc w:val="both"/>
        <w:rPr>
          <w:color w:val="0D0D0D" w:themeColor="text1" w:themeTint="F2"/>
        </w:rPr>
      </w:pPr>
      <w:r>
        <w:rPr>
          <w:i/>
          <w:iCs/>
          <w:color w:val="0D0D0D" w:themeColor="text1" w:themeTint="F2"/>
        </w:rPr>
        <w:t>3</w:t>
      </w:r>
      <w:r w:rsidR="00F908DB" w:rsidRPr="00311462">
        <w:rPr>
          <w:i/>
          <w:iCs/>
          <w:color w:val="0D0D0D" w:themeColor="text1" w:themeTint="F2"/>
        </w:rPr>
        <w:t xml:space="preserve"> педагога</w:t>
      </w:r>
      <w:r w:rsidR="00514665" w:rsidRPr="00311462">
        <w:rPr>
          <w:i/>
          <w:iCs/>
          <w:color w:val="0D0D0D" w:themeColor="text1" w:themeTint="F2"/>
        </w:rPr>
        <w:t xml:space="preserve">- </w:t>
      </w:r>
      <w:r w:rsidR="00A254F7" w:rsidRPr="00311462">
        <w:rPr>
          <w:color w:val="0D0D0D" w:themeColor="text1" w:themeTint="F2"/>
        </w:rPr>
        <w:t>имеет</w:t>
      </w:r>
      <w:r w:rsidR="00514665" w:rsidRPr="00311462">
        <w:rPr>
          <w:color w:val="0D0D0D" w:themeColor="text1" w:themeTint="F2"/>
        </w:rPr>
        <w:t xml:space="preserve"> первую квалификационную категорию, (</w:t>
      </w:r>
      <w:r>
        <w:rPr>
          <w:color w:val="0D0D0D" w:themeColor="text1" w:themeTint="F2"/>
        </w:rPr>
        <w:t>27,2</w:t>
      </w:r>
      <w:r w:rsidR="00514665" w:rsidRPr="00311462">
        <w:rPr>
          <w:color w:val="0D0D0D" w:themeColor="text1" w:themeTint="F2"/>
        </w:rPr>
        <w:t xml:space="preserve"> %);  </w:t>
      </w:r>
    </w:p>
    <w:p w14:paraId="5B27FC73" w14:textId="25B8C0EC" w:rsidR="00ED7A7A" w:rsidRDefault="006D0552" w:rsidP="00ED7A7A">
      <w:pPr>
        <w:spacing w:before="100" w:beforeAutospacing="1" w:after="100" w:afterAutospacing="1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6</w:t>
      </w:r>
      <w:r w:rsidR="00C80233" w:rsidRPr="00311462">
        <w:rPr>
          <w:color w:val="0D0D0D" w:themeColor="text1" w:themeTint="F2"/>
        </w:rPr>
        <w:t xml:space="preserve"> педагогов – имеют соответствие должности, </w:t>
      </w:r>
      <w:r>
        <w:rPr>
          <w:color w:val="0D0D0D" w:themeColor="text1" w:themeTint="F2"/>
        </w:rPr>
        <w:t>54</w:t>
      </w:r>
      <w:r w:rsidR="00C80233" w:rsidRPr="00311462">
        <w:rPr>
          <w:color w:val="0D0D0D" w:themeColor="text1" w:themeTint="F2"/>
        </w:rPr>
        <w:t>,</w:t>
      </w:r>
      <w:r>
        <w:rPr>
          <w:color w:val="0D0D0D" w:themeColor="text1" w:themeTint="F2"/>
        </w:rPr>
        <w:t>5</w:t>
      </w:r>
      <w:r w:rsidR="00514665" w:rsidRPr="00311462">
        <w:rPr>
          <w:color w:val="0D0D0D" w:themeColor="text1" w:themeTint="F2"/>
        </w:rPr>
        <w:t> </w:t>
      </w:r>
      <w:r w:rsidR="00C80233" w:rsidRPr="00311462">
        <w:rPr>
          <w:color w:val="0D0D0D" w:themeColor="text1" w:themeTint="F2"/>
        </w:rPr>
        <w:t>%</w:t>
      </w:r>
    </w:p>
    <w:bookmarkEnd w:id="2"/>
    <w:p w14:paraId="0FB10853" w14:textId="526DD8EE" w:rsidR="00873350" w:rsidRPr="00ED7A7A" w:rsidRDefault="00C0644B" w:rsidP="00ED7A7A">
      <w:pPr>
        <w:spacing w:before="100" w:beforeAutospacing="1" w:after="100" w:afterAutospacing="1"/>
        <w:jc w:val="both"/>
        <w:rPr>
          <w:color w:val="0D0D0D" w:themeColor="text1" w:themeTint="F2"/>
        </w:rPr>
      </w:pPr>
      <w:r w:rsidRPr="00311462">
        <w:rPr>
          <w:b/>
          <w:color w:val="0D0D0D" w:themeColor="text1" w:themeTint="F2"/>
          <w:u w:val="single"/>
        </w:rPr>
        <w:t xml:space="preserve"> </w:t>
      </w:r>
      <w:r w:rsidR="00873350" w:rsidRPr="00311462">
        <w:rPr>
          <w:b/>
          <w:color w:val="0D0D0D" w:themeColor="text1" w:themeTint="F2"/>
          <w:u w:val="single"/>
        </w:rPr>
        <w:t>Программное обеспечение ДОУ</w:t>
      </w:r>
    </w:p>
    <w:p w14:paraId="15991D17" w14:textId="77777777" w:rsidR="00C05755" w:rsidRPr="00311462" w:rsidRDefault="00C05755" w:rsidP="00873350">
      <w:pPr>
        <w:widowControl w:val="0"/>
        <w:autoSpaceDE w:val="0"/>
        <w:autoSpaceDN w:val="0"/>
        <w:adjustRightInd w:val="0"/>
        <w:rPr>
          <w:b/>
          <w:color w:val="0D0D0D" w:themeColor="text1" w:themeTint="F2"/>
          <w:u w:val="single"/>
        </w:rPr>
      </w:pPr>
    </w:p>
    <w:p w14:paraId="2DFDB307" w14:textId="03A45294" w:rsidR="00C05755" w:rsidRPr="00311462" w:rsidRDefault="00C05755" w:rsidP="00C05755">
      <w:pPr>
        <w:widowControl w:val="0"/>
        <w:autoSpaceDE w:val="0"/>
        <w:autoSpaceDN w:val="0"/>
        <w:adjustRightInd w:val="0"/>
        <w:rPr>
          <w:color w:val="0D0D0D" w:themeColor="text1" w:themeTint="F2"/>
        </w:rPr>
      </w:pPr>
      <w:r w:rsidRPr="00311462">
        <w:rPr>
          <w:color w:val="0D0D0D" w:themeColor="text1" w:themeTint="F2"/>
          <w:lang w:eastAsia="ar-SA"/>
        </w:rPr>
        <w:t>Воспитательно</w:t>
      </w:r>
      <w:r w:rsidR="0024706A" w:rsidRPr="00311462">
        <w:rPr>
          <w:color w:val="0D0D0D" w:themeColor="text1" w:themeTint="F2"/>
          <w:lang w:eastAsia="ar-SA"/>
        </w:rPr>
        <w:t xml:space="preserve"> </w:t>
      </w:r>
      <w:r w:rsidRPr="00311462">
        <w:rPr>
          <w:color w:val="0D0D0D" w:themeColor="text1" w:themeTint="F2"/>
          <w:lang w:eastAsia="ar-SA"/>
        </w:rPr>
        <w:t>-</w:t>
      </w:r>
      <w:r w:rsidR="0024706A" w:rsidRPr="00311462">
        <w:rPr>
          <w:color w:val="0D0D0D" w:themeColor="text1" w:themeTint="F2"/>
          <w:lang w:eastAsia="ar-SA"/>
        </w:rPr>
        <w:t xml:space="preserve"> </w:t>
      </w:r>
      <w:r w:rsidRPr="00311462">
        <w:rPr>
          <w:color w:val="0D0D0D" w:themeColor="text1" w:themeTint="F2"/>
          <w:lang w:eastAsia="ar-SA"/>
        </w:rPr>
        <w:t>образовательная работа в детском саду осуществляется по образовательной программе детского сада, ра</w:t>
      </w:r>
      <w:r w:rsidR="00F908DB" w:rsidRPr="00311462">
        <w:rPr>
          <w:color w:val="0D0D0D" w:themeColor="text1" w:themeTint="F2"/>
          <w:lang w:eastAsia="ar-SA"/>
        </w:rPr>
        <w:t>зработанной на основе</w:t>
      </w:r>
      <w:r w:rsidR="00ED7A7A">
        <w:rPr>
          <w:color w:val="0D0D0D" w:themeColor="text1" w:themeTint="F2"/>
          <w:lang w:eastAsia="ar-SA"/>
        </w:rPr>
        <w:t xml:space="preserve"> Федеральной образовательной программы дошкольного образования</w:t>
      </w:r>
      <w:r w:rsidR="00D34CFF">
        <w:rPr>
          <w:color w:val="0D0D0D" w:themeColor="text1" w:themeTint="F2"/>
          <w:lang w:eastAsia="ar-SA"/>
        </w:rPr>
        <w:t xml:space="preserve">; </w:t>
      </w:r>
      <w:r w:rsidRPr="00311462">
        <w:rPr>
          <w:color w:val="0D0D0D" w:themeColor="text1" w:themeTint="F2"/>
          <w:lang w:eastAsia="ar-SA"/>
        </w:rPr>
        <w:t xml:space="preserve"> </w:t>
      </w:r>
      <w:r w:rsidRPr="00311462">
        <w:rPr>
          <w:color w:val="0D0D0D" w:themeColor="text1" w:themeTint="F2"/>
        </w:rPr>
        <w:t xml:space="preserve">программа художественного воспитания, обучения и развития детей 2-7 лет «Ладушки» </w:t>
      </w:r>
      <w:r w:rsidRPr="00311462">
        <w:rPr>
          <w:color w:val="0D0D0D" w:themeColor="text1" w:themeTint="F2"/>
          <w:shd w:val="clear" w:color="auto" w:fill="FFFFFF"/>
        </w:rPr>
        <w:t xml:space="preserve">И.М. </w:t>
      </w:r>
      <w:proofErr w:type="spellStart"/>
      <w:r w:rsidRPr="00311462">
        <w:rPr>
          <w:color w:val="0D0D0D" w:themeColor="text1" w:themeTint="F2"/>
          <w:shd w:val="clear" w:color="auto" w:fill="FFFFFF"/>
        </w:rPr>
        <w:t>Каплуновой</w:t>
      </w:r>
      <w:proofErr w:type="spellEnd"/>
      <w:r w:rsidRPr="00311462">
        <w:rPr>
          <w:color w:val="0D0D0D" w:themeColor="text1" w:themeTint="F2"/>
          <w:shd w:val="clear" w:color="auto" w:fill="FFFFFF"/>
        </w:rPr>
        <w:t xml:space="preserve"> и </w:t>
      </w:r>
      <w:proofErr w:type="spellStart"/>
      <w:r w:rsidRPr="00311462">
        <w:rPr>
          <w:color w:val="0D0D0D" w:themeColor="text1" w:themeTint="F2"/>
          <w:shd w:val="clear" w:color="auto" w:fill="FFFFFF"/>
        </w:rPr>
        <w:t>И</w:t>
      </w:r>
      <w:proofErr w:type="spellEnd"/>
      <w:r w:rsidRPr="00311462">
        <w:rPr>
          <w:color w:val="0D0D0D" w:themeColor="text1" w:themeTint="F2"/>
          <w:shd w:val="clear" w:color="auto" w:fill="FFFFFF"/>
        </w:rPr>
        <w:t xml:space="preserve">. А. </w:t>
      </w:r>
      <w:proofErr w:type="spellStart"/>
      <w:r w:rsidRPr="00311462">
        <w:rPr>
          <w:color w:val="0D0D0D" w:themeColor="text1" w:themeTint="F2"/>
          <w:shd w:val="clear" w:color="auto" w:fill="FFFFFF"/>
        </w:rPr>
        <w:lastRenderedPageBreak/>
        <w:t>Новоскольцевой</w:t>
      </w:r>
      <w:proofErr w:type="spellEnd"/>
      <w:r w:rsidRPr="00311462">
        <w:rPr>
          <w:rFonts w:ascii="Arial" w:hAnsi="Arial" w:cs="Arial"/>
          <w:color w:val="0D0D0D" w:themeColor="text1" w:themeTint="F2"/>
          <w:shd w:val="clear" w:color="auto" w:fill="FFFFFF"/>
        </w:rPr>
        <w:t> .</w:t>
      </w:r>
    </w:p>
    <w:p w14:paraId="78C9EBCE" w14:textId="6D4E4656" w:rsidR="00C05755" w:rsidRPr="00311462" w:rsidRDefault="00C05755" w:rsidP="00C05755">
      <w:pPr>
        <w:rPr>
          <w:b/>
          <w:color w:val="0D0D0D" w:themeColor="text1" w:themeTint="F2"/>
          <w:lang w:eastAsia="ar-SA"/>
        </w:rPr>
      </w:pPr>
      <w:r w:rsidRPr="00311462">
        <w:rPr>
          <w:b/>
          <w:bCs/>
          <w:color w:val="0D0D0D" w:themeColor="text1" w:themeTint="F2"/>
          <w:lang w:eastAsia="ar-SA"/>
        </w:rPr>
        <w:t xml:space="preserve"> Парциальные программы:</w:t>
      </w:r>
      <w:r w:rsidRPr="00311462">
        <w:rPr>
          <w:color w:val="0D0D0D" w:themeColor="text1" w:themeTint="F2"/>
          <w:lang w:eastAsia="ar-SA"/>
        </w:rPr>
        <w:t xml:space="preserve"> «Безопасность» Р. Б. </w:t>
      </w:r>
      <w:proofErr w:type="spellStart"/>
      <w:r w:rsidRPr="00311462">
        <w:rPr>
          <w:color w:val="0D0D0D" w:themeColor="text1" w:themeTint="F2"/>
          <w:lang w:eastAsia="ar-SA"/>
        </w:rPr>
        <w:t>Стеркиной</w:t>
      </w:r>
      <w:proofErr w:type="spellEnd"/>
      <w:r w:rsidRPr="00311462">
        <w:rPr>
          <w:color w:val="0D0D0D" w:themeColor="text1" w:themeTint="F2"/>
          <w:lang w:eastAsia="ar-SA"/>
        </w:rPr>
        <w:t xml:space="preserve">; «Здоровый малыш» И.Б. </w:t>
      </w:r>
      <w:proofErr w:type="spellStart"/>
      <w:r w:rsidRPr="00311462">
        <w:rPr>
          <w:color w:val="0D0D0D" w:themeColor="text1" w:themeTint="F2"/>
          <w:lang w:eastAsia="ar-SA"/>
        </w:rPr>
        <w:t>Береснёвой</w:t>
      </w:r>
      <w:proofErr w:type="spellEnd"/>
      <w:r w:rsidRPr="00311462">
        <w:rPr>
          <w:color w:val="0D0D0D" w:themeColor="text1" w:themeTint="F2"/>
          <w:lang w:eastAsia="ar-SA"/>
        </w:rPr>
        <w:t xml:space="preserve">; «Основы безопасности» Т.А. </w:t>
      </w:r>
      <w:proofErr w:type="spellStart"/>
      <w:r w:rsidRPr="00311462">
        <w:rPr>
          <w:color w:val="0D0D0D" w:themeColor="text1" w:themeTint="F2"/>
          <w:lang w:eastAsia="ar-SA"/>
        </w:rPr>
        <w:t>Шорыгиной</w:t>
      </w:r>
      <w:proofErr w:type="spellEnd"/>
      <w:r w:rsidRPr="00311462">
        <w:rPr>
          <w:color w:val="0D0D0D" w:themeColor="text1" w:themeTint="F2"/>
          <w:lang w:eastAsia="ar-SA"/>
        </w:rPr>
        <w:t>; «Приобщение детей к истокам русской народной культуре» О. Л. Князевой; «Юный эколог» С.Н. Николаевой, «Изобразительная деятельность в детском саду», И.А. Лыковой, «Развитие ребёнка в театральной де</w:t>
      </w:r>
      <w:r w:rsidR="00F908DB" w:rsidRPr="00311462">
        <w:rPr>
          <w:color w:val="0D0D0D" w:themeColor="text1" w:themeTint="F2"/>
          <w:lang w:eastAsia="ar-SA"/>
        </w:rPr>
        <w:t>ятельности», Т.И. П</w:t>
      </w:r>
      <w:r w:rsidR="00D34CFF">
        <w:rPr>
          <w:color w:val="0D0D0D" w:themeColor="text1" w:themeTint="F2"/>
          <w:lang w:eastAsia="ar-SA"/>
        </w:rPr>
        <w:t>етров</w:t>
      </w:r>
      <w:r w:rsidR="00BE7585">
        <w:rPr>
          <w:color w:val="0D0D0D" w:themeColor="text1" w:themeTint="F2"/>
          <w:lang w:eastAsia="ar-SA"/>
        </w:rPr>
        <w:t>а</w:t>
      </w:r>
      <w:r w:rsidR="00D34CFF">
        <w:rPr>
          <w:color w:val="0D0D0D" w:themeColor="text1" w:themeTint="F2"/>
          <w:lang w:eastAsia="ar-SA"/>
        </w:rPr>
        <w:t xml:space="preserve"> и </w:t>
      </w:r>
      <w:proofErr w:type="spellStart"/>
      <w:r w:rsidR="00D34CFF">
        <w:rPr>
          <w:color w:val="0D0D0D" w:themeColor="text1" w:themeTint="F2"/>
          <w:lang w:eastAsia="ar-SA"/>
        </w:rPr>
        <w:t>др</w:t>
      </w:r>
      <w:proofErr w:type="spellEnd"/>
      <w:r w:rsidR="00D34CFF">
        <w:rPr>
          <w:color w:val="0D0D0D" w:themeColor="text1" w:themeTint="F2"/>
          <w:lang w:eastAsia="ar-SA"/>
        </w:rPr>
        <w:t>; «Экономическое воспитание дошкольников»; программа «Маугли»</w:t>
      </w:r>
      <w:r w:rsidR="00BE7585">
        <w:rPr>
          <w:color w:val="0D0D0D" w:themeColor="text1" w:themeTint="F2"/>
          <w:lang w:eastAsia="ar-SA"/>
        </w:rPr>
        <w:t xml:space="preserve">; </w:t>
      </w:r>
      <w:proofErr w:type="spellStart"/>
      <w:r w:rsidR="00BE7585">
        <w:rPr>
          <w:color w:val="0D0D0D" w:themeColor="text1" w:themeTint="F2"/>
          <w:lang w:eastAsia="ar-SA"/>
        </w:rPr>
        <w:t>Е.В.Колесникова</w:t>
      </w:r>
      <w:proofErr w:type="spellEnd"/>
      <w:r w:rsidR="00BE7585">
        <w:rPr>
          <w:color w:val="0D0D0D" w:themeColor="text1" w:themeTint="F2"/>
          <w:lang w:eastAsia="ar-SA"/>
        </w:rPr>
        <w:t xml:space="preserve"> «Математические ступеньки к школе»; «От звука к букве».</w:t>
      </w:r>
    </w:p>
    <w:p w14:paraId="75683CFC" w14:textId="77777777" w:rsidR="00C05755" w:rsidRPr="00311462" w:rsidRDefault="00C05755" w:rsidP="00C05755">
      <w:pPr>
        <w:rPr>
          <w:color w:val="0D0D0D" w:themeColor="text1" w:themeTint="F2"/>
          <w:lang w:eastAsia="ar-SA"/>
        </w:rPr>
      </w:pPr>
      <w:r w:rsidRPr="00311462">
        <w:rPr>
          <w:color w:val="0D0D0D" w:themeColor="text1" w:themeTint="F2"/>
          <w:lang w:eastAsia="ar-SA"/>
        </w:rPr>
        <w:t xml:space="preserve"> По всем возрастным группам педагогами разработаны рабочие программы.</w:t>
      </w:r>
    </w:p>
    <w:p w14:paraId="3AF89931" w14:textId="77777777" w:rsidR="007F137F" w:rsidRPr="00311462" w:rsidRDefault="007F137F" w:rsidP="00C05755">
      <w:pPr>
        <w:rPr>
          <w:color w:val="0D0D0D" w:themeColor="text1" w:themeTint="F2"/>
          <w:lang w:eastAsia="ar-SA"/>
        </w:rPr>
      </w:pPr>
    </w:p>
    <w:p w14:paraId="6E19BA33" w14:textId="40F4DEAD" w:rsidR="007F137F" w:rsidRPr="00311462" w:rsidRDefault="00C0644B" w:rsidP="00C05755">
      <w:pPr>
        <w:rPr>
          <w:b/>
          <w:bCs/>
          <w:color w:val="0D0D0D" w:themeColor="text1" w:themeTint="F2"/>
          <w:lang w:eastAsia="ar-SA"/>
        </w:rPr>
      </w:pPr>
      <w:r w:rsidRPr="00311462">
        <w:rPr>
          <w:b/>
          <w:bCs/>
          <w:color w:val="0D0D0D" w:themeColor="text1" w:themeTint="F2"/>
          <w:lang w:eastAsia="ar-SA"/>
        </w:rPr>
        <w:t xml:space="preserve"> </w:t>
      </w:r>
      <w:r w:rsidR="00873350" w:rsidRPr="00311462">
        <w:rPr>
          <w:b/>
          <w:bCs/>
          <w:color w:val="0D0D0D" w:themeColor="text1" w:themeTint="F2"/>
          <w:lang w:eastAsia="ar-SA"/>
        </w:rPr>
        <w:t>МБДОУ «Детский сад № 1» взаимодействует с</w:t>
      </w:r>
      <w:r w:rsidR="00C05755" w:rsidRPr="00311462">
        <w:rPr>
          <w:b/>
          <w:bCs/>
          <w:color w:val="0D0D0D" w:themeColor="text1" w:themeTint="F2"/>
          <w:lang w:eastAsia="ar-SA"/>
        </w:rPr>
        <w:t xml:space="preserve"> социальными организациями:</w:t>
      </w:r>
    </w:p>
    <w:p w14:paraId="6C0928B7" w14:textId="6C3C1B4C" w:rsidR="00EF4029" w:rsidRPr="00311462" w:rsidRDefault="00873350" w:rsidP="00C05755">
      <w:pPr>
        <w:rPr>
          <w:color w:val="0D0D0D" w:themeColor="text1" w:themeTint="F2"/>
        </w:rPr>
      </w:pPr>
      <w:r w:rsidRPr="00311462">
        <w:rPr>
          <w:color w:val="0D0D0D" w:themeColor="text1" w:themeTint="F2"/>
          <w:lang w:eastAsia="ar-SA"/>
        </w:rPr>
        <w:t xml:space="preserve"> </w:t>
      </w:r>
      <w:r w:rsidR="00ED7A7A">
        <w:rPr>
          <w:color w:val="0D0D0D" w:themeColor="text1" w:themeTint="F2"/>
          <w:lang w:eastAsia="ar-SA"/>
        </w:rPr>
        <w:t>МБУ «РЦКД</w:t>
      </w:r>
      <w:r w:rsidRPr="00311462">
        <w:rPr>
          <w:color w:val="0D0D0D" w:themeColor="text1" w:themeTint="F2"/>
          <w:lang w:eastAsia="ar-SA"/>
        </w:rPr>
        <w:t xml:space="preserve"> </w:t>
      </w:r>
      <w:r w:rsidR="00ED7A7A">
        <w:rPr>
          <w:color w:val="0D0D0D" w:themeColor="text1" w:themeTint="F2"/>
          <w:lang w:eastAsia="ar-SA"/>
        </w:rPr>
        <w:t>Пограничного МО</w:t>
      </w:r>
      <w:r w:rsidRPr="00311462">
        <w:rPr>
          <w:color w:val="0D0D0D" w:themeColor="text1" w:themeTint="F2"/>
          <w:lang w:eastAsia="ar-SA"/>
        </w:rPr>
        <w:t>», районная центральная библиотека, детская библиотека, музей и МБОУ «СОШ № 1».</w:t>
      </w:r>
      <w:r w:rsidR="00514665" w:rsidRPr="00311462">
        <w:rPr>
          <w:color w:val="0D0D0D" w:themeColor="text1" w:themeTint="F2"/>
        </w:rPr>
        <w:t>  </w:t>
      </w:r>
    </w:p>
    <w:p w14:paraId="366BEDCA" w14:textId="77777777" w:rsidR="002F7E65" w:rsidRPr="00311462" w:rsidRDefault="002F7E65" w:rsidP="00C05755">
      <w:pPr>
        <w:rPr>
          <w:color w:val="0D0D0D" w:themeColor="text1" w:themeTint="F2"/>
        </w:rPr>
      </w:pPr>
    </w:p>
    <w:p w14:paraId="658E3B38" w14:textId="406C43EC" w:rsidR="00C0644B" w:rsidRPr="00311462" w:rsidRDefault="00C0644B" w:rsidP="00C0644B">
      <w:pPr>
        <w:rPr>
          <w:b/>
          <w:color w:val="0D0D0D" w:themeColor="text1" w:themeTint="F2"/>
        </w:rPr>
      </w:pPr>
      <w:r w:rsidRPr="00311462">
        <w:rPr>
          <w:b/>
          <w:color w:val="0D0D0D" w:themeColor="text1" w:themeTint="F2"/>
          <w:u w:val="single"/>
        </w:rPr>
        <w:t xml:space="preserve"> МАТЕРИАЛЬНО – </w:t>
      </w:r>
      <w:proofErr w:type="gramStart"/>
      <w:r w:rsidRPr="00311462">
        <w:rPr>
          <w:b/>
          <w:color w:val="0D0D0D" w:themeColor="text1" w:themeTint="F2"/>
          <w:u w:val="single"/>
        </w:rPr>
        <w:t>ТЕХНИЧЕСКАЯ  БАЗА</w:t>
      </w:r>
      <w:proofErr w:type="gramEnd"/>
      <w:r w:rsidRPr="00311462">
        <w:rPr>
          <w:b/>
          <w:color w:val="0D0D0D" w:themeColor="text1" w:themeTint="F2"/>
          <w:u w:val="single"/>
        </w:rPr>
        <w:t>.</w:t>
      </w:r>
    </w:p>
    <w:p w14:paraId="1C82AF35" w14:textId="77777777" w:rsidR="00C0644B" w:rsidRPr="00311462" w:rsidRDefault="00C0644B" w:rsidP="00C0644B">
      <w:pPr>
        <w:jc w:val="center"/>
        <w:rPr>
          <w:b/>
          <w:color w:val="0D0D0D" w:themeColor="text1" w:themeTint="F2"/>
        </w:rPr>
      </w:pPr>
    </w:p>
    <w:p w14:paraId="5C885241" w14:textId="77777777" w:rsidR="00C0644B" w:rsidRPr="00311462" w:rsidRDefault="00C0644B" w:rsidP="00C0644B">
      <w:pPr>
        <w:jc w:val="both"/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    Материально – техническая база в основном соответствует требованиям </w:t>
      </w:r>
      <w:proofErr w:type="gramStart"/>
      <w:r w:rsidRPr="00311462">
        <w:rPr>
          <w:color w:val="0D0D0D" w:themeColor="text1" w:themeTint="F2"/>
        </w:rPr>
        <w:t>Роспотребнадзора,  ОГПН</w:t>
      </w:r>
      <w:proofErr w:type="gramEnd"/>
      <w:r w:rsidRPr="00311462">
        <w:rPr>
          <w:color w:val="0D0D0D" w:themeColor="text1" w:themeTint="F2"/>
        </w:rPr>
        <w:t xml:space="preserve">  и  современному уровню образования. </w:t>
      </w:r>
    </w:p>
    <w:p w14:paraId="74C864D2" w14:textId="77777777" w:rsidR="00C0644B" w:rsidRPr="00311462" w:rsidRDefault="00C0644B" w:rsidP="00C0644B">
      <w:pPr>
        <w:rPr>
          <w:color w:val="0D0D0D" w:themeColor="text1" w:themeTint="F2"/>
        </w:rPr>
      </w:pPr>
      <w:r w:rsidRPr="00311462">
        <w:rPr>
          <w:color w:val="0D0D0D" w:themeColor="text1" w:themeTint="F2"/>
        </w:rPr>
        <w:t>Здание находится в удовлетворительном состоянии.</w:t>
      </w:r>
    </w:p>
    <w:p w14:paraId="46D0CAFE" w14:textId="77777777" w:rsidR="00C0644B" w:rsidRPr="00311462" w:rsidRDefault="0024706A" w:rsidP="00C0644B">
      <w:pPr>
        <w:jc w:val="both"/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Системы жизнеобеспечения </w:t>
      </w:r>
      <w:r w:rsidR="00C0644B" w:rsidRPr="00311462">
        <w:rPr>
          <w:color w:val="0D0D0D" w:themeColor="text1" w:themeTint="F2"/>
        </w:rPr>
        <w:t xml:space="preserve">МБДОУ - освещение, отопление, водоснабжение, канализация </w:t>
      </w:r>
      <w:proofErr w:type="gramStart"/>
      <w:r w:rsidR="00C0644B" w:rsidRPr="00311462">
        <w:rPr>
          <w:color w:val="0D0D0D" w:themeColor="text1" w:themeTint="F2"/>
        </w:rPr>
        <w:t>находится  в</w:t>
      </w:r>
      <w:proofErr w:type="gramEnd"/>
      <w:r w:rsidR="00C0644B" w:rsidRPr="00311462">
        <w:rPr>
          <w:color w:val="0D0D0D" w:themeColor="text1" w:themeTint="F2"/>
        </w:rPr>
        <w:t xml:space="preserve"> режиме функционирования.</w:t>
      </w:r>
    </w:p>
    <w:p w14:paraId="5308521B" w14:textId="7EFA0E1A" w:rsidR="00FC37C1" w:rsidRPr="00311462" w:rsidRDefault="00C0644B" w:rsidP="00582235">
      <w:pPr>
        <w:jc w:val="both"/>
        <w:rPr>
          <w:color w:val="0D0D0D" w:themeColor="text1" w:themeTint="F2"/>
        </w:rPr>
      </w:pPr>
      <w:r w:rsidRPr="00311462">
        <w:rPr>
          <w:color w:val="0D0D0D" w:themeColor="text1" w:themeTint="F2"/>
        </w:rPr>
        <w:t>Условия для всестороннего развития детей постоянно улучшаются, а материально – техническая ба</w:t>
      </w:r>
      <w:r w:rsidR="00582235" w:rsidRPr="00311462">
        <w:rPr>
          <w:color w:val="0D0D0D" w:themeColor="text1" w:themeTint="F2"/>
        </w:rPr>
        <w:t>за МБДОУ регулярно укрепляется.</w:t>
      </w:r>
    </w:p>
    <w:p w14:paraId="59FBF6ED" w14:textId="323CC920" w:rsidR="00311462" w:rsidRPr="00311462" w:rsidRDefault="00311462" w:rsidP="00582235">
      <w:pPr>
        <w:jc w:val="both"/>
        <w:rPr>
          <w:color w:val="0D0D0D" w:themeColor="text1" w:themeTint="F2"/>
        </w:rPr>
      </w:pPr>
    </w:p>
    <w:p w14:paraId="60FCA119" w14:textId="242E64BB" w:rsidR="00311462" w:rsidRPr="00311462" w:rsidRDefault="00ED7A7A" w:rsidP="00582235">
      <w:pPr>
        <w:jc w:val="both"/>
        <w:rPr>
          <w:b/>
          <w:color w:val="0D0D0D" w:themeColor="text1" w:themeTint="F2"/>
          <w:sz w:val="32"/>
          <w:szCs w:val="32"/>
        </w:rPr>
      </w:pPr>
      <w:r>
        <w:rPr>
          <w:b/>
          <w:color w:val="0D0D0D" w:themeColor="text1" w:themeTint="F2"/>
          <w:sz w:val="32"/>
          <w:szCs w:val="32"/>
        </w:rPr>
        <w:t xml:space="preserve">2 </w:t>
      </w:r>
      <w:r w:rsidR="00311462" w:rsidRPr="00311462">
        <w:rPr>
          <w:b/>
          <w:color w:val="0D0D0D" w:themeColor="text1" w:themeTint="F2"/>
          <w:sz w:val="32"/>
          <w:szCs w:val="32"/>
        </w:rPr>
        <w:t>Пояснительная записка.</w:t>
      </w:r>
    </w:p>
    <w:p w14:paraId="4E069098" w14:textId="77777777" w:rsidR="0004381D" w:rsidRPr="00311462" w:rsidRDefault="0004381D" w:rsidP="0004381D">
      <w:pPr>
        <w:tabs>
          <w:tab w:val="left" w:pos="369"/>
          <w:tab w:val="left" w:pos="729"/>
        </w:tabs>
        <w:ind w:right="5"/>
        <w:jc w:val="both"/>
        <w:rPr>
          <w:color w:val="0D0D0D" w:themeColor="text1" w:themeTint="F2"/>
          <w:lang w:eastAsia="ar-SA"/>
        </w:rPr>
      </w:pPr>
    </w:p>
    <w:p w14:paraId="51AAEFB9" w14:textId="77777777" w:rsidR="00DA2F34" w:rsidRPr="00311462" w:rsidRDefault="00DA2F34" w:rsidP="00EB6E5C">
      <w:pPr>
        <w:jc w:val="both"/>
        <w:rPr>
          <w:color w:val="0D0D0D" w:themeColor="text1" w:themeTint="F2"/>
        </w:rPr>
      </w:pPr>
    </w:p>
    <w:p w14:paraId="25BB5F28" w14:textId="77777777" w:rsidR="00DA2F34" w:rsidRPr="00311462" w:rsidRDefault="00DA2F34" w:rsidP="00EB6E5C">
      <w:pPr>
        <w:jc w:val="both"/>
        <w:rPr>
          <w:color w:val="0D0D0D" w:themeColor="text1" w:themeTint="F2"/>
        </w:rPr>
      </w:pPr>
    </w:p>
    <w:p w14:paraId="203E37EE" w14:textId="54EEEE41" w:rsidR="0053371B" w:rsidRPr="00311462" w:rsidRDefault="0024706A" w:rsidP="0053371B">
      <w:pPr>
        <w:jc w:val="center"/>
        <w:rPr>
          <w:b/>
          <w:color w:val="0D0D0D" w:themeColor="text1" w:themeTint="F2"/>
        </w:rPr>
      </w:pPr>
      <w:r w:rsidRPr="00311462">
        <w:rPr>
          <w:b/>
          <w:color w:val="0D0D0D" w:themeColor="text1" w:themeTint="F2"/>
        </w:rPr>
        <w:t>ОСНОВН</w:t>
      </w:r>
      <w:r w:rsidR="00841726">
        <w:rPr>
          <w:b/>
          <w:color w:val="0D0D0D" w:themeColor="text1" w:themeTint="F2"/>
        </w:rPr>
        <w:t>АЯ ЦЕЛЬ И</w:t>
      </w:r>
      <w:r w:rsidRPr="00311462">
        <w:rPr>
          <w:b/>
          <w:color w:val="0D0D0D" w:themeColor="text1" w:themeTint="F2"/>
        </w:rPr>
        <w:t xml:space="preserve"> ЗАДАЧИ</w:t>
      </w:r>
      <w:r w:rsidR="0053371B" w:rsidRPr="00311462">
        <w:rPr>
          <w:b/>
          <w:color w:val="0D0D0D" w:themeColor="text1" w:themeTint="F2"/>
        </w:rPr>
        <w:t xml:space="preserve"> РАБОТЫ МБДОУ № 1 </w:t>
      </w:r>
    </w:p>
    <w:p w14:paraId="0DF47A5C" w14:textId="055C5CCE" w:rsidR="0053371B" w:rsidRDefault="00FC37C1" w:rsidP="0053371B">
      <w:pPr>
        <w:jc w:val="center"/>
        <w:rPr>
          <w:b/>
          <w:color w:val="0D0D0D" w:themeColor="text1" w:themeTint="F2"/>
        </w:rPr>
      </w:pPr>
      <w:r w:rsidRPr="00311462">
        <w:rPr>
          <w:b/>
          <w:color w:val="0D0D0D" w:themeColor="text1" w:themeTint="F2"/>
        </w:rPr>
        <w:t>на 202</w:t>
      </w:r>
      <w:r w:rsidR="006D0552">
        <w:rPr>
          <w:b/>
          <w:color w:val="0D0D0D" w:themeColor="text1" w:themeTint="F2"/>
        </w:rPr>
        <w:t>4</w:t>
      </w:r>
      <w:r w:rsidRPr="00311462">
        <w:rPr>
          <w:b/>
          <w:color w:val="0D0D0D" w:themeColor="text1" w:themeTint="F2"/>
        </w:rPr>
        <w:t>-202</w:t>
      </w:r>
      <w:r w:rsidR="006D0552">
        <w:rPr>
          <w:b/>
          <w:color w:val="0D0D0D" w:themeColor="text1" w:themeTint="F2"/>
        </w:rPr>
        <w:t>5</w:t>
      </w:r>
      <w:r w:rsidR="0053371B" w:rsidRPr="00311462">
        <w:rPr>
          <w:b/>
          <w:color w:val="0D0D0D" w:themeColor="text1" w:themeTint="F2"/>
        </w:rPr>
        <w:t xml:space="preserve"> </w:t>
      </w:r>
      <w:proofErr w:type="spellStart"/>
      <w:proofErr w:type="gramStart"/>
      <w:r w:rsidR="0053371B" w:rsidRPr="00311462">
        <w:rPr>
          <w:b/>
          <w:color w:val="0D0D0D" w:themeColor="text1" w:themeTint="F2"/>
        </w:rPr>
        <w:t>уч.год</w:t>
      </w:r>
      <w:proofErr w:type="spellEnd"/>
      <w:proofErr w:type="gramEnd"/>
      <w:r w:rsidR="0053371B" w:rsidRPr="00311462">
        <w:rPr>
          <w:b/>
          <w:color w:val="0D0D0D" w:themeColor="text1" w:themeTint="F2"/>
        </w:rPr>
        <w:t>:</w:t>
      </w:r>
    </w:p>
    <w:p w14:paraId="524C4D0D" w14:textId="77777777" w:rsidR="006D0552" w:rsidRDefault="006D0552" w:rsidP="006D0552">
      <w:pPr>
        <w:ind w:firstLine="709"/>
        <w:jc w:val="both"/>
      </w:pPr>
    </w:p>
    <w:p w14:paraId="5434C8EF" w14:textId="77777777" w:rsidR="006D0552" w:rsidRPr="006D0552" w:rsidRDefault="006D0552" w:rsidP="006D0552">
      <w:pPr>
        <w:ind w:firstLine="709"/>
        <w:jc w:val="both"/>
        <w:rPr>
          <w:sz w:val="28"/>
          <w:szCs w:val="28"/>
        </w:rPr>
      </w:pPr>
      <w:r w:rsidRPr="006D0552">
        <w:rPr>
          <w:b/>
          <w:bCs/>
          <w:sz w:val="28"/>
          <w:szCs w:val="28"/>
        </w:rPr>
        <w:t>Единая методическая тема ДОУ</w:t>
      </w:r>
      <w:r w:rsidRPr="006D0552">
        <w:rPr>
          <w:sz w:val="28"/>
          <w:szCs w:val="28"/>
        </w:rPr>
        <w:t xml:space="preserve"> – «Обновление содержательного процесса и развивающей предметно - пространственной среды МБДОУ для улучшения качества дошкольного образования в соответствии с ФОП и обновленным ФГОС ДО» </w:t>
      </w:r>
    </w:p>
    <w:p w14:paraId="080D512B" w14:textId="0F7A085F" w:rsidR="006D0552" w:rsidRDefault="006D0552" w:rsidP="006D0552">
      <w:pPr>
        <w:ind w:firstLine="709"/>
        <w:jc w:val="both"/>
        <w:rPr>
          <w:sz w:val="28"/>
          <w:szCs w:val="28"/>
        </w:rPr>
      </w:pPr>
      <w:r w:rsidRPr="006D0552">
        <w:rPr>
          <w:b/>
          <w:bCs/>
          <w:sz w:val="28"/>
          <w:szCs w:val="28"/>
        </w:rPr>
        <w:t>Цель:</w:t>
      </w:r>
      <w:r w:rsidRPr="006D0552">
        <w:rPr>
          <w:sz w:val="28"/>
          <w:szCs w:val="28"/>
        </w:rPr>
        <w:t xml:space="preserve"> повышение профессионального мастерства педагога и его личностной культуры для достижения стабильно положительных результатов образовательного процесса и улучшения качества образования.</w:t>
      </w:r>
    </w:p>
    <w:p w14:paraId="579FD178" w14:textId="5EE313B8" w:rsidR="006D0552" w:rsidRPr="006D0552" w:rsidRDefault="006D0552" w:rsidP="006D0552">
      <w:pPr>
        <w:ind w:firstLine="709"/>
        <w:jc w:val="both"/>
        <w:rPr>
          <w:b/>
          <w:bCs/>
          <w:sz w:val="28"/>
          <w:szCs w:val="28"/>
        </w:rPr>
      </w:pPr>
      <w:r w:rsidRPr="006D0552">
        <w:rPr>
          <w:b/>
          <w:bCs/>
          <w:sz w:val="28"/>
          <w:szCs w:val="28"/>
        </w:rPr>
        <w:t>Задачи:</w:t>
      </w:r>
    </w:p>
    <w:p w14:paraId="01EF9805" w14:textId="77777777" w:rsidR="006D0552" w:rsidRPr="006D0552" w:rsidRDefault="006D0552" w:rsidP="006D0552">
      <w:pPr>
        <w:ind w:firstLine="709"/>
        <w:jc w:val="both"/>
        <w:rPr>
          <w:sz w:val="28"/>
          <w:szCs w:val="28"/>
        </w:rPr>
      </w:pPr>
      <w:r w:rsidRPr="006D0552">
        <w:rPr>
          <w:sz w:val="28"/>
          <w:szCs w:val="28"/>
        </w:rPr>
        <w:t>1. Развивать компетенции педагогов в поддержке развития всех видов деятельности с учетом потребностей, возможностей, интересов и инициативы воспитанников.</w:t>
      </w:r>
    </w:p>
    <w:p w14:paraId="5FA7B089" w14:textId="77777777" w:rsidR="006D0552" w:rsidRPr="006D0552" w:rsidRDefault="006D0552" w:rsidP="006D0552">
      <w:pPr>
        <w:ind w:firstLine="709"/>
        <w:jc w:val="both"/>
        <w:rPr>
          <w:sz w:val="28"/>
          <w:szCs w:val="28"/>
        </w:rPr>
      </w:pPr>
      <w:r w:rsidRPr="006D0552">
        <w:rPr>
          <w:sz w:val="28"/>
          <w:szCs w:val="28"/>
        </w:rPr>
        <w:t>2.  Повышение профессиональных компетенций педагогов по патриотическому воспитанию на основе духовно-нравственных ценностей, исторических и национально-культурных традиций российского народа, усилению краеведческой составляющей воспитательного процесса.</w:t>
      </w:r>
    </w:p>
    <w:p w14:paraId="3F2C64DE" w14:textId="77777777" w:rsidR="006D0552" w:rsidRPr="006D0552" w:rsidRDefault="006D0552" w:rsidP="006D0552">
      <w:pPr>
        <w:ind w:firstLine="709"/>
        <w:jc w:val="both"/>
        <w:rPr>
          <w:sz w:val="28"/>
          <w:szCs w:val="28"/>
        </w:rPr>
      </w:pPr>
      <w:r w:rsidRPr="006D0552">
        <w:rPr>
          <w:sz w:val="28"/>
          <w:szCs w:val="28"/>
        </w:rPr>
        <w:t>3. Совершенствовать систему взаимодействия с родительским сообществом и социальными партнерами МБДОУ.</w:t>
      </w:r>
    </w:p>
    <w:p w14:paraId="7A5E2B46" w14:textId="77777777" w:rsidR="009028E9" w:rsidRDefault="009028E9" w:rsidP="006D0552">
      <w:pPr>
        <w:rPr>
          <w:b/>
          <w:color w:val="0D0D0D" w:themeColor="text1" w:themeTint="F2"/>
        </w:rPr>
      </w:pPr>
    </w:p>
    <w:p w14:paraId="3BDB41CE" w14:textId="15D7E63E" w:rsidR="00311462" w:rsidRPr="00311462" w:rsidRDefault="00311462" w:rsidP="00311462">
      <w:pPr>
        <w:spacing w:before="960" w:after="240" w:line="624" w:lineRule="atLeast"/>
        <w:outlineLvl w:val="1"/>
        <w:rPr>
          <w:b/>
          <w:bCs/>
          <w:color w:val="222222"/>
          <w:spacing w:val="-1"/>
          <w:sz w:val="28"/>
          <w:szCs w:val="28"/>
        </w:rPr>
      </w:pPr>
      <w:r w:rsidRPr="00311462">
        <w:rPr>
          <w:rFonts w:ascii="Arial" w:hAnsi="Arial" w:cs="Arial"/>
          <w:b/>
          <w:bCs/>
          <w:color w:val="222222"/>
          <w:spacing w:val="-1"/>
          <w:sz w:val="36"/>
          <w:szCs w:val="36"/>
        </w:rPr>
        <w:lastRenderedPageBreak/>
        <w:t xml:space="preserve">Блок I. </w:t>
      </w:r>
      <w:r>
        <w:rPr>
          <w:b/>
          <w:bCs/>
          <w:color w:val="222222"/>
          <w:spacing w:val="-1"/>
          <w:sz w:val="28"/>
          <w:szCs w:val="28"/>
        </w:rPr>
        <w:t>В</w:t>
      </w:r>
      <w:r w:rsidRPr="00311462">
        <w:rPr>
          <w:b/>
          <w:bCs/>
          <w:color w:val="222222"/>
          <w:spacing w:val="-1"/>
          <w:sz w:val="28"/>
          <w:szCs w:val="28"/>
        </w:rPr>
        <w:t>ОСПИТАТЕЛЬНО-ОБРАЗОВАТЕЛЬНАЯ ДЕЯТЕЛЬНОСТЬ</w:t>
      </w:r>
    </w:p>
    <w:p w14:paraId="6578421E" w14:textId="79A6AD3B" w:rsidR="00311462" w:rsidRPr="00311462" w:rsidRDefault="00311462" w:rsidP="00311462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  <w:r>
        <w:rPr>
          <w:b/>
          <w:bCs/>
          <w:color w:val="0D0D0D" w:themeColor="text1" w:themeTint="F2"/>
          <w:spacing w:val="-5"/>
        </w:rPr>
        <w:t>1.1.</w:t>
      </w:r>
      <w:r w:rsidRPr="00311462">
        <w:rPr>
          <w:b/>
          <w:bCs/>
          <w:color w:val="0D0D0D" w:themeColor="text1" w:themeTint="F2"/>
          <w:spacing w:val="-5"/>
        </w:rPr>
        <w:t xml:space="preserve"> Реализация дошкольной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1"/>
        <w:gridCol w:w="1881"/>
        <w:gridCol w:w="2656"/>
      </w:tblGrid>
      <w:tr w:rsidR="00311462" w:rsidRPr="00311462" w14:paraId="642F48A0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8D6146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Мероприятие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D9953E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Срок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3F4B0F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Ответственный</w:t>
            </w:r>
          </w:p>
        </w:tc>
      </w:tr>
      <w:tr w:rsidR="00311462" w:rsidRPr="00311462" w14:paraId="3CE90DD4" w14:textId="77777777" w:rsidTr="00CC0A0C">
        <w:tc>
          <w:tcPr>
            <w:tcW w:w="9338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021B96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Воспитательная работа</w:t>
            </w:r>
          </w:p>
        </w:tc>
      </w:tr>
      <w:tr w:rsidR="00311462" w:rsidRPr="00311462" w14:paraId="46AFE731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C44AAB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Разработка положений и сценариев воспитательных мероприятий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7154FE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 течение года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D66A12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Воспитатели, старший воспитатель</w:t>
            </w:r>
          </w:p>
        </w:tc>
      </w:tr>
      <w:tr w:rsidR="00311462" w:rsidRPr="00311462" w14:paraId="35E114E8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5148C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Подготовить список воспитанников дошкольного возраста и работников, которые в силу успешных результатов своей деятельности достойны поднимать/спускать и вносить Государственный флаг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321F38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ежемесячно до 5 числа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E47172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Воспитатели групп, старший воспитатель</w:t>
            </w:r>
          </w:p>
        </w:tc>
      </w:tr>
      <w:tr w:rsidR="00311462" w:rsidRPr="00311462" w14:paraId="6FB3AEEF" w14:textId="77777777" w:rsidTr="00CC0A0C">
        <w:tc>
          <w:tcPr>
            <w:tcW w:w="9338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EBD0BD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Образовательная работа</w:t>
            </w:r>
          </w:p>
        </w:tc>
      </w:tr>
      <w:tr w:rsidR="00311462" w:rsidRPr="00311462" w14:paraId="3176D74D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4B0394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Проверить и по необходимости актуализировать основную образовательную программу дошкольного образования на наличие тематических блоков, направленных на изучение государственных символов Российской Федерации</w:t>
            </w:r>
          </w:p>
        </w:tc>
        <w:tc>
          <w:tcPr>
            <w:tcW w:w="188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D52F3D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Сентябрь</w:t>
            </w:r>
          </w:p>
        </w:tc>
        <w:tc>
          <w:tcPr>
            <w:tcW w:w="265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821544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Старший воспитатель</w:t>
            </w:r>
          </w:p>
        </w:tc>
      </w:tr>
      <w:tr w:rsidR="00311462" w:rsidRPr="00311462" w14:paraId="2252E7E0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2E79B8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Составление плана преемственности дошкольного и начального общего образования (для подготовительной группы)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04C08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Сентябрь 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718D9F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Воспитатели подготовительной группы, старший воспитатель </w:t>
            </w:r>
          </w:p>
        </w:tc>
      </w:tr>
      <w:tr w:rsidR="00311462" w:rsidRPr="00311462" w14:paraId="2AEAFAFC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96516B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Внедрение в работу воспитателей новых</w:t>
            </w:r>
          </w:p>
          <w:p w14:paraId="5EBE55ED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lastRenderedPageBreak/>
              <w:t>методов для развития любознательности, формирования познавательных действий у воспитанников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F3600E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lastRenderedPageBreak/>
              <w:t>В течении года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B8D5B4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Воспитатели</w:t>
            </w:r>
          </w:p>
        </w:tc>
      </w:tr>
      <w:tr w:rsidR="00311462" w:rsidRPr="00311462" w14:paraId="6FABEE62" w14:textId="77777777" w:rsidTr="00CC0A0C">
        <w:tc>
          <w:tcPr>
            <w:tcW w:w="480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B6FEA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Обеспечение условий для индивидуализации развития ребенка, его личности, мотивации и способностей</w:t>
            </w:r>
          </w:p>
        </w:tc>
        <w:tc>
          <w:tcPr>
            <w:tcW w:w="18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F130BC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 течении года</w:t>
            </w:r>
          </w:p>
        </w:tc>
        <w:tc>
          <w:tcPr>
            <w:tcW w:w="265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77622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i/>
                <w:iCs/>
                <w:color w:val="0D0D0D" w:themeColor="text1" w:themeTint="F2"/>
                <w:spacing w:val="-5"/>
              </w:rPr>
              <w:t>Воспитатели</w:t>
            </w:r>
          </w:p>
        </w:tc>
      </w:tr>
    </w:tbl>
    <w:p w14:paraId="5EA2EE63" w14:textId="7065CF3B" w:rsidR="00311462" w:rsidRPr="00311462" w:rsidRDefault="00311462" w:rsidP="00311462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  <w:r w:rsidRPr="00311462">
        <w:rPr>
          <w:b/>
          <w:bCs/>
          <w:color w:val="0D0D0D" w:themeColor="text1" w:themeTint="F2"/>
          <w:spacing w:val="-5"/>
        </w:rPr>
        <w:t>Реализация дополнительных общеразвивающих программ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6"/>
        <w:gridCol w:w="1131"/>
        <w:gridCol w:w="2641"/>
      </w:tblGrid>
      <w:tr w:rsidR="00311462" w:rsidRPr="00311462" w14:paraId="595E545D" w14:textId="77777777" w:rsidTr="00CC0A0C">
        <w:tc>
          <w:tcPr>
            <w:tcW w:w="5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A0243B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Мероприятие</w:t>
            </w:r>
          </w:p>
        </w:tc>
        <w:tc>
          <w:tcPr>
            <w:tcW w:w="11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9AC439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Срок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66A1EB" w14:textId="77777777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>Ответственный</w:t>
            </w:r>
          </w:p>
        </w:tc>
      </w:tr>
      <w:tr w:rsidR="00311462" w:rsidRPr="00311462" w14:paraId="6C02CB24" w14:textId="77777777" w:rsidTr="00CC0A0C">
        <w:trPr>
          <w:trHeight w:val="486"/>
        </w:trPr>
        <w:tc>
          <w:tcPr>
            <w:tcW w:w="9338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D76322" w14:textId="49718FB3" w:rsidR="00311462" w:rsidRPr="00311462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311462">
              <w:rPr>
                <w:b/>
                <w:bCs/>
                <w:color w:val="0D0D0D" w:themeColor="text1" w:themeTint="F2"/>
                <w:spacing w:val="-5"/>
              </w:rPr>
              <w:t xml:space="preserve">Организация </w:t>
            </w:r>
            <w:r w:rsidR="00CC0A0C">
              <w:rPr>
                <w:b/>
                <w:bCs/>
                <w:color w:val="0D0D0D" w:themeColor="text1" w:themeTint="F2"/>
                <w:spacing w:val="-5"/>
              </w:rPr>
              <w:t>образовательной деятельности</w:t>
            </w:r>
          </w:p>
        </w:tc>
      </w:tr>
      <w:tr w:rsidR="00311462" w:rsidRPr="00311462" w14:paraId="5D7C75A0" w14:textId="77777777" w:rsidTr="00A64C84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40A2F3" w14:textId="77777777" w:rsidR="00A64C84" w:rsidRPr="00A64C84" w:rsidRDefault="00311462" w:rsidP="00311462">
            <w:pPr>
              <w:spacing w:before="501" w:after="125"/>
              <w:outlineLvl w:val="1"/>
              <w:rPr>
                <w:b/>
                <w:bCs/>
                <w:i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 xml:space="preserve">Подготовка/корректировка дополнительных </w:t>
            </w:r>
            <w:r w:rsidR="00A64C84" w:rsidRPr="00A64C84">
              <w:rPr>
                <w:b/>
                <w:bCs/>
                <w:iCs/>
                <w:color w:val="0D0D0D" w:themeColor="text1" w:themeTint="F2"/>
                <w:spacing w:val="-5"/>
              </w:rPr>
              <w:t xml:space="preserve">общеобразовательных </w:t>
            </w: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 xml:space="preserve">общеразвивающих </w:t>
            </w:r>
          </w:p>
          <w:p w14:paraId="42382255" w14:textId="136D902C" w:rsidR="00311462" w:rsidRPr="00A64C84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>программ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89F343" w14:textId="64F64440" w:rsidR="00311462" w:rsidRPr="00A64C84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>Июль-август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9F8DFA" w14:textId="6C3D2197" w:rsidR="00A64C84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>
              <w:rPr>
                <w:b/>
                <w:bCs/>
                <w:color w:val="0D0D0D" w:themeColor="text1" w:themeTint="F2"/>
                <w:spacing w:val="-5"/>
              </w:rPr>
              <w:t>Воспитатель, старший</w:t>
            </w:r>
          </w:p>
          <w:p w14:paraId="0D46501F" w14:textId="1B782C03" w:rsidR="00A64C84" w:rsidRPr="00311462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>
              <w:rPr>
                <w:b/>
                <w:bCs/>
                <w:color w:val="0D0D0D" w:themeColor="text1" w:themeTint="F2"/>
                <w:spacing w:val="-5"/>
              </w:rPr>
              <w:t>воспитатель</w:t>
            </w:r>
          </w:p>
        </w:tc>
      </w:tr>
      <w:tr w:rsidR="00311462" w:rsidRPr="00311462" w14:paraId="233A8F78" w14:textId="77777777" w:rsidTr="00A64C84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B95617" w14:textId="77777777" w:rsidR="00311462" w:rsidRPr="00A64C84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>Формирование учебных групп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287777" w14:textId="55C81BAD" w:rsidR="00311462" w:rsidRPr="00A64C84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>Август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7BD22B" w14:textId="2183C9C0" w:rsidR="00311462" w:rsidRPr="00311462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>
              <w:rPr>
                <w:b/>
                <w:bCs/>
                <w:color w:val="0D0D0D" w:themeColor="text1" w:themeTint="F2"/>
                <w:spacing w:val="-5"/>
              </w:rPr>
              <w:t>Воспитатели, старший воспитат</w:t>
            </w:r>
            <w:r w:rsidR="00BE7585">
              <w:rPr>
                <w:b/>
                <w:bCs/>
                <w:color w:val="0D0D0D" w:themeColor="text1" w:themeTint="F2"/>
                <w:spacing w:val="-5"/>
              </w:rPr>
              <w:t>е</w:t>
            </w:r>
            <w:r>
              <w:rPr>
                <w:b/>
                <w:bCs/>
                <w:color w:val="0D0D0D" w:themeColor="text1" w:themeTint="F2"/>
                <w:spacing w:val="-5"/>
              </w:rPr>
              <w:t>ль</w:t>
            </w:r>
            <w:r w:rsidR="00BE7585">
              <w:rPr>
                <w:b/>
                <w:bCs/>
                <w:color w:val="0D0D0D" w:themeColor="text1" w:themeTint="F2"/>
                <w:spacing w:val="-5"/>
              </w:rPr>
              <w:t xml:space="preserve"> </w:t>
            </w:r>
          </w:p>
        </w:tc>
      </w:tr>
      <w:tr w:rsidR="00311462" w:rsidRPr="00311462" w14:paraId="514BAEC3" w14:textId="77777777" w:rsidTr="00CC0A0C">
        <w:tc>
          <w:tcPr>
            <w:tcW w:w="0" w:type="auto"/>
            <w:tcBorders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9EC2E4" w14:textId="77777777" w:rsidR="00311462" w:rsidRPr="00A64C84" w:rsidRDefault="00311462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 w:rsidRPr="00A64C84">
              <w:rPr>
                <w:b/>
                <w:bCs/>
                <w:iCs/>
                <w:color w:val="0D0D0D" w:themeColor="text1" w:themeTint="F2"/>
                <w:spacing w:val="-5"/>
              </w:rPr>
              <w:t>Составление расписаний кружков, дополнительных занятий</w:t>
            </w:r>
          </w:p>
        </w:tc>
        <w:tc>
          <w:tcPr>
            <w:tcW w:w="0" w:type="auto"/>
            <w:tcBorders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A76592" w14:textId="7D0293E5" w:rsidR="00311462" w:rsidRPr="00A64C84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>
              <w:rPr>
                <w:b/>
                <w:bCs/>
                <w:iCs/>
                <w:color w:val="0D0D0D" w:themeColor="text1" w:themeTint="F2"/>
                <w:spacing w:val="-5"/>
              </w:rPr>
              <w:t>Август</w:t>
            </w:r>
          </w:p>
        </w:tc>
        <w:tc>
          <w:tcPr>
            <w:tcW w:w="0" w:type="auto"/>
            <w:tcBorders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0431E" w14:textId="6EED5065" w:rsidR="00311462" w:rsidRPr="00311462" w:rsidRDefault="00A64C84" w:rsidP="00311462">
            <w:pPr>
              <w:spacing w:before="501" w:after="125"/>
              <w:outlineLvl w:val="1"/>
              <w:rPr>
                <w:b/>
                <w:bCs/>
                <w:color w:val="0D0D0D" w:themeColor="text1" w:themeTint="F2"/>
                <w:spacing w:val="-5"/>
              </w:rPr>
            </w:pPr>
            <w:r>
              <w:rPr>
                <w:b/>
                <w:bCs/>
                <w:color w:val="0D0D0D" w:themeColor="text1" w:themeTint="F2"/>
                <w:spacing w:val="-5"/>
              </w:rPr>
              <w:t>Старший воспитат</w:t>
            </w:r>
            <w:r w:rsidR="00BE7585">
              <w:rPr>
                <w:b/>
                <w:bCs/>
                <w:color w:val="0D0D0D" w:themeColor="text1" w:themeTint="F2"/>
                <w:spacing w:val="-5"/>
              </w:rPr>
              <w:t>е</w:t>
            </w:r>
            <w:r>
              <w:rPr>
                <w:b/>
                <w:bCs/>
                <w:color w:val="0D0D0D" w:themeColor="text1" w:themeTint="F2"/>
                <w:spacing w:val="-5"/>
              </w:rPr>
              <w:t>ль</w:t>
            </w:r>
          </w:p>
        </w:tc>
      </w:tr>
    </w:tbl>
    <w:p w14:paraId="5B984F36" w14:textId="77777777" w:rsidR="00CC0A0C" w:rsidRDefault="00CC0A0C" w:rsidP="00CC0A0C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5D8DF579" w14:textId="77777777" w:rsidR="00CC0A0C" w:rsidRDefault="00CC0A0C" w:rsidP="00CC0A0C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1EBC907D" w14:textId="77777777" w:rsidR="00CC0A0C" w:rsidRDefault="00CC0A0C" w:rsidP="00CC0A0C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683F5CA7" w14:textId="77777777" w:rsidR="00CC0A0C" w:rsidRDefault="00CC0A0C" w:rsidP="00CC0A0C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044386E2" w14:textId="65142F68" w:rsidR="00CC0A0C" w:rsidRPr="00CC0A0C" w:rsidRDefault="00311462" w:rsidP="00CC0A0C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  <w:r w:rsidRPr="00456E80">
        <w:rPr>
          <w:b/>
          <w:bCs/>
          <w:color w:val="0D0D0D" w:themeColor="text1" w:themeTint="F2"/>
          <w:spacing w:val="-5"/>
        </w:rPr>
        <w:lastRenderedPageBreak/>
        <w:t>1.</w:t>
      </w:r>
      <w:r w:rsidR="009028E9">
        <w:rPr>
          <w:b/>
          <w:bCs/>
          <w:color w:val="0D0D0D" w:themeColor="text1" w:themeTint="F2"/>
          <w:spacing w:val="-5"/>
        </w:rPr>
        <w:t>2</w:t>
      </w:r>
      <w:r w:rsidRPr="00456E80">
        <w:rPr>
          <w:b/>
          <w:bCs/>
          <w:color w:val="0D0D0D" w:themeColor="text1" w:themeTint="F2"/>
          <w:spacing w:val="-5"/>
        </w:rPr>
        <w:t xml:space="preserve">. </w:t>
      </w:r>
      <w:r w:rsidR="00FC37C1" w:rsidRPr="00456E80">
        <w:rPr>
          <w:b/>
          <w:bCs/>
          <w:color w:val="0D0D0D" w:themeColor="text1" w:themeTint="F2"/>
          <w:spacing w:val="-5"/>
        </w:rPr>
        <w:t xml:space="preserve"> ВОСПИТАТЕЛЬНАЯ И ОБРАЗОВАТЕЛЬНАЯ ДЕЯТЕЛЬНОСТ</w:t>
      </w:r>
      <w:r w:rsidR="00CC0A0C">
        <w:rPr>
          <w:b/>
          <w:bCs/>
          <w:color w:val="0D0D0D" w:themeColor="text1" w:themeTint="F2"/>
          <w:spacing w:val="-5"/>
        </w:rPr>
        <w:t>Ь</w:t>
      </w:r>
    </w:p>
    <w:p w14:paraId="36D80AD4" w14:textId="28ACB25E" w:rsidR="00EF4656" w:rsidRPr="00456E80" w:rsidRDefault="00311462" w:rsidP="00311462">
      <w:pPr>
        <w:pStyle w:val="ad"/>
        <w:spacing w:before="501" w:after="125"/>
        <w:ind w:left="360"/>
        <w:outlineLvl w:val="1"/>
        <w:rPr>
          <w:b/>
          <w:bCs/>
          <w:color w:val="0D0D0D" w:themeColor="text1" w:themeTint="F2"/>
          <w:spacing w:val="-5"/>
          <w:sz w:val="24"/>
          <w:szCs w:val="24"/>
        </w:rPr>
      </w:pPr>
      <w:r w:rsidRPr="00456E80">
        <w:rPr>
          <w:b/>
          <w:bCs/>
          <w:color w:val="0D0D0D" w:themeColor="text1" w:themeTint="F2"/>
          <w:spacing w:val="-5"/>
          <w:sz w:val="24"/>
          <w:szCs w:val="24"/>
        </w:rPr>
        <w:t>Работа с воспитанниками</w:t>
      </w:r>
    </w:p>
    <w:p w14:paraId="01C0E6A0" w14:textId="77777777" w:rsidR="00A756A4" w:rsidRPr="00A756A4" w:rsidRDefault="00A756A4" w:rsidP="00A756A4">
      <w:pPr>
        <w:jc w:val="center"/>
        <w:rPr>
          <w:b/>
          <w:color w:val="FF0000"/>
          <w:sz w:val="40"/>
          <w:szCs w:val="40"/>
        </w:rPr>
      </w:pPr>
      <w:bookmarkStart w:id="4" w:name="_Hlk140572036"/>
      <w:r w:rsidRPr="00A756A4">
        <w:rPr>
          <w:b/>
          <w:color w:val="FF0000"/>
          <w:sz w:val="40"/>
          <w:szCs w:val="40"/>
        </w:rPr>
        <w:t>Смотры – конкурсы, выставки в детском саду на 2024-2025 учебный год</w:t>
      </w:r>
    </w:p>
    <w:p w14:paraId="605C31B5" w14:textId="77777777" w:rsidR="00A756A4" w:rsidRPr="00A756A4" w:rsidRDefault="00A756A4" w:rsidP="00A756A4">
      <w:pPr>
        <w:jc w:val="center"/>
        <w:rPr>
          <w:b/>
          <w:color w:val="0D0D0D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3803"/>
        <w:gridCol w:w="1945"/>
        <w:gridCol w:w="2945"/>
      </w:tblGrid>
      <w:tr w:rsidR="00A756A4" w:rsidRPr="00A756A4" w14:paraId="2A025D1F" w14:textId="77777777" w:rsidTr="00A756A4">
        <w:tc>
          <w:tcPr>
            <w:tcW w:w="651" w:type="dxa"/>
          </w:tcPr>
          <w:p w14:paraId="4BEBE5B1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№</w:t>
            </w:r>
          </w:p>
          <w:p w14:paraId="33D78839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п/п</w:t>
            </w:r>
          </w:p>
          <w:p w14:paraId="6E91D323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3804" w:type="dxa"/>
          </w:tcPr>
          <w:p w14:paraId="6B5DDD26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Название </w:t>
            </w:r>
          </w:p>
        </w:tc>
        <w:tc>
          <w:tcPr>
            <w:tcW w:w="1945" w:type="dxa"/>
          </w:tcPr>
          <w:p w14:paraId="0AF9E954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месяц</w:t>
            </w:r>
          </w:p>
        </w:tc>
        <w:tc>
          <w:tcPr>
            <w:tcW w:w="2945" w:type="dxa"/>
          </w:tcPr>
          <w:p w14:paraId="3078EBFF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Ответственные</w:t>
            </w:r>
          </w:p>
        </w:tc>
      </w:tr>
      <w:tr w:rsidR="00A756A4" w:rsidRPr="00A756A4" w14:paraId="182930D2" w14:textId="77777777" w:rsidTr="00A756A4">
        <w:tc>
          <w:tcPr>
            <w:tcW w:w="651" w:type="dxa"/>
          </w:tcPr>
          <w:p w14:paraId="37BB2CAE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3804" w:type="dxa"/>
          </w:tcPr>
          <w:p w14:paraId="22ADCE74" w14:textId="77777777" w:rsidR="00A756A4" w:rsidRPr="00A756A4" w:rsidRDefault="00A756A4" w:rsidP="00A756A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756A4">
              <w:rPr>
                <w:b/>
                <w:color w:val="FF0000"/>
                <w:sz w:val="28"/>
                <w:szCs w:val="28"/>
              </w:rPr>
              <w:t>СМОТРЫ – КОНКУРСЫ</w:t>
            </w:r>
          </w:p>
          <w:p w14:paraId="00D5F74F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FF0000"/>
                <w:sz w:val="28"/>
                <w:szCs w:val="28"/>
              </w:rPr>
              <w:t>для педагогов</w:t>
            </w:r>
          </w:p>
        </w:tc>
        <w:tc>
          <w:tcPr>
            <w:tcW w:w="1945" w:type="dxa"/>
          </w:tcPr>
          <w:p w14:paraId="2B7D49E6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945" w:type="dxa"/>
          </w:tcPr>
          <w:p w14:paraId="0088B8E1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4261760B" w14:textId="77777777" w:rsidTr="00A756A4">
        <w:tc>
          <w:tcPr>
            <w:tcW w:w="651" w:type="dxa"/>
          </w:tcPr>
          <w:p w14:paraId="7F42B666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3D5C6D6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«Педагогическая документация – лицо педагога»</w:t>
            </w:r>
          </w:p>
        </w:tc>
        <w:tc>
          <w:tcPr>
            <w:tcW w:w="1945" w:type="dxa"/>
          </w:tcPr>
          <w:p w14:paraId="1DDDD61F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сентябрь</w:t>
            </w:r>
          </w:p>
        </w:tc>
        <w:tc>
          <w:tcPr>
            <w:tcW w:w="2945" w:type="dxa"/>
          </w:tcPr>
          <w:p w14:paraId="626C2499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Ст. воспитатель,</w:t>
            </w:r>
          </w:p>
          <w:p w14:paraId="69C4EA68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</w:t>
            </w:r>
          </w:p>
        </w:tc>
      </w:tr>
      <w:tr w:rsidR="00A756A4" w:rsidRPr="00A756A4" w14:paraId="6D0B99F5" w14:textId="77777777" w:rsidTr="00A756A4">
        <w:tc>
          <w:tcPr>
            <w:tcW w:w="651" w:type="dxa"/>
          </w:tcPr>
          <w:p w14:paraId="2FFA4ACE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30148D44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«Лучший игровой центр по развитию предпосылок финансовой грамотности»</w:t>
            </w:r>
          </w:p>
        </w:tc>
        <w:tc>
          <w:tcPr>
            <w:tcW w:w="1945" w:type="dxa"/>
          </w:tcPr>
          <w:p w14:paraId="1F7C27AC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ноябрь</w:t>
            </w:r>
          </w:p>
        </w:tc>
        <w:tc>
          <w:tcPr>
            <w:tcW w:w="2945" w:type="dxa"/>
          </w:tcPr>
          <w:p w14:paraId="790AAD46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Педагоги группы </w:t>
            </w:r>
          </w:p>
          <w:p w14:paraId="29A654B0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1, 3, 4</w:t>
            </w:r>
          </w:p>
        </w:tc>
      </w:tr>
      <w:tr w:rsidR="00A756A4" w:rsidRPr="00A756A4" w14:paraId="3B1AC70D" w14:textId="77777777" w:rsidTr="00A756A4">
        <w:tc>
          <w:tcPr>
            <w:tcW w:w="651" w:type="dxa"/>
          </w:tcPr>
          <w:p w14:paraId="711E4AC8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3</w:t>
            </w:r>
          </w:p>
        </w:tc>
        <w:tc>
          <w:tcPr>
            <w:tcW w:w="3804" w:type="dxa"/>
          </w:tcPr>
          <w:p w14:paraId="3227C162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«Организация развивающей речевой среды в группах» </w:t>
            </w:r>
          </w:p>
        </w:tc>
        <w:tc>
          <w:tcPr>
            <w:tcW w:w="1945" w:type="dxa"/>
          </w:tcPr>
          <w:p w14:paraId="3A32A7A4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ноябрь</w:t>
            </w:r>
          </w:p>
        </w:tc>
        <w:tc>
          <w:tcPr>
            <w:tcW w:w="2945" w:type="dxa"/>
          </w:tcPr>
          <w:p w14:paraId="44560CA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Педагоги группы </w:t>
            </w:r>
          </w:p>
          <w:p w14:paraId="343046D9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6, 2, 5</w:t>
            </w:r>
          </w:p>
        </w:tc>
      </w:tr>
      <w:tr w:rsidR="00A756A4" w:rsidRPr="00A756A4" w14:paraId="566C2641" w14:textId="77777777" w:rsidTr="00A756A4">
        <w:tc>
          <w:tcPr>
            <w:tcW w:w="651" w:type="dxa"/>
          </w:tcPr>
          <w:p w14:paraId="0D531DD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4</w:t>
            </w:r>
          </w:p>
        </w:tc>
        <w:tc>
          <w:tcPr>
            <w:tcW w:w="3804" w:type="dxa"/>
          </w:tcPr>
          <w:p w14:paraId="48AD361F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«Организация игровой среды в группах ДОУ»</w:t>
            </w:r>
          </w:p>
        </w:tc>
        <w:tc>
          <w:tcPr>
            <w:tcW w:w="1945" w:type="dxa"/>
          </w:tcPr>
          <w:p w14:paraId="38021BC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декабрь</w:t>
            </w:r>
          </w:p>
        </w:tc>
        <w:tc>
          <w:tcPr>
            <w:tcW w:w="2945" w:type="dxa"/>
          </w:tcPr>
          <w:p w14:paraId="43EF8272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 всех возрастных групп</w:t>
            </w:r>
          </w:p>
        </w:tc>
      </w:tr>
      <w:tr w:rsidR="00A756A4" w:rsidRPr="00A756A4" w14:paraId="08FD6DED" w14:textId="77777777" w:rsidTr="00A756A4">
        <w:tc>
          <w:tcPr>
            <w:tcW w:w="651" w:type="dxa"/>
          </w:tcPr>
          <w:p w14:paraId="0E047976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3804" w:type="dxa"/>
          </w:tcPr>
          <w:p w14:paraId="5CB46248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1945" w:type="dxa"/>
          </w:tcPr>
          <w:p w14:paraId="0F2B49C3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FF0000"/>
                <w:sz w:val="28"/>
                <w:szCs w:val="28"/>
              </w:rPr>
              <w:t>ВЫСТАВКИ</w:t>
            </w:r>
          </w:p>
        </w:tc>
        <w:tc>
          <w:tcPr>
            <w:tcW w:w="2945" w:type="dxa"/>
          </w:tcPr>
          <w:p w14:paraId="0AB97D02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4FBB0166" w14:textId="77777777" w:rsidTr="00A756A4">
        <w:tc>
          <w:tcPr>
            <w:tcW w:w="651" w:type="dxa"/>
          </w:tcPr>
          <w:p w14:paraId="7D6ED969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</w:t>
            </w:r>
          </w:p>
        </w:tc>
        <w:tc>
          <w:tcPr>
            <w:tcW w:w="3804" w:type="dxa"/>
          </w:tcPr>
          <w:p w14:paraId="209799D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«Золотая осень» оформление групп осенняя тематика</w:t>
            </w:r>
          </w:p>
        </w:tc>
        <w:tc>
          <w:tcPr>
            <w:tcW w:w="1945" w:type="dxa"/>
          </w:tcPr>
          <w:p w14:paraId="72F4A663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сентябрь</w:t>
            </w:r>
          </w:p>
        </w:tc>
        <w:tc>
          <w:tcPr>
            <w:tcW w:w="2945" w:type="dxa"/>
          </w:tcPr>
          <w:p w14:paraId="2EA01E66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</w:t>
            </w:r>
          </w:p>
        </w:tc>
      </w:tr>
      <w:tr w:rsidR="00A756A4" w:rsidRPr="00A756A4" w14:paraId="70BF3A5D" w14:textId="77777777" w:rsidTr="00A756A4">
        <w:tc>
          <w:tcPr>
            <w:tcW w:w="651" w:type="dxa"/>
          </w:tcPr>
          <w:p w14:paraId="543197C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2</w:t>
            </w:r>
          </w:p>
        </w:tc>
        <w:tc>
          <w:tcPr>
            <w:tcW w:w="3804" w:type="dxa"/>
          </w:tcPr>
          <w:p w14:paraId="0D993C9D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«Папы разные нужны, папы разные важны» (поздравления с днём отца, профессии)</w:t>
            </w:r>
          </w:p>
        </w:tc>
        <w:tc>
          <w:tcPr>
            <w:tcW w:w="1945" w:type="dxa"/>
          </w:tcPr>
          <w:p w14:paraId="4AB6FBCC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октябрь</w:t>
            </w:r>
          </w:p>
        </w:tc>
        <w:tc>
          <w:tcPr>
            <w:tcW w:w="2945" w:type="dxa"/>
          </w:tcPr>
          <w:p w14:paraId="68E693C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3647453E" w14:textId="77777777" w:rsidTr="00A756A4">
        <w:tc>
          <w:tcPr>
            <w:tcW w:w="651" w:type="dxa"/>
          </w:tcPr>
          <w:p w14:paraId="732EE729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3</w:t>
            </w:r>
          </w:p>
        </w:tc>
        <w:tc>
          <w:tcPr>
            <w:tcW w:w="3804" w:type="dxa"/>
          </w:tcPr>
          <w:p w14:paraId="696706F4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«Моя мама самая лучшая»» фотовыставка </w:t>
            </w:r>
          </w:p>
        </w:tc>
        <w:tc>
          <w:tcPr>
            <w:tcW w:w="1945" w:type="dxa"/>
          </w:tcPr>
          <w:p w14:paraId="3082B09C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ноябрь</w:t>
            </w:r>
          </w:p>
        </w:tc>
        <w:tc>
          <w:tcPr>
            <w:tcW w:w="2945" w:type="dxa"/>
          </w:tcPr>
          <w:p w14:paraId="20BE0EB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</w:t>
            </w:r>
          </w:p>
        </w:tc>
      </w:tr>
      <w:tr w:rsidR="00A756A4" w:rsidRPr="00A756A4" w14:paraId="2D707CAF" w14:textId="77777777" w:rsidTr="00A756A4">
        <w:tc>
          <w:tcPr>
            <w:tcW w:w="651" w:type="dxa"/>
          </w:tcPr>
          <w:p w14:paraId="67382F4B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4</w:t>
            </w:r>
          </w:p>
        </w:tc>
        <w:tc>
          <w:tcPr>
            <w:tcW w:w="3804" w:type="dxa"/>
          </w:tcPr>
          <w:p w14:paraId="717B2CEE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«Опять Новый год!»»  оформление групп зимняя тематика</w:t>
            </w:r>
          </w:p>
        </w:tc>
        <w:tc>
          <w:tcPr>
            <w:tcW w:w="1945" w:type="dxa"/>
          </w:tcPr>
          <w:p w14:paraId="1D779AC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декабрь</w:t>
            </w:r>
          </w:p>
        </w:tc>
        <w:tc>
          <w:tcPr>
            <w:tcW w:w="2945" w:type="dxa"/>
          </w:tcPr>
          <w:p w14:paraId="10788DFF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  <w:p w14:paraId="7BEC25BB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Педагоги </w:t>
            </w:r>
          </w:p>
        </w:tc>
      </w:tr>
      <w:tr w:rsidR="00A756A4" w:rsidRPr="00A756A4" w14:paraId="107652E5" w14:textId="77777777" w:rsidTr="00A756A4">
        <w:tc>
          <w:tcPr>
            <w:tcW w:w="651" w:type="dxa"/>
          </w:tcPr>
          <w:p w14:paraId="4F6C01E4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5</w:t>
            </w:r>
          </w:p>
        </w:tc>
        <w:tc>
          <w:tcPr>
            <w:tcW w:w="3804" w:type="dxa"/>
          </w:tcPr>
          <w:p w14:paraId="7D916A2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«Есть такая профессия родину защищать» (фотоколлаж, иллюстрации и </w:t>
            </w:r>
            <w:proofErr w:type="spellStart"/>
            <w:r w:rsidRPr="00A756A4">
              <w:rPr>
                <w:b/>
                <w:color w:val="0D0D0D"/>
                <w:sz w:val="28"/>
                <w:szCs w:val="28"/>
              </w:rPr>
              <w:t>др</w:t>
            </w:r>
            <w:proofErr w:type="spellEnd"/>
            <w:r w:rsidRPr="00A756A4">
              <w:rPr>
                <w:b/>
                <w:color w:val="0D0D0D"/>
                <w:sz w:val="28"/>
                <w:szCs w:val="28"/>
              </w:rPr>
              <w:t>)</w:t>
            </w:r>
          </w:p>
        </w:tc>
        <w:tc>
          <w:tcPr>
            <w:tcW w:w="1945" w:type="dxa"/>
          </w:tcPr>
          <w:p w14:paraId="4EA1802E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февраль</w:t>
            </w:r>
          </w:p>
        </w:tc>
        <w:tc>
          <w:tcPr>
            <w:tcW w:w="2945" w:type="dxa"/>
          </w:tcPr>
          <w:p w14:paraId="24BF38DB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</w:t>
            </w:r>
          </w:p>
          <w:p w14:paraId="56F502B9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74CC3B8E" w14:textId="77777777" w:rsidTr="00A756A4">
        <w:tc>
          <w:tcPr>
            <w:tcW w:w="651" w:type="dxa"/>
          </w:tcPr>
          <w:p w14:paraId="2656CCF2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7</w:t>
            </w:r>
          </w:p>
        </w:tc>
        <w:tc>
          <w:tcPr>
            <w:tcW w:w="3804" w:type="dxa"/>
          </w:tcPr>
          <w:p w14:paraId="6B012AC4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 xml:space="preserve"> «Женский день 8 марта» (профессии, поздравления и </w:t>
            </w:r>
            <w:proofErr w:type="spellStart"/>
            <w:r w:rsidRPr="00A756A4">
              <w:rPr>
                <w:b/>
                <w:color w:val="0D0D0D"/>
                <w:sz w:val="28"/>
                <w:szCs w:val="28"/>
              </w:rPr>
              <w:t>др</w:t>
            </w:r>
            <w:proofErr w:type="spellEnd"/>
            <w:r w:rsidRPr="00A756A4">
              <w:rPr>
                <w:b/>
                <w:color w:val="0D0D0D"/>
                <w:sz w:val="28"/>
                <w:szCs w:val="28"/>
              </w:rPr>
              <w:t>).</w:t>
            </w:r>
          </w:p>
        </w:tc>
        <w:tc>
          <w:tcPr>
            <w:tcW w:w="1945" w:type="dxa"/>
          </w:tcPr>
          <w:p w14:paraId="26D28CA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март</w:t>
            </w:r>
          </w:p>
        </w:tc>
        <w:tc>
          <w:tcPr>
            <w:tcW w:w="2945" w:type="dxa"/>
          </w:tcPr>
          <w:p w14:paraId="766AA86C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</w:t>
            </w:r>
          </w:p>
        </w:tc>
      </w:tr>
      <w:tr w:rsidR="00A756A4" w:rsidRPr="00A756A4" w14:paraId="33C7E67D" w14:textId="77777777" w:rsidTr="00A756A4">
        <w:tc>
          <w:tcPr>
            <w:tcW w:w="651" w:type="dxa"/>
          </w:tcPr>
          <w:p w14:paraId="5A15AE6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lastRenderedPageBreak/>
              <w:t>8</w:t>
            </w:r>
          </w:p>
        </w:tc>
        <w:tc>
          <w:tcPr>
            <w:tcW w:w="3804" w:type="dxa"/>
          </w:tcPr>
          <w:p w14:paraId="0CD0439E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Выставка творческих работ «Космическая одиссея»</w:t>
            </w:r>
          </w:p>
        </w:tc>
        <w:tc>
          <w:tcPr>
            <w:tcW w:w="1945" w:type="dxa"/>
          </w:tcPr>
          <w:p w14:paraId="2CBEBF98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апрель</w:t>
            </w:r>
          </w:p>
        </w:tc>
        <w:tc>
          <w:tcPr>
            <w:tcW w:w="2945" w:type="dxa"/>
          </w:tcPr>
          <w:p w14:paraId="2CC8F0BA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Педагоги, воспитанники</w:t>
            </w:r>
          </w:p>
        </w:tc>
      </w:tr>
      <w:tr w:rsidR="00A756A4" w:rsidRPr="00A756A4" w14:paraId="63A4D5BB" w14:textId="77777777" w:rsidTr="00A756A4">
        <w:tc>
          <w:tcPr>
            <w:tcW w:w="651" w:type="dxa"/>
          </w:tcPr>
          <w:p w14:paraId="16E217DD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9</w:t>
            </w:r>
          </w:p>
        </w:tc>
        <w:tc>
          <w:tcPr>
            <w:tcW w:w="3804" w:type="dxa"/>
          </w:tcPr>
          <w:p w14:paraId="7ABA3393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Выставка рисунков «Я помню! Я горжусь!»»</w:t>
            </w:r>
          </w:p>
        </w:tc>
        <w:tc>
          <w:tcPr>
            <w:tcW w:w="1945" w:type="dxa"/>
          </w:tcPr>
          <w:p w14:paraId="54599ABE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май</w:t>
            </w:r>
          </w:p>
        </w:tc>
        <w:tc>
          <w:tcPr>
            <w:tcW w:w="2945" w:type="dxa"/>
          </w:tcPr>
          <w:p w14:paraId="0C924D1C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Педагоги, воспитанники</w:t>
            </w:r>
          </w:p>
        </w:tc>
      </w:tr>
    </w:tbl>
    <w:p w14:paraId="45A8475E" w14:textId="77777777" w:rsidR="00A756A4" w:rsidRPr="00A756A4" w:rsidRDefault="00A756A4" w:rsidP="00A756A4">
      <w:pPr>
        <w:rPr>
          <w:b/>
          <w:color w:val="0D0D0D"/>
          <w:sz w:val="28"/>
          <w:szCs w:val="28"/>
        </w:rPr>
      </w:pPr>
    </w:p>
    <w:p w14:paraId="3C744C64" w14:textId="77777777" w:rsidR="00A756A4" w:rsidRPr="00A756A4" w:rsidRDefault="00A756A4" w:rsidP="00A756A4">
      <w:pPr>
        <w:jc w:val="center"/>
        <w:rPr>
          <w:b/>
          <w:color w:val="FF0000"/>
          <w:sz w:val="44"/>
          <w:szCs w:val="44"/>
        </w:rPr>
      </w:pPr>
      <w:r w:rsidRPr="00A756A4">
        <w:rPr>
          <w:b/>
          <w:color w:val="FF0000"/>
          <w:sz w:val="44"/>
          <w:szCs w:val="44"/>
        </w:rPr>
        <w:t>Конкурсы, игры – викторины для воспитанников</w:t>
      </w:r>
    </w:p>
    <w:p w14:paraId="54A366DA" w14:textId="77777777" w:rsidR="00A756A4" w:rsidRPr="00A756A4" w:rsidRDefault="00A756A4" w:rsidP="00A756A4">
      <w:pPr>
        <w:jc w:val="center"/>
        <w:rPr>
          <w:b/>
          <w:color w:val="FF0000"/>
          <w:sz w:val="44"/>
          <w:szCs w:val="44"/>
        </w:rPr>
      </w:pPr>
      <w:r w:rsidRPr="00A756A4">
        <w:rPr>
          <w:b/>
          <w:color w:val="FF0000"/>
          <w:sz w:val="44"/>
          <w:szCs w:val="44"/>
        </w:rPr>
        <w:t>на 2024 -2025 учебный год</w:t>
      </w:r>
    </w:p>
    <w:p w14:paraId="1BADA0D3" w14:textId="77777777" w:rsidR="00A756A4" w:rsidRPr="00A756A4" w:rsidRDefault="00A756A4" w:rsidP="00A756A4">
      <w:pPr>
        <w:jc w:val="center"/>
        <w:rPr>
          <w:b/>
          <w:color w:val="0D0D0D"/>
          <w:sz w:val="28"/>
          <w:szCs w:val="28"/>
        </w:rPr>
      </w:pPr>
    </w:p>
    <w:tbl>
      <w:tblPr>
        <w:tblStyle w:val="220"/>
        <w:tblW w:w="0" w:type="auto"/>
        <w:tblInd w:w="-289" w:type="dxa"/>
        <w:tblLook w:val="04A0" w:firstRow="1" w:lastRow="0" w:firstColumn="1" w:lastColumn="0" w:noHBand="0" w:noVBand="1"/>
      </w:tblPr>
      <w:tblGrid>
        <w:gridCol w:w="709"/>
        <w:gridCol w:w="3730"/>
        <w:gridCol w:w="1987"/>
        <w:gridCol w:w="3207"/>
      </w:tblGrid>
      <w:tr w:rsidR="00A756A4" w:rsidRPr="00A756A4" w14:paraId="712120BF" w14:textId="77777777" w:rsidTr="00A756A4">
        <w:tc>
          <w:tcPr>
            <w:tcW w:w="710" w:type="dxa"/>
          </w:tcPr>
          <w:p w14:paraId="6EFF7A25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Cs/>
                <w:color w:val="0D0D0D"/>
                <w:sz w:val="28"/>
                <w:szCs w:val="28"/>
              </w:rPr>
              <w:t>№</w:t>
            </w:r>
          </w:p>
          <w:p w14:paraId="59FDBFD2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Cs/>
                <w:color w:val="0D0D0D"/>
                <w:sz w:val="28"/>
                <w:szCs w:val="28"/>
              </w:rPr>
              <w:t>п/п</w:t>
            </w:r>
          </w:p>
        </w:tc>
        <w:tc>
          <w:tcPr>
            <w:tcW w:w="3730" w:type="dxa"/>
          </w:tcPr>
          <w:p w14:paraId="76B4C828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color w:val="0D0D0D"/>
                <w:sz w:val="28"/>
                <w:szCs w:val="28"/>
              </w:rPr>
              <w:t>Название конкурса</w:t>
            </w:r>
          </w:p>
        </w:tc>
        <w:tc>
          <w:tcPr>
            <w:tcW w:w="1987" w:type="dxa"/>
          </w:tcPr>
          <w:p w14:paraId="106FA3D1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color w:val="0D0D0D"/>
                <w:sz w:val="28"/>
                <w:szCs w:val="28"/>
              </w:rPr>
              <w:t>Месяц</w:t>
            </w:r>
          </w:p>
        </w:tc>
        <w:tc>
          <w:tcPr>
            <w:tcW w:w="3207" w:type="dxa"/>
          </w:tcPr>
          <w:p w14:paraId="25EC3104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color w:val="0D0D0D"/>
                <w:sz w:val="28"/>
                <w:szCs w:val="28"/>
              </w:rPr>
              <w:t>Ответственные</w:t>
            </w:r>
          </w:p>
        </w:tc>
      </w:tr>
      <w:tr w:rsidR="00A756A4" w:rsidRPr="00A756A4" w14:paraId="3575D708" w14:textId="77777777" w:rsidTr="00A756A4">
        <w:tc>
          <w:tcPr>
            <w:tcW w:w="710" w:type="dxa"/>
          </w:tcPr>
          <w:p w14:paraId="1EF2255E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4A9042DE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«Подарки осени» совместный конкурс родителей и детей</w:t>
            </w:r>
          </w:p>
        </w:tc>
        <w:tc>
          <w:tcPr>
            <w:tcW w:w="1987" w:type="dxa"/>
          </w:tcPr>
          <w:p w14:paraId="1B620F93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октябрь</w:t>
            </w:r>
          </w:p>
        </w:tc>
        <w:tc>
          <w:tcPr>
            <w:tcW w:w="3207" w:type="dxa"/>
          </w:tcPr>
          <w:p w14:paraId="1BFC3479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Педагоги, родители всех возрастных групп</w:t>
            </w:r>
          </w:p>
        </w:tc>
      </w:tr>
      <w:tr w:rsidR="00A756A4" w:rsidRPr="00A756A4" w14:paraId="3EB190D6" w14:textId="77777777" w:rsidTr="00A756A4">
        <w:tc>
          <w:tcPr>
            <w:tcW w:w="710" w:type="dxa"/>
          </w:tcPr>
          <w:p w14:paraId="04C715EB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64A07AD6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Конкурс детского рисунка «Рисуем дома» </w:t>
            </w:r>
          </w:p>
          <w:p w14:paraId="7B9552DC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Тема: «Осень, дивная пора!»</w:t>
            </w:r>
          </w:p>
        </w:tc>
        <w:tc>
          <w:tcPr>
            <w:tcW w:w="1987" w:type="dxa"/>
          </w:tcPr>
          <w:p w14:paraId="2A98AA13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ноябрь</w:t>
            </w:r>
          </w:p>
        </w:tc>
        <w:tc>
          <w:tcPr>
            <w:tcW w:w="3207" w:type="dxa"/>
          </w:tcPr>
          <w:p w14:paraId="3DC160F6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Педагоги всех возрастных групп</w:t>
            </w:r>
          </w:p>
        </w:tc>
      </w:tr>
      <w:tr w:rsidR="00A756A4" w:rsidRPr="00A756A4" w14:paraId="02AB0F4C" w14:textId="77777777" w:rsidTr="00A756A4">
        <w:tc>
          <w:tcPr>
            <w:tcW w:w="710" w:type="dxa"/>
          </w:tcPr>
          <w:p w14:paraId="3D0E48EB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68103DC7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Совместный конкурс родителей и детей </w:t>
            </w:r>
          </w:p>
          <w:p w14:paraId="521EF666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«Мастерская Деда Мороза»</w:t>
            </w:r>
          </w:p>
        </w:tc>
        <w:tc>
          <w:tcPr>
            <w:tcW w:w="1987" w:type="dxa"/>
          </w:tcPr>
          <w:p w14:paraId="08DF919B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декабрь</w:t>
            </w:r>
          </w:p>
        </w:tc>
        <w:tc>
          <w:tcPr>
            <w:tcW w:w="3207" w:type="dxa"/>
          </w:tcPr>
          <w:p w14:paraId="03E1A607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Педагоги, родители всех возрастных групп</w:t>
            </w:r>
          </w:p>
        </w:tc>
      </w:tr>
      <w:tr w:rsidR="00A756A4" w:rsidRPr="00A756A4" w14:paraId="3BEB735E" w14:textId="77777777" w:rsidTr="00A756A4">
        <w:tc>
          <w:tcPr>
            <w:tcW w:w="710" w:type="dxa"/>
          </w:tcPr>
          <w:p w14:paraId="77768549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18E447F2" w14:textId="77777777" w:rsidR="00A756A4" w:rsidRPr="00A756A4" w:rsidRDefault="00A756A4" w:rsidP="00A756A4">
            <w:pPr>
              <w:spacing w:after="160" w:line="259" w:lineRule="auto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Интеллектуальная </w:t>
            </w:r>
            <w:proofErr w:type="gramStart"/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викторина  «</w:t>
            </w:r>
            <w:proofErr w:type="gramEnd"/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Умники и умницы»</w:t>
            </w:r>
          </w:p>
        </w:tc>
        <w:tc>
          <w:tcPr>
            <w:tcW w:w="1987" w:type="dxa"/>
          </w:tcPr>
          <w:p w14:paraId="08A8D43A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январь</w:t>
            </w:r>
          </w:p>
        </w:tc>
        <w:tc>
          <w:tcPr>
            <w:tcW w:w="3207" w:type="dxa"/>
          </w:tcPr>
          <w:p w14:paraId="4FE26938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Педагоги подготовительных групп </w:t>
            </w:r>
          </w:p>
        </w:tc>
      </w:tr>
      <w:tr w:rsidR="00A756A4" w:rsidRPr="00A756A4" w14:paraId="1B530933" w14:textId="77777777" w:rsidTr="00A756A4">
        <w:tc>
          <w:tcPr>
            <w:tcW w:w="710" w:type="dxa"/>
          </w:tcPr>
          <w:p w14:paraId="52B5B7D0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20597829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Конкурс чтецов «Учим стихи дома»</w:t>
            </w:r>
          </w:p>
          <w:p w14:paraId="23638F51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Тема: «Идёт красавица весна»</w:t>
            </w:r>
          </w:p>
        </w:tc>
        <w:tc>
          <w:tcPr>
            <w:tcW w:w="1987" w:type="dxa"/>
          </w:tcPr>
          <w:p w14:paraId="3D7DE8C6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март</w:t>
            </w:r>
          </w:p>
        </w:tc>
        <w:tc>
          <w:tcPr>
            <w:tcW w:w="3207" w:type="dxa"/>
          </w:tcPr>
          <w:p w14:paraId="2257BF4F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Педагоги, родители всех возрастных групп</w:t>
            </w:r>
          </w:p>
        </w:tc>
      </w:tr>
      <w:tr w:rsidR="00A756A4" w:rsidRPr="00A756A4" w14:paraId="78DF4F56" w14:textId="77777777" w:rsidTr="00A756A4">
        <w:tc>
          <w:tcPr>
            <w:tcW w:w="710" w:type="dxa"/>
          </w:tcPr>
          <w:p w14:paraId="5B94B8A6" w14:textId="77777777" w:rsidR="00A756A4" w:rsidRPr="00A756A4" w:rsidRDefault="00A756A4" w:rsidP="001D74CF">
            <w:pPr>
              <w:numPr>
                <w:ilvl w:val="0"/>
                <w:numId w:val="33"/>
              </w:numPr>
              <w:contextualSpacing/>
              <w:jc w:val="center"/>
              <w:rPr>
                <w:rFonts w:eastAsia="Calibri"/>
                <w:b/>
                <w:color w:val="0D0D0D"/>
                <w:sz w:val="28"/>
                <w:szCs w:val="28"/>
              </w:rPr>
            </w:pPr>
          </w:p>
        </w:tc>
        <w:tc>
          <w:tcPr>
            <w:tcW w:w="3730" w:type="dxa"/>
          </w:tcPr>
          <w:p w14:paraId="737CB150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Конкурс детского рисунка «Рисуем дома» </w:t>
            </w:r>
          </w:p>
          <w:p w14:paraId="11AB3151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 xml:space="preserve">Тема: «Ах ты, зимушка-зима» </w:t>
            </w:r>
          </w:p>
        </w:tc>
        <w:tc>
          <w:tcPr>
            <w:tcW w:w="1987" w:type="dxa"/>
          </w:tcPr>
          <w:p w14:paraId="6F8FAF96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февраль</w:t>
            </w:r>
          </w:p>
        </w:tc>
        <w:tc>
          <w:tcPr>
            <w:tcW w:w="3207" w:type="dxa"/>
          </w:tcPr>
          <w:p w14:paraId="76501269" w14:textId="77777777" w:rsidR="00A756A4" w:rsidRPr="00A756A4" w:rsidRDefault="00A756A4" w:rsidP="00A756A4">
            <w:pPr>
              <w:spacing w:after="160" w:line="259" w:lineRule="auto"/>
              <w:jc w:val="center"/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rFonts w:eastAsia="Calibri"/>
                <w:b/>
                <w:i/>
                <w:iCs/>
                <w:color w:val="0D0D0D"/>
                <w:sz w:val="28"/>
                <w:szCs w:val="28"/>
              </w:rPr>
              <w:t>Педагоги всех возрастных групп</w:t>
            </w:r>
          </w:p>
        </w:tc>
      </w:tr>
    </w:tbl>
    <w:p w14:paraId="38543788" w14:textId="77777777" w:rsidR="00A756A4" w:rsidRPr="00A756A4" w:rsidRDefault="00A756A4" w:rsidP="00A756A4">
      <w:pPr>
        <w:rPr>
          <w:b/>
          <w:color w:val="0D0D0D"/>
          <w:sz w:val="28"/>
          <w:szCs w:val="28"/>
        </w:rPr>
      </w:pPr>
    </w:p>
    <w:p w14:paraId="164AA1A8" w14:textId="5B7F5E3A" w:rsidR="00A756A4" w:rsidRPr="00A756A4" w:rsidRDefault="00A756A4" w:rsidP="00A756A4">
      <w:pPr>
        <w:spacing w:after="200" w:line="276" w:lineRule="auto"/>
        <w:jc w:val="right"/>
        <w:rPr>
          <w:rFonts w:eastAsia="Calibri"/>
          <w:lang w:eastAsia="en-US"/>
        </w:rPr>
      </w:pPr>
    </w:p>
    <w:p w14:paraId="4828679F" w14:textId="77777777" w:rsidR="00A756A4" w:rsidRPr="00A756A4" w:rsidRDefault="00A756A4" w:rsidP="00A756A4">
      <w:pPr>
        <w:jc w:val="center"/>
        <w:rPr>
          <w:b/>
          <w:color w:val="FF0000"/>
          <w:sz w:val="40"/>
          <w:szCs w:val="40"/>
        </w:rPr>
      </w:pPr>
      <w:r w:rsidRPr="00A756A4">
        <w:rPr>
          <w:b/>
          <w:color w:val="FF0000"/>
          <w:sz w:val="40"/>
          <w:szCs w:val="40"/>
        </w:rPr>
        <w:lastRenderedPageBreak/>
        <w:t>Акции, праздники и развлечения на 2024-2025 учебный год</w:t>
      </w:r>
    </w:p>
    <w:p w14:paraId="511C2470" w14:textId="77777777" w:rsidR="00A756A4" w:rsidRPr="00A756A4" w:rsidRDefault="00A756A4" w:rsidP="00A756A4">
      <w:pPr>
        <w:jc w:val="center"/>
        <w:rPr>
          <w:b/>
          <w:color w:val="0D0D0D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841"/>
        <w:gridCol w:w="2206"/>
        <w:gridCol w:w="2637"/>
      </w:tblGrid>
      <w:tr w:rsidR="00A756A4" w:rsidRPr="00A756A4" w14:paraId="625F27B0" w14:textId="77777777" w:rsidTr="00A756A4">
        <w:tc>
          <w:tcPr>
            <w:tcW w:w="661" w:type="dxa"/>
            <w:shd w:val="clear" w:color="auto" w:fill="auto"/>
          </w:tcPr>
          <w:p w14:paraId="3FAEC92F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№</w:t>
            </w:r>
          </w:p>
          <w:p w14:paraId="2F68EA84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п/п</w:t>
            </w:r>
          </w:p>
        </w:tc>
        <w:tc>
          <w:tcPr>
            <w:tcW w:w="3866" w:type="dxa"/>
            <w:shd w:val="clear" w:color="auto" w:fill="auto"/>
          </w:tcPr>
          <w:p w14:paraId="66F986A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36"/>
                <w:szCs w:val="36"/>
              </w:rPr>
            </w:pPr>
            <w:r w:rsidRPr="00A756A4">
              <w:rPr>
                <w:b/>
                <w:color w:val="FF0000"/>
                <w:sz w:val="36"/>
                <w:szCs w:val="36"/>
              </w:rPr>
              <w:t>Праздники</w:t>
            </w:r>
          </w:p>
        </w:tc>
        <w:tc>
          <w:tcPr>
            <w:tcW w:w="2214" w:type="dxa"/>
            <w:shd w:val="clear" w:color="auto" w:fill="auto"/>
          </w:tcPr>
          <w:p w14:paraId="0DAF46BB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Время проведения</w:t>
            </w:r>
          </w:p>
        </w:tc>
        <w:tc>
          <w:tcPr>
            <w:tcW w:w="2604" w:type="dxa"/>
            <w:shd w:val="clear" w:color="auto" w:fill="auto"/>
          </w:tcPr>
          <w:p w14:paraId="18391EC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Ответственные</w:t>
            </w:r>
          </w:p>
        </w:tc>
      </w:tr>
      <w:tr w:rsidR="00A756A4" w:rsidRPr="00A756A4" w14:paraId="62A3C214" w14:textId="77777777" w:rsidTr="00A756A4">
        <w:tc>
          <w:tcPr>
            <w:tcW w:w="661" w:type="dxa"/>
            <w:shd w:val="clear" w:color="auto" w:fill="auto"/>
          </w:tcPr>
          <w:p w14:paraId="778271E3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</w:t>
            </w:r>
          </w:p>
        </w:tc>
        <w:tc>
          <w:tcPr>
            <w:tcW w:w="3866" w:type="dxa"/>
            <w:shd w:val="clear" w:color="auto" w:fill="auto"/>
          </w:tcPr>
          <w:p w14:paraId="62580155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«День Знаний»</w:t>
            </w:r>
          </w:p>
        </w:tc>
        <w:tc>
          <w:tcPr>
            <w:tcW w:w="2214" w:type="dxa"/>
            <w:shd w:val="clear" w:color="auto" w:fill="auto"/>
          </w:tcPr>
          <w:p w14:paraId="6537FB0F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Сентябрь</w:t>
            </w:r>
          </w:p>
          <w:p w14:paraId="2FA75ED8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</w:tcPr>
          <w:p w14:paraId="42EE49A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4A8B721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09743FEE" w14:textId="77777777" w:rsidTr="00A756A4">
        <w:trPr>
          <w:trHeight w:val="1020"/>
        </w:trPr>
        <w:tc>
          <w:tcPr>
            <w:tcW w:w="661" w:type="dxa"/>
            <w:shd w:val="clear" w:color="auto" w:fill="auto"/>
          </w:tcPr>
          <w:p w14:paraId="3F59532E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2</w:t>
            </w:r>
          </w:p>
        </w:tc>
        <w:tc>
          <w:tcPr>
            <w:tcW w:w="3866" w:type="dxa"/>
            <w:shd w:val="clear" w:color="auto" w:fill="auto"/>
          </w:tcPr>
          <w:p w14:paraId="60D8E459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«Опять Новый год!»</w:t>
            </w:r>
          </w:p>
        </w:tc>
        <w:tc>
          <w:tcPr>
            <w:tcW w:w="2214" w:type="dxa"/>
            <w:shd w:val="clear" w:color="auto" w:fill="auto"/>
          </w:tcPr>
          <w:p w14:paraId="7BBD25F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декабрь</w:t>
            </w:r>
          </w:p>
        </w:tc>
        <w:tc>
          <w:tcPr>
            <w:tcW w:w="2604" w:type="dxa"/>
            <w:shd w:val="clear" w:color="auto" w:fill="auto"/>
          </w:tcPr>
          <w:p w14:paraId="22664355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4831DC2F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  <w:p w14:paraId="3BD8DBC7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</w:tr>
      <w:tr w:rsidR="00A756A4" w:rsidRPr="00A756A4" w14:paraId="1E155853" w14:textId="77777777" w:rsidTr="00A756A4">
        <w:tc>
          <w:tcPr>
            <w:tcW w:w="661" w:type="dxa"/>
            <w:shd w:val="clear" w:color="auto" w:fill="auto"/>
          </w:tcPr>
          <w:p w14:paraId="4BC550BF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3</w:t>
            </w:r>
          </w:p>
        </w:tc>
        <w:tc>
          <w:tcPr>
            <w:tcW w:w="3866" w:type="dxa"/>
            <w:shd w:val="clear" w:color="auto" w:fill="auto"/>
          </w:tcPr>
          <w:p w14:paraId="6BB78D9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«Будем в армии служить, будем Родину любить…»</w:t>
            </w:r>
          </w:p>
        </w:tc>
        <w:tc>
          <w:tcPr>
            <w:tcW w:w="2214" w:type="dxa"/>
            <w:shd w:val="clear" w:color="auto" w:fill="auto"/>
          </w:tcPr>
          <w:p w14:paraId="7BBF003D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февраль</w:t>
            </w:r>
          </w:p>
        </w:tc>
        <w:tc>
          <w:tcPr>
            <w:tcW w:w="2604" w:type="dxa"/>
            <w:shd w:val="clear" w:color="auto" w:fill="auto"/>
          </w:tcPr>
          <w:p w14:paraId="69791B1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6610659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5F4E78E7" w14:textId="77777777" w:rsidTr="00A756A4">
        <w:tc>
          <w:tcPr>
            <w:tcW w:w="661" w:type="dxa"/>
            <w:shd w:val="clear" w:color="auto" w:fill="auto"/>
          </w:tcPr>
          <w:p w14:paraId="33EA2A2A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4</w:t>
            </w:r>
          </w:p>
        </w:tc>
        <w:tc>
          <w:tcPr>
            <w:tcW w:w="3866" w:type="dxa"/>
            <w:shd w:val="clear" w:color="auto" w:fill="auto"/>
          </w:tcPr>
          <w:p w14:paraId="3960681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«Самые любимые, самые красивые!»</w:t>
            </w:r>
          </w:p>
        </w:tc>
        <w:tc>
          <w:tcPr>
            <w:tcW w:w="2214" w:type="dxa"/>
            <w:shd w:val="clear" w:color="auto" w:fill="auto"/>
          </w:tcPr>
          <w:p w14:paraId="42855A1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март</w:t>
            </w:r>
          </w:p>
        </w:tc>
        <w:tc>
          <w:tcPr>
            <w:tcW w:w="2604" w:type="dxa"/>
            <w:shd w:val="clear" w:color="auto" w:fill="auto"/>
          </w:tcPr>
          <w:p w14:paraId="10DD551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1615D9B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7A7DD43E" w14:textId="77777777" w:rsidTr="00A756A4">
        <w:tc>
          <w:tcPr>
            <w:tcW w:w="661" w:type="dxa"/>
            <w:shd w:val="clear" w:color="auto" w:fill="auto"/>
          </w:tcPr>
          <w:p w14:paraId="608128EE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5</w:t>
            </w:r>
          </w:p>
        </w:tc>
        <w:tc>
          <w:tcPr>
            <w:tcW w:w="3866" w:type="dxa"/>
            <w:shd w:val="clear" w:color="auto" w:fill="auto"/>
          </w:tcPr>
          <w:p w14:paraId="560C2BB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«День Победы»</w:t>
            </w:r>
          </w:p>
        </w:tc>
        <w:tc>
          <w:tcPr>
            <w:tcW w:w="2214" w:type="dxa"/>
            <w:shd w:val="clear" w:color="auto" w:fill="auto"/>
          </w:tcPr>
          <w:p w14:paraId="2BF52175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май</w:t>
            </w:r>
          </w:p>
        </w:tc>
        <w:tc>
          <w:tcPr>
            <w:tcW w:w="2604" w:type="dxa"/>
            <w:shd w:val="clear" w:color="auto" w:fill="auto"/>
          </w:tcPr>
          <w:p w14:paraId="76115E84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1363E61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 подготовительных и старших групп</w:t>
            </w:r>
          </w:p>
        </w:tc>
      </w:tr>
      <w:tr w:rsidR="00A756A4" w:rsidRPr="00A756A4" w14:paraId="3F215C99" w14:textId="77777777" w:rsidTr="00A756A4">
        <w:tc>
          <w:tcPr>
            <w:tcW w:w="661" w:type="dxa"/>
            <w:shd w:val="clear" w:color="auto" w:fill="auto"/>
          </w:tcPr>
          <w:p w14:paraId="484445F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3866" w:type="dxa"/>
            <w:shd w:val="clear" w:color="auto" w:fill="auto"/>
          </w:tcPr>
          <w:p w14:paraId="7E3CB68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36"/>
                <w:szCs w:val="36"/>
              </w:rPr>
            </w:pPr>
            <w:r w:rsidRPr="00A756A4">
              <w:rPr>
                <w:b/>
                <w:color w:val="FF0000"/>
                <w:sz w:val="36"/>
                <w:szCs w:val="36"/>
              </w:rPr>
              <w:t>Развлечения</w:t>
            </w:r>
          </w:p>
        </w:tc>
        <w:tc>
          <w:tcPr>
            <w:tcW w:w="2214" w:type="dxa"/>
            <w:shd w:val="clear" w:color="auto" w:fill="auto"/>
          </w:tcPr>
          <w:p w14:paraId="7A330972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</w:tcPr>
          <w:p w14:paraId="12FE4172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7D9278A2" w14:textId="77777777" w:rsidTr="00A756A4">
        <w:tc>
          <w:tcPr>
            <w:tcW w:w="661" w:type="dxa"/>
            <w:shd w:val="clear" w:color="auto" w:fill="auto"/>
          </w:tcPr>
          <w:p w14:paraId="7DEA3D88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</w:t>
            </w:r>
          </w:p>
        </w:tc>
        <w:tc>
          <w:tcPr>
            <w:tcW w:w="3866" w:type="dxa"/>
            <w:shd w:val="clear" w:color="auto" w:fill="auto"/>
          </w:tcPr>
          <w:p w14:paraId="1E47967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FF0000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«Осень в гости просим!»</w:t>
            </w:r>
          </w:p>
        </w:tc>
        <w:tc>
          <w:tcPr>
            <w:tcW w:w="2214" w:type="dxa"/>
            <w:shd w:val="clear" w:color="auto" w:fill="auto"/>
          </w:tcPr>
          <w:p w14:paraId="3B637FFC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сентябрь</w:t>
            </w:r>
          </w:p>
        </w:tc>
        <w:tc>
          <w:tcPr>
            <w:tcW w:w="2604" w:type="dxa"/>
            <w:shd w:val="clear" w:color="auto" w:fill="auto"/>
          </w:tcPr>
          <w:p w14:paraId="7331C7F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57D0BA9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2222EA3B" w14:textId="77777777" w:rsidTr="00A756A4">
        <w:tc>
          <w:tcPr>
            <w:tcW w:w="661" w:type="dxa"/>
            <w:shd w:val="clear" w:color="auto" w:fill="auto"/>
          </w:tcPr>
          <w:p w14:paraId="772AD9E1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2</w:t>
            </w:r>
          </w:p>
        </w:tc>
        <w:tc>
          <w:tcPr>
            <w:tcW w:w="3866" w:type="dxa"/>
            <w:shd w:val="clear" w:color="auto" w:fill="auto"/>
          </w:tcPr>
          <w:p w14:paraId="41F596D5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«День отца»</w:t>
            </w:r>
          </w:p>
          <w:p w14:paraId="05A83A3B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  <w:p w14:paraId="21CE9C89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2214" w:type="dxa"/>
            <w:shd w:val="clear" w:color="auto" w:fill="auto"/>
          </w:tcPr>
          <w:p w14:paraId="0E5808F7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октябрь</w:t>
            </w:r>
          </w:p>
          <w:p w14:paraId="625CB35C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20.10</w:t>
            </w:r>
          </w:p>
          <w:p w14:paraId="1959C324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</w:tcPr>
          <w:p w14:paraId="239FF314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4A3D062E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32672782" w14:textId="77777777" w:rsidTr="00A756A4">
        <w:tc>
          <w:tcPr>
            <w:tcW w:w="661" w:type="dxa"/>
            <w:shd w:val="clear" w:color="auto" w:fill="auto"/>
          </w:tcPr>
          <w:p w14:paraId="308092E8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3</w:t>
            </w:r>
          </w:p>
        </w:tc>
        <w:tc>
          <w:tcPr>
            <w:tcW w:w="3866" w:type="dxa"/>
            <w:shd w:val="clear" w:color="auto" w:fill="auto"/>
          </w:tcPr>
          <w:p w14:paraId="4F908DF8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«День матери»</w:t>
            </w:r>
          </w:p>
        </w:tc>
        <w:tc>
          <w:tcPr>
            <w:tcW w:w="2214" w:type="dxa"/>
            <w:shd w:val="clear" w:color="auto" w:fill="auto"/>
          </w:tcPr>
          <w:p w14:paraId="77A34C1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Ноябрь</w:t>
            </w:r>
          </w:p>
          <w:p w14:paraId="4EAA145F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24.11</w:t>
            </w:r>
          </w:p>
        </w:tc>
        <w:tc>
          <w:tcPr>
            <w:tcW w:w="2604" w:type="dxa"/>
            <w:shd w:val="clear" w:color="auto" w:fill="auto"/>
          </w:tcPr>
          <w:p w14:paraId="6DDC6570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3B2C6D3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28EB72D4" w14:textId="77777777" w:rsidTr="00A756A4">
        <w:tc>
          <w:tcPr>
            <w:tcW w:w="661" w:type="dxa"/>
            <w:shd w:val="clear" w:color="auto" w:fill="auto"/>
          </w:tcPr>
          <w:p w14:paraId="3A636D1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4</w:t>
            </w:r>
          </w:p>
        </w:tc>
        <w:tc>
          <w:tcPr>
            <w:tcW w:w="3866" w:type="dxa"/>
            <w:shd w:val="clear" w:color="auto" w:fill="auto"/>
          </w:tcPr>
          <w:p w14:paraId="135D9E9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«Широкая масленица»</w:t>
            </w:r>
          </w:p>
        </w:tc>
        <w:tc>
          <w:tcPr>
            <w:tcW w:w="2214" w:type="dxa"/>
            <w:shd w:val="clear" w:color="auto" w:fill="auto"/>
          </w:tcPr>
          <w:p w14:paraId="099900E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Февраль</w:t>
            </w:r>
          </w:p>
          <w:p w14:paraId="4DC3C0A2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24.02 – 02.03. 2025</w:t>
            </w:r>
          </w:p>
        </w:tc>
        <w:tc>
          <w:tcPr>
            <w:tcW w:w="2604" w:type="dxa"/>
            <w:shd w:val="clear" w:color="auto" w:fill="auto"/>
          </w:tcPr>
          <w:p w14:paraId="69C1DB38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4D03E16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 подготовительных и старших групп</w:t>
            </w:r>
          </w:p>
        </w:tc>
      </w:tr>
      <w:tr w:rsidR="00A756A4" w:rsidRPr="00A756A4" w14:paraId="273284E8" w14:textId="77777777" w:rsidTr="00A756A4">
        <w:tc>
          <w:tcPr>
            <w:tcW w:w="661" w:type="dxa"/>
            <w:shd w:val="clear" w:color="auto" w:fill="auto"/>
          </w:tcPr>
          <w:p w14:paraId="6BA10841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5</w:t>
            </w:r>
          </w:p>
        </w:tc>
        <w:tc>
          <w:tcPr>
            <w:tcW w:w="3866" w:type="dxa"/>
            <w:shd w:val="clear" w:color="auto" w:fill="auto"/>
          </w:tcPr>
          <w:p w14:paraId="1BC68C45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«Весна – красна идёт»</w:t>
            </w:r>
          </w:p>
        </w:tc>
        <w:tc>
          <w:tcPr>
            <w:tcW w:w="2214" w:type="dxa"/>
            <w:shd w:val="clear" w:color="auto" w:fill="auto"/>
          </w:tcPr>
          <w:p w14:paraId="2AFFE0D9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март</w:t>
            </w:r>
          </w:p>
        </w:tc>
        <w:tc>
          <w:tcPr>
            <w:tcW w:w="2604" w:type="dxa"/>
            <w:shd w:val="clear" w:color="auto" w:fill="auto"/>
          </w:tcPr>
          <w:p w14:paraId="3561BDFF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01C2BF53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2ECF00B3" w14:textId="77777777" w:rsidTr="00A756A4">
        <w:tc>
          <w:tcPr>
            <w:tcW w:w="661" w:type="dxa"/>
            <w:shd w:val="clear" w:color="auto" w:fill="auto"/>
          </w:tcPr>
          <w:p w14:paraId="58218323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6</w:t>
            </w:r>
          </w:p>
        </w:tc>
        <w:tc>
          <w:tcPr>
            <w:tcW w:w="3866" w:type="dxa"/>
            <w:shd w:val="clear" w:color="auto" w:fill="auto"/>
          </w:tcPr>
          <w:p w14:paraId="18B0B1CE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«День смеха»</w:t>
            </w:r>
          </w:p>
        </w:tc>
        <w:tc>
          <w:tcPr>
            <w:tcW w:w="2214" w:type="dxa"/>
            <w:shd w:val="clear" w:color="auto" w:fill="auto"/>
          </w:tcPr>
          <w:p w14:paraId="4DA1E86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апрель</w:t>
            </w:r>
          </w:p>
        </w:tc>
        <w:tc>
          <w:tcPr>
            <w:tcW w:w="2604" w:type="dxa"/>
            <w:shd w:val="clear" w:color="auto" w:fill="auto"/>
          </w:tcPr>
          <w:p w14:paraId="575CA21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17C2FF7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lastRenderedPageBreak/>
              <w:t>воспитатели подготовительной группы</w:t>
            </w:r>
          </w:p>
        </w:tc>
      </w:tr>
      <w:tr w:rsidR="00A756A4" w:rsidRPr="00A756A4" w14:paraId="305E84CD" w14:textId="77777777" w:rsidTr="00A756A4">
        <w:tc>
          <w:tcPr>
            <w:tcW w:w="661" w:type="dxa"/>
            <w:shd w:val="clear" w:color="auto" w:fill="auto"/>
          </w:tcPr>
          <w:p w14:paraId="565A9AA8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lastRenderedPageBreak/>
              <w:t>7</w:t>
            </w:r>
          </w:p>
        </w:tc>
        <w:tc>
          <w:tcPr>
            <w:tcW w:w="3866" w:type="dxa"/>
            <w:shd w:val="clear" w:color="auto" w:fill="auto"/>
          </w:tcPr>
          <w:p w14:paraId="6CEC11BE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«Прощай детский сад!»</w:t>
            </w:r>
          </w:p>
        </w:tc>
        <w:tc>
          <w:tcPr>
            <w:tcW w:w="2214" w:type="dxa"/>
            <w:shd w:val="clear" w:color="auto" w:fill="auto"/>
          </w:tcPr>
          <w:p w14:paraId="3771A9C0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  <w:p w14:paraId="1E89EAD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май</w:t>
            </w:r>
          </w:p>
        </w:tc>
        <w:tc>
          <w:tcPr>
            <w:tcW w:w="2604" w:type="dxa"/>
            <w:shd w:val="clear" w:color="auto" w:fill="auto"/>
          </w:tcPr>
          <w:p w14:paraId="2C021304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Музыкальный руководитель</w:t>
            </w:r>
          </w:p>
          <w:p w14:paraId="66A0580B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 подготовительной группы</w:t>
            </w:r>
          </w:p>
        </w:tc>
      </w:tr>
      <w:tr w:rsidR="00A756A4" w:rsidRPr="00A756A4" w14:paraId="3B6144F0" w14:textId="77777777" w:rsidTr="00A756A4">
        <w:tc>
          <w:tcPr>
            <w:tcW w:w="661" w:type="dxa"/>
            <w:shd w:val="clear" w:color="auto" w:fill="auto"/>
          </w:tcPr>
          <w:p w14:paraId="3519680B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3866" w:type="dxa"/>
            <w:shd w:val="clear" w:color="auto" w:fill="auto"/>
          </w:tcPr>
          <w:p w14:paraId="2AB930F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36"/>
                <w:szCs w:val="36"/>
              </w:rPr>
            </w:pPr>
            <w:r w:rsidRPr="00A756A4">
              <w:rPr>
                <w:b/>
                <w:color w:val="FF0000"/>
                <w:sz w:val="36"/>
                <w:szCs w:val="36"/>
              </w:rPr>
              <w:t>Акции</w:t>
            </w:r>
          </w:p>
        </w:tc>
        <w:tc>
          <w:tcPr>
            <w:tcW w:w="2214" w:type="dxa"/>
            <w:shd w:val="clear" w:color="auto" w:fill="auto"/>
          </w:tcPr>
          <w:p w14:paraId="1D98F5DC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</w:tcPr>
          <w:p w14:paraId="101CC940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</w:p>
        </w:tc>
      </w:tr>
      <w:tr w:rsidR="00A756A4" w:rsidRPr="00A756A4" w14:paraId="2EB4D8D0" w14:textId="77777777" w:rsidTr="00A756A4">
        <w:tc>
          <w:tcPr>
            <w:tcW w:w="661" w:type="dxa"/>
            <w:shd w:val="clear" w:color="auto" w:fill="auto"/>
          </w:tcPr>
          <w:p w14:paraId="1D9E76DE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1</w:t>
            </w:r>
          </w:p>
        </w:tc>
        <w:tc>
          <w:tcPr>
            <w:tcW w:w="3866" w:type="dxa"/>
            <w:shd w:val="clear" w:color="auto" w:fill="auto"/>
          </w:tcPr>
          <w:p w14:paraId="6342E7A8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 xml:space="preserve"> «День пожилого человека»</w:t>
            </w:r>
          </w:p>
        </w:tc>
        <w:tc>
          <w:tcPr>
            <w:tcW w:w="2214" w:type="dxa"/>
            <w:shd w:val="clear" w:color="auto" w:fill="auto"/>
          </w:tcPr>
          <w:p w14:paraId="18BDFD0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01.10</w:t>
            </w:r>
          </w:p>
        </w:tc>
        <w:tc>
          <w:tcPr>
            <w:tcW w:w="2604" w:type="dxa"/>
            <w:shd w:val="clear" w:color="auto" w:fill="auto"/>
          </w:tcPr>
          <w:p w14:paraId="4BA1166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  <w:p w14:paraId="7DE5B9AB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подготовительных и старших групп</w:t>
            </w:r>
          </w:p>
          <w:p w14:paraId="7110DB2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</w:tr>
      <w:tr w:rsidR="00A756A4" w:rsidRPr="00A756A4" w14:paraId="26EC66EF" w14:textId="77777777" w:rsidTr="00A756A4">
        <w:tc>
          <w:tcPr>
            <w:tcW w:w="661" w:type="dxa"/>
            <w:shd w:val="clear" w:color="auto" w:fill="auto"/>
          </w:tcPr>
          <w:p w14:paraId="6AEE757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bookmarkStart w:id="5" w:name="_Hlk79506630"/>
            <w:r w:rsidRPr="00A756A4">
              <w:rPr>
                <w:b/>
                <w:color w:val="0D0D0D"/>
                <w:sz w:val="28"/>
                <w:szCs w:val="28"/>
              </w:rPr>
              <w:t>2</w:t>
            </w:r>
          </w:p>
        </w:tc>
        <w:tc>
          <w:tcPr>
            <w:tcW w:w="3866" w:type="dxa"/>
            <w:shd w:val="clear" w:color="auto" w:fill="auto"/>
          </w:tcPr>
          <w:p w14:paraId="591CF7CC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 xml:space="preserve"> «Окна Победы»</w:t>
            </w:r>
          </w:p>
          <w:p w14:paraId="475B355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  <w:tc>
          <w:tcPr>
            <w:tcW w:w="2214" w:type="dxa"/>
            <w:shd w:val="clear" w:color="auto" w:fill="auto"/>
          </w:tcPr>
          <w:p w14:paraId="1119F11F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 xml:space="preserve"> май</w:t>
            </w:r>
          </w:p>
          <w:p w14:paraId="2B43F3AD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</w:p>
        </w:tc>
        <w:tc>
          <w:tcPr>
            <w:tcW w:w="2604" w:type="dxa"/>
            <w:shd w:val="clear" w:color="auto" w:fill="auto"/>
          </w:tcPr>
          <w:p w14:paraId="68E7FD46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bookmarkEnd w:id="5"/>
      <w:tr w:rsidR="00A756A4" w:rsidRPr="00A756A4" w14:paraId="074AFC9C" w14:textId="77777777" w:rsidTr="00A756A4">
        <w:tc>
          <w:tcPr>
            <w:tcW w:w="661" w:type="dxa"/>
            <w:shd w:val="clear" w:color="auto" w:fill="auto"/>
          </w:tcPr>
          <w:p w14:paraId="5635A601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3</w:t>
            </w:r>
          </w:p>
        </w:tc>
        <w:tc>
          <w:tcPr>
            <w:tcW w:w="3866" w:type="dxa"/>
            <w:shd w:val="clear" w:color="auto" w:fill="auto"/>
          </w:tcPr>
          <w:p w14:paraId="632E63A1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«Новогодние окна»</w:t>
            </w:r>
          </w:p>
        </w:tc>
        <w:tc>
          <w:tcPr>
            <w:tcW w:w="2214" w:type="dxa"/>
            <w:shd w:val="clear" w:color="auto" w:fill="auto"/>
          </w:tcPr>
          <w:p w14:paraId="05B10D94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декабрь</w:t>
            </w:r>
          </w:p>
        </w:tc>
        <w:tc>
          <w:tcPr>
            <w:tcW w:w="2604" w:type="dxa"/>
            <w:shd w:val="clear" w:color="auto" w:fill="auto"/>
          </w:tcPr>
          <w:p w14:paraId="7462A46E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tr w:rsidR="00A756A4" w:rsidRPr="00A756A4" w14:paraId="21471BEB" w14:textId="77777777" w:rsidTr="00A756A4">
        <w:tc>
          <w:tcPr>
            <w:tcW w:w="661" w:type="dxa"/>
            <w:shd w:val="clear" w:color="auto" w:fill="auto"/>
          </w:tcPr>
          <w:p w14:paraId="62C9AED5" w14:textId="77777777" w:rsidR="00A756A4" w:rsidRPr="00A756A4" w:rsidRDefault="00A756A4" w:rsidP="00A756A4">
            <w:pPr>
              <w:jc w:val="center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4</w:t>
            </w:r>
          </w:p>
        </w:tc>
        <w:tc>
          <w:tcPr>
            <w:tcW w:w="3866" w:type="dxa"/>
            <w:shd w:val="clear" w:color="auto" w:fill="auto"/>
          </w:tcPr>
          <w:p w14:paraId="6E450A20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«Открытка Победы»</w:t>
            </w:r>
          </w:p>
        </w:tc>
        <w:tc>
          <w:tcPr>
            <w:tcW w:w="2214" w:type="dxa"/>
            <w:shd w:val="clear" w:color="auto" w:fill="auto"/>
          </w:tcPr>
          <w:p w14:paraId="69A26B47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апрель</w:t>
            </w:r>
          </w:p>
        </w:tc>
        <w:tc>
          <w:tcPr>
            <w:tcW w:w="2604" w:type="dxa"/>
            <w:shd w:val="clear" w:color="auto" w:fill="auto"/>
          </w:tcPr>
          <w:p w14:paraId="16FA742A" w14:textId="77777777" w:rsidR="00A756A4" w:rsidRPr="00A756A4" w:rsidRDefault="00A756A4" w:rsidP="00A756A4">
            <w:pPr>
              <w:jc w:val="center"/>
              <w:rPr>
                <w:b/>
                <w:i/>
                <w:iCs/>
                <w:color w:val="0D0D0D"/>
                <w:sz w:val="28"/>
                <w:szCs w:val="28"/>
              </w:rPr>
            </w:pPr>
            <w:r w:rsidRPr="00A756A4">
              <w:rPr>
                <w:b/>
                <w:i/>
                <w:iCs/>
                <w:color w:val="0D0D0D"/>
                <w:sz w:val="28"/>
                <w:szCs w:val="28"/>
              </w:rPr>
              <w:t>Воспитатели</w:t>
            </w:r>
          </w:p>
        </w:tc>
      </w:tr>
      <w:bookmarkEnd w:id="4"/>
    </w:tbl>
    <w:p w14:paraId="1C14CF1D" w14:textId="63FFE96C" w:rsidR="00E213BD" w:rsidRDefault="00E213BD" w:rsidP="00BD0AE0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4A8216CE" w14:textId="01A80BDF" w:rsidR="009835C1" w:rsidRPr="00311462" w:rsidRDefault="00E213BD" w:rsidP="00BD0AE0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  <w:r>
        <w:rPr>
          <w:b/>
          <w:bCs/>
          <w:color w:val="0D0D0D" w:themeColor="text1" w:themeTint="F2"/>
          <w:spacing w:val="-5"/>
        </w:rPr>
        <w:t xml:space="preserve">1.3 </w:t>
      </w:r>
      <w:r w:rsidR="00456E80">
        <w:rPr>
          <w:b/>
          <w:bCs/>
          <w:color w:val="0D0D0D" w:themeColor="text1" w:themeTint="F2"/>
          <w:spacing w:val="-5"/>
        </w:rPr>
        <w:t>Работа с семьями воспитанни</w:t>
      </w:r>
      <w:r w:rsidR="00FC37C1" w:rsidRPr="00311462">
        <w:rPr>
          <w:b/>
          <w:bCs/>
          <w:color w:val="0D0D0D" w:themeColor="text1" w:themeTint="F2"/>
          <w:spacing w:val="-5"/>
        </w:rPr>
        <w:t>ков</w:t>
      </w:r>
    </w:p>
    <w:p w14:paraId="7BB1AF07" w14:textId="77777777" w:rsidR="009835C1" w:rsidRPr="00311462" w:rsidRDefault="009835C1" w:rsidP="009835C1">
      <w:pPr>
        <w:widowControl w:val="0"/>
        <w:autoSpaceDE w:val="0"/>
        <w:autoSpaceDN w:val="0"/>
        <w:adjustRightInd w:val="0"/>
        <w:spacing w:after="120"/>
        <w:rPr>
          <w:color w:val="0D0D0D" w:themeColor="text1" w:themeTint="F2"/>
        </w:rPr>
      </w:pPr>
      <w:r w:rsidRPr="00311462">
        <w:rPr>
          <w:b/>
          <w:color w:val="0D0D0D" w:themeColor="text1" w:themeTint="F2"/>
        </w:rPr>
        <w:t xml:space="preserve">                         Информационно-педагогическое просвещение родителей</w:t>
      </w:r>
    </w:p>
    <w:p w14:paraId="6A94A9B5" w14:textId="77777777" w:rsidR="009835C1" w:rsidRPr="00311462" w:rsidRDefault="009835C1" w:rsidP="009835C1">
      <w:pPr>
        <w:widowControl w:val="0"/>
        <w:autoSpaceDE w:val="0"/>
        <w:autoSpaceDN w:val="0"/>
        <w:adjustRightInd w:val="0"/>
        <w:spacing w:before="120" w:after="120"/>
        <w:ind w:left="120" w:right="120" w:firstLine="400"/>
        <w:rPr>
          <w:color w:val="0D0D0D" w:themeColor="text1" w:themeTint="F2"/>
        </w:rPr>
      </w:pPr>
      <w:r w:rsidRPr="00311462">
        <w:rPr>
          <w:color w:val="0D0D0D" w:themeColor="text1" w:themeTint="F2"/>
        </w:rPr>
        <w:t xml:space="preserve">Цель: Оказание родителям </w:t>
      </w:r>
      <w:proofErr w:type="gramStart"/>
      <w:r w:rsidRPr="00311462">
        <w:rPr>
          <w:color w:val="0D0D0D" w:themeColor="text1" w:themeTint="F2"/>
        </w:rPr>
        <w:t>практической  помощи</w:t>
      </w:r>
      <w:proofErr w:type="gramEnd"/>
      <w:r w:rsidRPr="00311462">
        <w:rPr>
          <w:color w:val="0D0D0D" w:themeColor="text1" w:themeTint="F2"/>
        </w:rPr>
        <w:t xml:space="preserve"> в повыш</w:t>
      </w:r>
      <w:r w:rsidR="0024706A" w:rsidRPr="00311462">
        <w:rPr>
          <w:color w:val="0D0D0D" w:themeColor="text1" w:themeTint="F2"/>
        </w:rPr>
        <w:t xml:space="preserve">ении эффективности воспитания, </w:t>
      </w:r>
      <w:r w:rsidRPr="00311462">
        <w:rPr>
          <w:color w:val="0D0D0D" w:themeColor="text1" w:themeTint="F2"/>
        </w:rPr>
        <w:t>развития дошкольников.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3"/>
        <w:gridCol w:w="4220"/>
        <w:gridCol w:w="2552"/>
        <w:gridCol w:w="1982"/>
      </w:tblGrid>
      <w:tr w:rsidR="00311462" w:rsidRPr="00311462" w14:paraId="5E39BF41" w14:textId="77777777" w:rsidTr="00582235">
        <w:trPr>
          <w:jc w:val="center"/>
        </w:trPr>
        <w:tc>
          <w:tcPr>
            <w:tcW w:w="883" w:type="dxa"/>
          </w:tcPr>
          <w:p w14:paraId="643F82D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b/>
                <w:color w:val="0D0D0D" w:themeColor="text1" w:themeTint="F2"/>
              </w:rPr>
            </w:pPr>
            <w:r w:rsidRPr="00311462">
              <w:rPr>
                <w:b/>
                <w:color w:val="0D0D0D" w:themeColor="text1" w:themeTint="F2"/>
              </w:rPr>
              <w:t>N</w:t>
            </w:r>
          </w:p>
        </w:tc>
        <w:tc>
          <w:tcPr>
            <w:tcW w:w="4220" w:type="dxa"/>
          </w:tcPr>
          <w:p w14:paraId="738C004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b/>
                <w:color w:val="0D0D0D" w:themeColor="text1" w:themeTint="F2"/>
              </w:rPr>
            </w:pPr>
            <w:r w:rsidRPr="00311462">
              <w:rPr>
                <w:b/>
                <w:color w:val="0D0D0D" w:themeColor="text1" w:themeTint="F2"/>
              </w:rPr>
              <w:t>Содержание</w:t>
            </w:r>
          </w:p>
        </w:tc>
        <w:tc>
          <w:tcPr>
            <w:tcW w:w="2552" w:type="dxa"/>
          </w:tcPr>
          <w:p w14:paraId="5CF43D4C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b/>
                <w:color w:val="0D0D0D" w:themeColor="text1" w:themeTint="F2"/>
              </w:rPr>
            </w:pPr>
            <w:r w:rsidRPr="00311462">
              <w:rPr>
                <w:b/>
                <w:color w:val="0D0D0D" w:themeColor="text1" w:themeTint="F2"/>
              </w:rPr>
              <w:t>Сроки</w:t>
            </w:r>
          </w:p>
        </w:tc>
        <w:tc>
          <w:tcPr>
            <w:tcW w:w="1982" w:type="dxa"/>
          </w:tcPr>
          <w:p w14:paraId="20E076C9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b/>
                <w:color w:val="0D0D0D" w:themeColor="text1" w:themeTint="F2"/>
              </w:rPr>
            </w:pPr>
            <w:r w:rsidRPr="00311462">
              <w:rPr>
                <w:b/>
                <w:color w:val="0D0D0D" w:themeColor="text1" w:themeTint="F2"/>
              </w:rPr>
              <w:t>Ответственный</w:t>
            </w:r>
          </w:p>
        </w:tc>
      </w:tr>
      <w:tr w:rsidR="00311462" w:rsidRPr="00311462" w14:paraId="6267FB04" w14:textId="77777777" w:rsidTr="00582235">
        <w:trPr>
          <w:jc w:val="center"/>
        </w:trPr>
        <w:tc>
          <w:tcPr>
            <w:tcW w:w="883" w:type="dxa"/>
          </w:tcPr>
          <w:p w14:paraId="686B1054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1.</w:t>
            </w:r>
          </w:p>
        </w:tc>
        <w:tc>
          <w:tcPr>
            <w:tcW w:w="4220" w:type="dxa"/>
          </w:tcPr>
          <w:p w14:paraId="6E5E600C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>Информационно-справочные стенды:</w:t>
            </w:r>
            <w:r w:rsidRPr="00311462">
              <w:rPr>
                <w:i/>
                <w:color w:val="0D0D0D" w:themeColor="text1" w:themeTint="F2"/>
              </w:rPr>
              <w:br/>
            </w:r>
            <w:r w:rsidRPr="00311462">
              <w:rPr>
                <w:color w:val="0D0D0D" w:themeColor="text1" w:themeTint="F2"/>
              </w:rPr>
              <w:t xml:space="preserve">Задача: знакомить родителей </w:t>
            </w:r>
            <w:proofErr w:type="gramStart"/>
            <w:r w:rsidRPr="00311462">
              <w:rPr>
                <w:color w:val="0D0D0D" w:themeColor="text1" w:themeTint="F2"/>
              </w:rPr>
              <w:t>с  работой</w:t>
            </w:r>
            <w:proofErr w:type="gramEnd"/>
            <w:r w:rsidRPr="00311462">
              <w:rPr>
                <w:color w:val="0D0D0D" w:themeColor="text1" w:themeTint="F2"/>
              </w:rPr>
              <w:t xml:space="preserve"> ДОУ.</w:t>
            </w:r>
          </w:p>
        </w:tc>
        <w:tc>
          <w:tcPr>
            <w:tcW w:w="2552" w:type="dxa"/>
          </w:tcPr>
          <w:p w14:paraId="35979E0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В течение года</w:t>
            </w:r>
          </w:p>
        </w:tc>
        <w:tc>
          <w:tcPr>
            <w:tcW w:w="1982" w:type="dxa"/>
          </w:tcPr>
          <w:p w14:paraId="14963B2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</w:t>
            </w:r>
            <w:r w:rsidRPr="00311462">
              <w:rPr>
                <w:color w:val="0D0D0D" w:themeColor="text1" w:themeTint="F2"/>
              </w:rPr>
              <w:br/>
              <w:t>Зам. зав по ВМР Специалисты</w:t>
            </w:r>
          </w:p>
        </w:tc>
      </w:tr>
      <w:tr w:rsidR="00311462" w:rsidRPr="00311462" w14:paraId="399F08B5" w14:textId="77777777" w:rsidTr="00582235">
        <w:trPr>
          <w:jc w:val="center"/>
        </w:trPr>
        <w:tc>
          <w:tcPr>
            <w:tcW w:w="883" w:type="dxa"/>
          </w:tcPr>
          <w:p w14:paraId="4A15BCF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4</w:t>
            </w:r>
          </w:p>
        </w:tc>
        <w:tc>
          <w:tcPr>
            <w:tcW w:w="4220" w:type="dxa"/>
          </w:tcPr>
          <w:p w14:paraId="3EFF3AE1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iCs/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>Стенды для родителей:</w:t>
            </w:r>
            <w:r w:rsidRPr="00311462">
              <w:rPr>
                <w:b/>
                <w:color w:val="0D0D0D" w:themeColor="text1" w:themeTint="F2"/>
              </w:rPr>
              <w:br/>
            </w:r>
            <w:r w:rsidRPr="00311462">
              <w:rPr>
                <w:color w:val="0D0D0D" w:themeColor="text1" w:themeTint="F2"/>
              </w:rPr>
              <w:t xml:space="preserve"> </w:t>
            </w:r>
            <w:r w:rsidRPr="00311462">
              <w:rPr>
                <w:iCs/>
                <w:color w:val="0D0D0D" w:themeColor="text1" w:themeTint="F2"/>
              </w:rPr>
              <w:t xml:space="preserve">«Стенды по антитеррору»;   </w:t>
            </w:r>
          </w:p>
          <w:p w14:paraId="608299D6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iCs/>
                <w:color w:val="0D0D0D" w:themeColor="text1" w:themeTint="F2"/>
              </w:rPr>
            </w:pPr>
            <w:r w:rsidRPr="00311462">
              <w:rPr>
                <w:iCs/>
                <w:color w:val="0D0D0D" w:themeColor="text1" w:themeTint="F2"/>
              </w:rPr>
              <w:t>«Стенды по пожарной безопасности»;</w:t>
            </w:r>
          </w:p>
          <w:p w14:paraId="0D548741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iCs/>
                <w:color w:val="0D0D0D" w:themeColor="text1" w:themeTint="F2"/>
              </w:rPr>
            </w:pPr>
            <w:r w:rsidRPr="00311462">
              <w:rPr>
                <w:iCs/>
                <w:color w:val="0D0D0D" w:themeColor="text1" w:themeTint="F2"/>
              </w:rPr>
              <w:t>«Стенды ПДД</w:t>
            </w:r>
            <w:proofErr w:type="gramStart"/>
            <w:r w:rsidRPr="00311462">
              <w:rPr>
                <w:iCs/>
                <w:color w:val="0D0D0D" w:themeColor="text1" w:themeTint="F2"/>
              </w:rPr>
              <w:t xml:space="preserve">»;   </w:t>
            </w:r>
            <w:proofErr w:type="gramEnd"/>
            <w:r w:rsidRPr="00311462">
              <w:rPr>
                <w:iCs/>
                <w:color w:val="0D0D0D" w:themeColor="text1" w:themeTint="F2"/>
              </w:rPr>
              <w:t xml:space="preserve">                                                                     «Советы Айболита» и другие.                        </w:t>
            </w:r>
          </w:p>
        </w:tc>
        <w:tc>
          <w:tcPr>
            <w:tcW w:w="2552" w:type="dxa"/>
          </w:tcPr>
          <w:p w14:paraId="7ED57A4A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Сентябрь (обеспечение своевременной сменности материала в течение года)</w:t>
            </w:r>
          </w:p>
        </w:tc>
        <w:tc>
          <w:tcPr>
            <w:tcW w:w="1982" w:type="dxa"/>
          </w:tcPr>
          <w:p w14:paraId="5EC15321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Заведующий, Зам. по АХЧ</w:t>
            </w:r>
          </w:p>
        </w:tc>
      </w:tr>
      <w:tr w:rsidR="00311462" w:rsidRPr="00311462" w14:paraId="605DB840" w14:textId="77777777" w:rsidTr="00582235">
        <w:trPr>
          <w:jc w:val="center"/>
        </w:trPr>
        <w:tc>
          <w:tcPr>
            <w:tcW w:w="883" w:type="dxa"/>
          </w:tcPr>
          <w:p w14:paraId="251DDAE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5 </w:t>
            </w:r>
          </w:p>
        </w:tc>
        <w:tc>
          <w:tcPr>
            <w:tcW w:w="4220" w:type="dxa"/>
          </w:tcPr>
          <w:p w14:paraId="05648168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b/>
                <w:i/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>День открытых дверей:</w:t>
            </w:r>
          </w:p>
          <w:p w14:paraId="7BC514F2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«Нед</w:t>
            </w:r>
            <w:r w:rsidR="00ED18D4" w:rsidRPr="00311462">
              <w:rPr>
                <w:color w:val="0D0D0D" w:themeColor="text1" w:themeTint="F2"/>
              </w:rPr>
              <w:t>еля просмотров организованной</w:t>
            </w:r>
            <w:r w:rsidRPr="00311462">
              <w:rPr>
                <w:color w:val="0D0D0D" w:themeColor="text1" w:themeTint="F2"/>
              </w:rPr>
              <w:t xml:space="preserve"> образовательной деятельности» (в каждой возрастной группе)</w:t>
            </w:r>
          </w:p>
        </w:tc>
        <w:tc>
          <w:tcPr>
            <w:tcW w:w="2552" w:type="dxa"/>
          </w:tcPr>
          <w:p w14:paraId="52C18186" w14:textId="24D28F1D" w:rsidR="009835C1" w:rsidRPr="00311462" w:rsidRDefault="00A64C84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Февраль</w:t>
            </w:r>
          </w:p>
          <w:p w14:paraId="6492C406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</w:t>
            </w:r>
          </w:p>
        </w:tc>
        <w:tc>
          <w:tcPr>
            <w:tcW w:w="1982" w:type="dxa"/>
          </w:tcPr>
          <w:p w14:paraId="6D770BE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Старший воспитатель,</w:t>
            </w:r>
          </w:p>
          <w:p w14:paraId="0B112C3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воспитатели </w:t>
            </w:r>
            <w:r w:rsidRPr="00311462">
              <w:rPr>
                <w:color w:val="0D0D0D" w:themeColor="text1" w:themeTint="F2"/>
              </w:rPr>
              <w:br/>
            </w:r>
          </w:p>
          <w:p w14:paraId="2CDAC8FF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</w:tc>
      </w:tr>
      <w:tr w:rsidR="00311462" w:rsidRPr="00311462" w14:paraId="6B556D19" w14:textId="77777777" w:rsidTr="00582235">
        <w:trPr>
          <w:jc w:val="center"/>
        </w:trPr>
        <w:tc>
          <w:tcPr>
            <w:tcW w:w="883" w:type="dxa"/>
          </w:tcPr>
          <w:p w14:paraId="06725262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lastRenderedPageBreak/>
              <w:t>6 </w:t>
            </w:r>
          </w:p>
        </w:tc>
        <w:tc>
          <w:tcPr>
            <w:tcW w:w="4220" w:type="dxa"/>
          </w:tcPr>
          <w:p w14:paraId="6ACF38F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>Педагогическое просвещение родителей.</w:t>
            </w:r>
            <w:r w:rsidRPr="00311462">
              <w:rPr>
                <w:i/>
                <w:color w:val="0D0D0D" w:themeColor="text1" w:themeTint="F2"/>
              </w:rPr>
              <w:br/>
            </w:r>
            <w:r w:rsidRPr="00311462">
              <w:rPr>
                <w:b/>
                <w:color w:val="0D0D0D" w:themeColor="text1" w:themeTint="F2"/>
              </w:rPr>
              <w:t>Задача:</w:t>
            </w:r>
            <w:r w:rsidRPr="00311462">
              <w:rPr>
                <w:color w:val="0D0D0D" w:themeColor="text1" w:themeTint="F2"/>
              </w:rPr>
              <w:t xml:space="preserve"> Повышение психолого-педагогической компетентности родителей, привлечение их к активному участию в образовательном процессе ДОУ.</w:t>
            </w:r>
          </w:p>
        </w:tc>
        <w:tc>
          <w:tcPr>
            <w:tcW w:w="2552" w:type="dxa"/>
          </w:tcPr>
          <w:p w14:paraId="2ACA3560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течение года</w:t>
            </w:r>
          </w:p>
        </w:tc>
        <w:tc>
          <w:tcPr>
            <w:tcW w:w="1982" w:type="dxa"/>
          </w:tcPr>
          <w:p w14:paraId="2A6E7A4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 </w:t>
            </w:r>
            <w:r w:rsidRPr="00311462">
              <w:rPr>
                <w:color w:val="0D0D0D" w:themeColor="text1" w:themeTint="F2"/>
              </w:rPr>
              <w:br/>
              <w:t>Старший воспитатель</w:t>
            </w:r>
            <w:r w:rsidRPr="00311462">
              <w:rPr>
                <w:color w:val="0D0D0D" w:themeColor="text1" w:themeTint="F2"/>
              </w:rPr>
              <w:br/>
              <w:t xml:space="preserve">Воспитатели                 </w:t>
            </w:r>
          </w:p>
        </w:tc>
      </w:tr>
      <w:tr w:rsidR="00311462" w:rsidRPr="00311462" w14:paraId="6EDEE6DF" w14:textId="77777777" w:rsidTr="00582235">
        <w:trPr>
          <w:jc w:val="center"/>
        </w:trPr>
        <w:tc>
          <w:tcPr>
            <w:tcW w:w="883" w:type="dxa"/>
          </w:tcPr>
          <w:p w14:paraId="47475596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     7</w:t>
            </w:r>
          </w:p>
          <w:p w14:paraId="16AB3EE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  <w:tc>
          <w:tcPr>
            <w:tcW w:w="4220" w:type="dxa"/>
          </w:tcPr>
          <w:p w14:paraId="4299BEFF" w14:textId="68EF2272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>Групповые</w:t>
            </w:r>
            <w:r w:rsidRPr="00311462">
              <w:rPr>
                <w:b/>
                <w:color w:val="0D0D0D" w:themeColor="text1" w:themeTint="F2"/>
              </w:rPr>
              <w:t> </w:t>
            </w:r>
            <w:proofErr w:type="gramStart"/>
            <w:r w:rsidRPr="00311462">
              <w:rPr>
                <w:b/>
                <w:i/>
                <w:color w:val="0D0D0D" w:themeColor="text1" w:themeTint="F2"/>
              </w:rPr>
              <w:t>собрания</w:t>
            </w:r>
            <w:r w:rsidR="0024706A" w:rsidRPr="00311462">
              <w:rPr>
                <w:color w:val="0D0D0D" w:themeColor="text1" w:themeTint="F2"/>
              </w:rPr>
              <w:t xml:space="preserve">  </w:t>
            </w:r>
            <w:r w:rsidRPr="00311462">
              <w:rPr>
                <w:color w:val="0D0D0D" w:themeColor="text1" w:themeTint="F2"/>
              </w:rPr>
              <w:t>(</w:t>
            </w:r>
            <w:proofErr w:type="gramEnd"/>
            <w:r w:rsidRPr="00311462">
              <w:rPr>
                <w:color w:val="0D0D0D" w:themeColor="text1" w:themeTint="F2"/>
              </w:rPr>
              <w:t>3 раза в год – установочное, текущ</w:t>
            </w:r>
            <w:r w:rsidR="00415281" w:rsidRPr="00311462">
              <w:rPr>
                <w:color w:val="0D0D0D" w:themeColor="text1" w:themeTint="F2"/>
              </w:rPr>
              <w:t>е</w:t>
            </w:r>
            <w:r w:rsidRPr="00311462">
              <w:rPr>
                <w:color w:val="0D0D0D" w:themeColor="text1" w:themeTint="F2"/>
              </w:rPr>
              <w:t>е и итоговое).</w:t>
            </w:r>
          </w:p>
          <w:p w14:paraId="4591C1B1" w14:textId="5ED31732" w:rsidR="009835C1" w:rsidRPr="002665B0" w:rsidRDefault="009835C1" w:rsidP="002665B0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  <w:tc>
          <w:tcPr>
            <w:tcW w:w="2552" w:type="dxa"/>
          </w:tcPr>
          <w:p w14:paraId="03C0719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</w:t>
            </w:r>
          </w:p>
          <w:p w14:paraId="43646C20" w14:textId="2B127E7C" w:rsidR="009835C1" w:rsidRPr="00311462" w:rsidRDefault="002665B0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 В течении года</w:t>
            </w:r>
          </w:p>
        </w:tc>
        <w:tc>
          <w:tcPr>
            <w:tcW w:w="1982" w:type="dxa"/>
          </w:tcPr>
          <w:p w14:paraId="1FB6EB9A" w14:textId="341852AC" w:rsidR="009835C1" w:rsidRPr="00311462" w:rsidRDefault="009835C1" w:rsidP="002665B0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</w:t>
            </w:r>
          </w:p>
          <w:p w14:paraId="0DA43055" w14:textId="15F3033B" w:rsidR="009835C1" w:rsidRPr="00311462" w:rsidRDefault="009835C1" w:rsidP="002665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 Старший воспитатель  </w:t>
            </w:r>
            <w:r w:rsidRPr="00311462">
              <w:rPr>
                <w:color w:val="0D0D0D" w:themeColor="text1" w:themeTint="F2"/>
              </w:rPr>
              <w:br/>
              <w:t xml:space="preserve">Воспитатели </w:t>
            </w:r>
          </w:p>
        </w:tc>
      </w:tr>
      <w:tr w:rsidR="00311462" w:rsidRPr="00311462" w14:paraId="7AD70037" w14:textId="77777777" w:rsidTr="00ED18D4">
        <w:trPr>
          <w:trHeight w:val="2089"/>
          <w:jc w:val="center"/>
        </w:trPr>
        <w:tc>
          <w:tcPr>
            <w:tcW w:w="883" w:type="dxa"/>
          </w:tcPr>
          <w:p w14:paraId="784BE97A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8 </w:t>
            </w:r>
          </w:p>
        </w:tc>
        <w:tc>
          <w:tcPr>
            <w:tcW w:w="4220" w:type="dxa"/>
          </w:tcPr>
          <w:p w14:paraId="1348DFE4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color w:val="0D0D0D" w:themeColor="text1" w:themeTint="F2"/>
              </w:rPr>
            </w:pPr>
            <w:r w:rsidRPr="00311462">
              <w:rPr>
                <w:b/>
                <w:i/>
                <w:color w:val="0D0D0D" w:themeColor="text1" w:themeTint="F2"/>
              </w:rPr>
              <w:t xml:space="preserve">Совместная </w:t>
            </w:r>
            <w:proofErr w:type="gramStart"/>
            <w:r w:rsidRPr="00311462">
              <w:rPr>
                <w:b/>
                <w:i/>
                <w:color w:val="0D0D0D" w:themeColor="text1" w:themeTint="F2"/>
              </w:rPr>
              <w:t>деятельность  образовательного</w:t>
            </w:r>
            <w:proofErr w:type="gramEnd"/>
            <w:r w:rsidRPr="00311462">
              <w:rPr>
                <w:b/>
                <w:i/>
                <w:color w:val="0D0D0D" w:themeColor="text1" w:themeTint="F2"/>
              </w:rPr>
              <w:t xml:space="preserve"> учреждения и родителей.</w:t>
            </w:r>
            <w:r w:rsidRPr="00311462">
              <w:rPr>
                <w:i/>
                <w:color w:val="0D0D0D" w:themeColor="text1" w:themeTint="F2"/>
              </w:rPr>
              <w:br/>
            </w:r>
            <w:r w:rsidRPr="00311462">
              <w:rPr>
                <w:color w:val="0D0D0D" w:themeColor="text1" w:themeTint="F2"/>
              </w:rPr>
              <w:t>Задачи: привлечение родителей к активному участию в образовательном процессе.</w:t>
            </w:r>
            <w:r w:rsidRPr="00311462">
              <w:rPr>
                <w:color w:val="0D0D0D" w:themeColor="text1" w:themeTint="F2"/>
              </w:rPr>
              <w:br/>
              <w:t>1.Создание Управляющего совета дошкольного учреждения, планирование и организация его работы</w:t>
            </w:r>
          </w:p>
          <w:p w14:paraId="6DC1D6F6" w14:textId="77777777" w:rsidR="009835C1" w:rsidRPr="00311462" w:rsidRDefault="009835C1" w:rsidP="00ED18D4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br/>
              <w:t>2.Участие родителей в работе Управляющего Совета ДОУ, в разработке локальных актов учреждения (Устава, Образовательной программы, в сос</w:t>
            </w:r>
            <w:r w:rsidR="00ED18D4" w:rsidRPr="00311462">
              <w:rPr>
                <w:color w:val="0D0D0D" w:themeColor="text1" w:themeTint="F2"/>
              </w:rPr>
              <w:t>тавлении Договора с родителями)</w:t>
            </w:r>
            <w:r w:rsidRPr="00311462">
              <w:rPr>
                <w:color w:val="0D0D0D" w:themeColor="text1" w:themeTint="F2"/>
              </w:rPr>
              <w:t xml:space="preserve"> </w:t>
            </w:r>
          </w:p>
        </w:tc>
        <w:tc>
          <w:tcPr>
            <w:tcW w:w="2552" w:type="dxa"/>
          </w:tcPr>
          <w:p w14:paraId="406090D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</w:t>
            </w:r>
          </w:p>
          <w:p w14:paraId="53A1F434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</w:t>
            </w:r>
          </w:p>
          <w:p w14:paraId="0722562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4B4F887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 В течении года</w:t>
            </w:r>
          </w:p>
          <w:p w14:paraId="4532C120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4727D38C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5DEB836A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2F1D6661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15ED6E28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50A7C2F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4EEFF7D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6703D91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19ABDCA3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течении года</w:t>
            </w:r>
          </w:p>
          <w:p w14:paraId="713C232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2B1E0D2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3AEC4832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159A7FA2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631F18AE" w14:textId="77777777" w:rsidR="009835C1" w:rsidRPr="00311462" w:rsidRDefault="009835C1" w:rsidP="00ED18D4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</w:p>
        </w:tc>
        <w:tc>
          <w:tcPr>
            <w:tcW w:w="1982" w:type="dxa"/>
          </w:tcPr>
          <w:p w14:paraId="3B02B93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 </w:t>
            </w:r>
          </w:p>
          <w:p w14:paraId="7287F29A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 </w:t>
            </w:r>
            <w:r w:rsidRPr="00311462">
              <w:rPr>
                <w:color w:val="0D0D0D" w:themeColor="text1" w:themeTint="F2"/>
              </w:rPr>
              <w:br/>
              <w:t>Председатель</w:t>
            </w:r>
            <w:r w:rsidRPr="00311462">
              <w:rPr>
                <w:color w:val="0D0D0D" w:themeColor="text1" w:themeTint="F2"/>
              </w:rPr>
              <w:br/>
              <w:t>Управляющего</w:t>
            </w:r>
            <w:r w:rsidRPr="00311462">
              <w:rPr>
                <w:color w:val="0D0D0D" w:themeColor="text1" w:themeTint="F2"/>
              </w:rPr>
              <w:br/>
              <w:t>совета</w:t>
            </w:r>
            <w:r w:rsidRPr="00311462">
              <w:rPr>
                <w:color w:val="0D0D0D" w:themeColor="text1" w:themeTint="F2"/>
              </w:rPr>
              <w:br/>
            </w:r>
          </w:p>
          <w:p w14:paraId="647301A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                                </w:t>
            </w:r>
          </w:p>
          <w:p w14:paraId="2B13E38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</w:p>
          <w:p w14:paraId="350D5750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</w:p>
          <w:p w14:paraId="5BDB6FA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</w:p>
          <w:p w14:paraId="0C574079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</w:t>
            </w:r>
            <w:r w:rsidRPr="00311462">
              <w:rPr>
                <w:color w:val="0D0D0D" w:themeColor="text1" w:themeTint="F2"/>
              </w:rPr>
              <w:br/>
              <w:t>Председатель</w:t>
            </w:r>
            <w:r w:rsidRPr="00311462">
              <w:rPr>
                <w:color w:val="0D0D0D" w:themeColor="text1" w:themeTint="F2"/>
              </w:rPr>
              <w:br/>
              <w:t>совета ДОУ      Воспитатели</w:t>
            </w:r>
          </w:p>
          <w:p w14:paraId="0A511D8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</w:p>
          <w:p w14:paraId="64E68707" w14:textId="77777777" w:rsidR="009835C1" w:rsidRPr="00311462" w:rsidRDefault="009835C1" w:rsidP="00ED18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                          </w:t>
            </w:r>
          </w:p>
        </w:tc>
      </w:tr>
      <w:tr w:rsidR="00311462" w:rsidRPr="00311462" w14:paraId="798C6565" w14:textId="77777777" w:rsidTr="00582235">
        <w:trPr>
          <w:jc w:val="center"/>
        </w:trPr>
        <w:tc>
          <w:tcPr>
            <w:tcW w:w="883" w:type="dxa"/>
          </w:tcPr>
          <w:p w14:paraId="253034AB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9</w:t>
            </w:r>
          </w:p>
        </w:tc>
        <w:tc>
          <w:tcPr>
            <w:tcW w:w="4220" w:type="dxa"/>
          </w:tcPr>
          <w:p w14:paraId="4561532C" w14:textId="77777777" w:rsidR="009835C1" w:rsidRPr="00311462" w:rsidRDefault="00ED18D4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Общие родительские собрания</w:t>
            </w:r>
          </w:p>
          <w:p w14:paraId="41C08AAA" w14:textId="3CC92320" w:rsidR="009835C1" w:rsidRPr="00311462" w:rsidRDefault="00BA1E47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b/>
                <w:i/>
                <w:color w:val="0D0D0D" w:themeColor="text1" w:themeTint="F2"/>
              </w:rPr>
            </w:pPr>
            <w:r w:rsidRPr="00311462">
              <w:rPr>
                <w:iCs/>
                <w:color w:val="0D0D0D" w:themeColor="text1" w:themeTint="F2"/>
              </w:rPr>
              <w:t>Организационное родительское собрание для родителей, дети которых зачислены на обучен</w:t>
            </w:r>
            <w:r w:rsidR="00ED18D4" w:rsidRPr="00311462">
              <w:rPr>
                <w:iCs/>
                <w:color w:val="0D0D0D" w:themeColor="text1" w:themeTint="F2"/>
              </w:rPr>
              <w:t>ие в 2020</w:t>
            </w:r>
            <w:r w:rsidR="00A64C84">
              <w:rPr>
                <w:iCs/>
                <w:color w:val="0D0D0D" w:themeColor="text1" w:themeTint="F2"/>
              </w:rPr>
              <w:t xml:space="preserve"> </w:t>
            </w:r>
            <w:r w:rsidRPr="00311462">
              <w:rPr>
                <w:iCs/>
                <w:color w:val="0D0D0D" w:themeColor="text1" w:themeTint="F2"/>
              </w:rPr>
              <w:t>учебном году</w:t>
            </w:r>
          </w:p>
        </w:tc>
        <w:tc>
          <w:tcPr>
            <w:tcW w:w="2552" w:type="dxa"/>
          </w:tcPr>
          <w:p w14:paraId="129460C5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Сентябрь</w:t>
            </w:r>
          </w:p>
          <w:p w14:paraId="61512434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Май</w:t>
            </w:r>
          </w:p>
          <w:p w14:paraId="00E6D967" w14:textId="239157DE" w:rsidR="00ED18D4" w:rsidRPr="00311462" w:rsidRDefault="00ED18D4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</w:p>
        </w:tc>
        <w:tc>
          <w:tcPr>
            <w:tcW w:w="1982" w:type="dxa"/>
          </w:tcPr>
          <w:p w14:paraId="332EF738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Заведующий,</w:t>
            </w:r>
          </w:p>
          <w:p w14:paraId="2BCEFF08" w14:textId="77777777" w:rsidR="009835C1" w:rsidRPr="00311462" w:rsidRDefault="00BA1E47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Старший воспитатель</w:t>
            </w:r>
          </w:p>
          <w:p w14:paraId="3F1A9329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</w:p>
        </w:tc>
      </w:tr>
      <w:tr w:rsidR="00311462" w:rsidRPr="00311462" w14:paraId="1E5872BC" w14:textId="77777777" w:rsidTr="00582235">
        <w:trPr>
          <w:jc w:val="center"/>
        </w:trPr>
        <w:tc>
          <w:tcPr>
            <w:tcW w:w="883" w:type="dxa"/>
          </w:tcPr>
          <w:p w14:paraId="1A1ABF97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10</w:t>
            </w:r>
          </w:p>
        </w:tc>
        <w:tc>
          <w:tcPr>
            <w:tcW w:w="4220" w:type="dxa"/>
          </w:tcPr>
          <w:p w14:paraId="0F34CCEA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b/>
                <w:i/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Анкетирование родителей.</w:t>
            </w:r>
          </w:p>
        </w:tc>
        <w:tc>
          <w:tcPr>
            <w:tcW w:w="2552" w:type="dxa"/>
          </w:tcPr>
          <w:p w14:paraId="77A5E44D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течении года</w:t>
            </w:r>
          </w:p>
        </w:tc>
        <w:tc>
          <w:tcPr>
            <w:tcW w:w="1982" w:type="dxa"/>
          </w:tcPr>
          <w:p w14:paraId="32346020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Старший воспитатель</w:t>
            </w:r>
          </w:p>
        </w:tc>
      </w:tr>
      <w:tr w:rsidR="009835C1" w:rsidRPr="00311462" w14:paraId="077AFA20" w14:textId="77777777" w:rsidTr="00582235">
        <w:trPr>
          <w:jc w:val="center"/>
        </w:trPr>
        <w:tc>
          <w:tcPr>
            <w:tcW w:w="883" w:type="dxa"/>
          </w:tcPr>
          <w:p w14:paraId="4236583C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11</w:t>
            </w:r>
          </w:p>
        </w:tc>
        <w:tc>
          <w:tcPr>
            <w:tcW w:w="4220" w:type="dxa"/>
          </w:tcPr>
          <w:p w14:paraId="39E3C9A4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right="120"/>
              <w:rPr>
                <w:b/>
                <w:i/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Консультации для родителей по выявленной проблеме</w:t>
            </w:r>
          </w:p>
        </w:tc>
        <w:tc>
          <w:tcPr>
            <w:tcW w:w="2552" w:type="dxa"/>
          </w:tcPr>
          <w:p w14:paraId="1D99D39B" w14:textId="69429BD2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каждый месяц КП «Аист»</w:t>
            </w:r>
          </w:p>
        </w:tc>
        <w:tc>
          <w:tcPr>
            <w:tcW w:w="1982" w:type="dxa"/>
          </w:tcPr>
          <w:p w14:paraId="315791A3" w14:textId="77777777" w:rsidR="009835C1" w:rsidRPr="00311462" w:rsidRDefault="009835C1" w:rsidP="00582235">
            <w:pPr>
              <w:widowControl w:val="0"/>
              <w:autoSpaceDE w:val="0"/>
              <w:autoSpaceDN w:val="0"/>
              <w:adjustRightInd w:val="0"/>
              <w:spacing w:before="120" w:after="120"/>
              <w:ind w:left="120" w:right="120" w:firstLine="400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Члены КП «Аист»</w:t>
            </w:r>
          </w:p>
        </w:tc>
      </w:tr>
    </w:tbl>
    <w:p w14:paraId="13DA6449" w14:textId="77777777" w:rsidR="009835C1" w:rsidRPr="00311462" w:rsidRDefault="009835C1" w:rsidP="009835C1">
      <w:pPr>
        <w:rPr>
          <w:b/>
          <w:color w:val="0D0D0D" w:themeColor="text1" w:themeTint="F2"/>
        </w:rPr>
      </w:pPr>
    </w:p>
    <w:p w14:paraId="3D0B2A21" w14:textId="18957626" w:rsidR="00D34CFF" w:rsidRDefault="00D34CFF" w:rsidP="009835C1">
      <w:pPr>
        <w:jc w:val="center"/>
        <w:rPr>
          <w:b/>
          <w:color w:val="0D0D0D" w:themeColor="text1" w:themeTint="F2"/>
        </w:rPr>
      </w:pPr>
    </w:p>
    <w:p w14:paraId="38E24DD0" w14:textId="5CCFE7A9" w:rsidR="00A756A4" w:rsidRDefault="00A756A4" w:rsidP="009835C1">
      <w:pPr>
        <w:jc w:val="center"/>
        <w:rPr>
          <w:b/>
          <w:color w:val="0D0D0D" w:themeColor="text1" w:themeTint="F2"/>
        </w:rPr>
      </w:pPr>
    </w:p>
    <w:p w14:paraId="2EF71E4E" w14:textId="59525CFE" w:rsidR="00A756A4" w:rsidRDefault="00A756A4" w:rsidP="009835C1">
      <w:pPr>
        <w:jc w:val="center"/>
        <w:rPr>
          <w:b/>
          <w:color w:val="0D0D0D" w:themeColor="text1" w:themeTint="F2"/>
        </w:rPr>
      </w:pPr>
    </w:p>
    <w:p w14:paraId="47C66120" w14:textId="77777777" w:rsidR="00A756A4" w:rsidRDefault="00A756A4" w:rsidP="009835C1">
      <w:pPr>
        <w:jc w:val="center"/>
        <w:rPr>
          <w:b/>
          <w:color w:val="0D0D0D" w:themeColor="text1" w:themeTint="F2"/>
        </w:rPr>
      </w:pPr>
    </w:p>
    <w:p w14:paraId="1862BA7B" w14:textId="77777777" w:rsidR="00D34CFF" w:rsidRDefault="00D34CFF" w:rsidP="009835C1">
      <w:pPr>
        <w:jc w:val="center"/>
        <w:rPr>
          <w:b/>
          <w:color w:val="0D0D0D" w:themeColor="text1" w:themeTint="F2"/>
        </w:rPr>
      </w:pPr>
    </w:p>
    <w:p w14:paraId="656C41BC" w14:textId="77777777" w:rsidR="00D34CFF" w:rsidRDefault="00D34CFF" w:rsidP="009835C1">
      <w:pPr>
        <w:jc w:val="center"/>
        <w:rPr>
          <w:b/>
          <w:color w:val="0D0D0D" w:themeColor="text1" w:themeTint="F2"/>
        </w:rPr>
      </w:pPr>
    </w:p>
    <w:p w14:paraId="3C460303" w14:textId="1E98C28C" w:rsidR="009835C1" w:rsidRPr="00311462" w:rsidRDefault="00311462" w:rsidP="009835C1">
      <w:pPr>
        <w:jc w:val="center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lastRenderedPageBreak/>
        <w:t xml:space="preserve">1.4 </w:t>
      </w:r>
      <w:r w:rsidR="0024706A" w:rsidRPr="00311462">
        <w:rPr>
          <w:b/>
          <w:color w:val="0D0D0D" w:themeColor="text1" w:themeTint="F2"/>
        </w:rPr>
        <w:t xml:space="preserve">РАБОТА   </w:t>
      </w:r>
      <w:proofErr w:type="gramStart"/>
      <w:r w:rsidR="0024706A" w:rsidRPr="00311462">
        <w:rPr>
          <w:b/>
          <w:color w:val="0D0D0D" w:themeColor="text1" w:themeTint="F2"/>
        </w:rPr>
        <w:t xml:space="preserve">С  </w:t>
      </w:r>
      <w:r w:rsidR="009835C1" w:rsidRPr="00311462">
        <w:rPr>
          <w:b/>
          <w:color w:val="0D0D0D" w:themeColor="text1" w:themeTint="F2"/>
        </w:rPr>
        <w:t>СОЦИУМОМ</w:t>
      </w:r>
      <w:proofErr w:type="gramEnd"/>
      <w:r w:rsidR="009835C1" w:rsidRPr="00311462">
        <w:rPr>
          <w:b/>
          <w:color w:val="0D0D0D" w:themeColor="text1" w:themeTint="F2"/>
        </w:rPr>
        <w:t>.</w:t>
      </w:r>
    </w:p>
    <w:p w14:paraId="64EE504C" w14:textId="77777777" w:rsidR="009835C1" w:rsidRPr="00311462" w:rsidRDefault="009835C1" w:rsidP="009835C1">
      <w:pPr>
        <w:jc w:val="center"/>
        <w:rPr>
          <w:b/>
          <w:color w:val="0D0D0D" w:themeColor="text1" w:themeTint="F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5142"/>
        <w:gridCol w:w="1567"/>
        <w:gridCol w:w="2045"/>
      </w:tblGrid>
      <w:tr w:rsidR="00311462" w:rsidRPr="00311462" w14:paraId="304255F4" w14:textId="77777777" w:rsidTr="00EF4656">
        <w:tc>
          <w:tcPr>
            <w:tcW w:w="594" w:type="dxa"/>
            <w:shd w:val="clear" w:color="auto" w:fill="auto"/>
          </w:tcPr>
          <w:p w14:paraId="258B5505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№</w:t>
            </w:r>
          </w:p>
          <w:p w14:paraId="6D495963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п/п</w:t>
            </w:r>
          </w:p>
        </w:tc>
        <w:tc>
          <w:tcPr>
            <w:tcW w:w="5467" w:type="dxa"/>
            <w:shd w:val="clear" w:color="auto" w:fill="auto"/>
          </w:tcPr>
          <w:p w14:paraId="31F70A20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Мероприятия </w:t>
            </w:r>
          </w:p>
        </w:tc>
        <w:tc>
          <w:tcPr>
            <w:tcW w:w="1618" w:type="dxa"/>
            <w:shd w:val="clear" w:color="auto" w:fill="auto"/>
          </w:tcPr>
          <w:p w14:paraId="6D4C3B79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Сроки</w:t>
            </w:r>
          </w:p>
        </w:tc>
        <w:tc>
          <w:tcPr>
            <w:tcW w:w="2068" w:type="dxa"/>
            <w:shd w:val="clear" w:color="auto" w:fill="auto"/>
          </w:tcPr>
          <w:p w14:paraId="20928699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Ответственные </w:t>
            </w:r>
          </w:p>
        </w:tc>
      </w:tr>
      <w:tr w:rsidR="00311462" w:rsidRPr="00311462" w14:paraId="036712E5" w14:textId="77777777" w:rsidTr="00EF4656">
        <w:tc>
          <w:tcPr>
            <w:tcW w:w="594" w:type="dxa"/>
            <w:shd w:val="clear" w:color="auto" w:fill="auto"/>
          </w:tcPr>
          <w:p w14:paraId="7BE83838" w14:textId="77777777" w:rsidR="009835C1" w:rsidRPr="00311462" w:rsidRDefault="009835C1" w:rsidP="00582235">
            <w:pPr>
              <w:jc w:val="center"/>
              <w:rPr>
                <w:i/>
                <w:color w:val="0D0D0D" w:themeColor="text1" w:themeTint="F2"/>
              </w:rPr>
            </w:pPr>
            <w:r w:rsidRPr="00311462">
              <w:rPr>
                <w:i/>
                <w:color w:val="0D0D0D" w:themeColor="text1" w:themeTint="F2"/>
              </w:rPr>
              <w:t>1.</w:t>
            </w:r>
          </w:p>
        </w:tc>
        <w:tc>
          <w:tcPr>
            <w:tcW w:w="5467" w:type="dxa"/>
            <w:shd w:val="clear" w:color="auto" w:fill="auto"/>
          </w:tcPr>
          <w:p w14:paraId="16C1C098" w14:textId="626BF915" w:rsidR="009835C1" w:rsidRPr="00311462" w:rsidRDefault="002665B0" w:rsidP="00582235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lang w:eastAsia="ar-SA"/>
              </w:rPr>
              <w:t>МБУ «РЦКД</w:t>
            </w:r>
            <w:r w:rsidRPr="00311462">
              <w:rPr>
                <w:color w:val="0D0D0D" w:themeColor="text1" w:themeTint="F2"/>
                <w:lang w:eastAsia="ar-SA"/>
              </w:rPr>
              <w:t xml:space="preserve"> </w:t>
            </w:r>
            <w:r>
              <w:rPr>
                <w:color w:val="0D0D0D" w:themeColor="text1" w:themeTint="F2"/>
                <w:lang w:eastAsia="ar-SA"/>
              </w:rPr>
              <w:t>Пограничного МО</w:t>
            </w:r>
            <w:r w:rsidRPr="00311462">
              <w:rPr>
                <w:color w:val="0D0D0D" w:themeColor="text1" w:themeTint="F2"/>
                <w:lang w:eastAsia="ar-SA"/>
              </w:rPr>
              <w:t>»</w:t>
            </w:r>
            <w:r w:rsidR="009835C1" w:rsidRPr="00311462">
              <w:rPr>
                <w:color w:val="0D0D0D" w:themeColor="text1" w:themeTint="F2"/>
              </w:rPr>
              <w:t>:</w:t>
            </w:r>
          </w:p>
          <w:p w14:paraId="220651A0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- посещение детских спектаклей, концертов;</w:t>
            </w:r>
          </w:p>
          <w:p w14:paraId="677628C3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- участие в совместных мероприятиях.</w:t>
            </w:r>
          </w:p>
        </w:tc>
        <w:tc>
          <w:tcPr>
            <w:tcW w:w="1618" w:type="dxa"/>
            <w:shd w:val="clear" w:color="auto" w:fill="auto"/>
          </w:tcPr>
          <w:p w14:paraId="3B069F2D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течение года</w:t>
            </w:r>
          </w:p>
          <w:p w14:paraId="08154F21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</w:p>
        </w:tc>
        <w:tc>
          <w:tcPr>
            <w:tcW w:w="2068" w:type="dxa"/>
            <w:shd w:val="clear" w:color="auto" w:fill="auto"/>
          </w:tcPr>
          <w:p w14:paraId="348946EF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proofErr w:type="spellStart"/>
            <w:proofErr w:type="gramStart"/>
            <w:r w:rsidRPr="00311462">
              <w:rPr>
                <w:color w:val="0D0D0D" w:themeColor="text1" w:themeTint="F2"/>
              </w:rPr>
              <w:t>ст.воспитатель</w:t>
            </w:r>
            <w:proofErr w:type="spellEnd"/>
            <w:proofErr w:type="gramEnd"/>
            <w:r w:rsidRPr="00311462">
              <w:rPr>
                <w:color w:val="0D0D0D" w:themeColor="text1" w:themeTint="F2"/>
              </w:rPr>
              <w:t>;</w:t>
            </w:r>
          </w:p>
          <w:p w14:paraId="1172FD2B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воспитатели </w:t>
            </w:r>
          </w:p>
        </w:tc>
      </w:tr>
      <w:tr w:rsidR="00311462" w:rsidRPr="00311462" w14:paraId="1EF80E7C" w14:textId="77777777" w:rsidTr="00EF4656">
        <w:tc>
          <w:tcPr>
            <w:tcW w:w="594" w:type="dxa"/>
            <w:shd w:val="clear" w:color="auto" w:fill="auto"/>
          </w:tcPr>
          <w:p w14:paraId="244C9E7B" w14:textId="77777777" w:rsidR="009835C1" w:rsidRPr="00311462" w:rsidRDefault="009835C1" w:rsidP="00582235">
            <w:pPr>
              <w:jc w:val="center"/>
              <w:rPr>
                <w:i/>
                <w:color w:val="0D0D0D" w:themeColor="text1" w:themeTint="F2"/>
              </w:rPr>
            </w:pPr>
            <w:r w:rsidRPr="00311462">
              <w:rPr>
                <w:i/>
                <w:color w:val="0D0D0D" w:themeColor="text1" w:themeTint="F2"/>
              </w:rPr>
              <w:t>2.</w:t>
            </w:r>
          </w:p>
        </w:tc>
        <w:tc>
          <w:tcPr>
            <w:tcW w:w="5467" w:type="dxa"/>
            <w:shd w:val="clear" w:color="auto" w:fill="auto"/>
          </w:tcPr>
          <w:p w14:paraId="2A688C82" w14:textId="77777777" w:rsidR="009835C1" w:rsidRPr="00311462" w:rsidRDefault="0024706A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 xml:space="preserve">Краеведческий </w:t>
            </w:r>
            <w:r w:rsidR="009835C1" w:rsidRPr="00311462">
              <w:rPr>
                <w:color w:val="0D0D0D" w:themeColor="text1" w:themeTint="F2"/>
              </w:rPr>
              <w:t>музей:</w:t>
            </w:r>
          </w:p>
          <w:p w14:paraId="07E31712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- экскурсия в музей;</w:t>
            </w:r>
          </w:p>
          <w:p w14:paraId="2DF8B7BA" w14:textId="77777777" w:rsidR="00AF166F" w:rsidRPr="00311462" w:rsidRDefault="00AF166F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Мини-музей «Малая Родина»</w:t>
            </w:r>
          </w:p>
        </w:tc>
        <w:tc>
          <w:tcPr>
            <w:tcW w:w="1618" w:type="dxa"/>
            <w:shd w:val="clear" w:color="auto" w:fill="auto"/>
          </w:tcPr>
          <w:p w14:paraId="39AD1829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течение года</w:t>
            </w:r>
          </w:p>
        </w:tc>
        <w:tc>
          <w:tcPr>
            <w:tcW w:w="2068" w:type="dxa"/>
            <w:shd w:val="clear" w:color="auto" w:fill="auto"/>
          </w:tcPr>
          <w:p w14:paraId="4084C293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старший</w:t>
            </w:r>
          </w:p>
          <w:p w14:paraId="40294789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воспитатель;</w:t>
            </w:r>
          </w:p>
          <w:p w14:paraId="0AAA2D36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воспитатели</w:t>
            </w:r>
          </w:p>
          <w:p w14:paraId="3D952D4F" w14:textId="77777777" w:rsidR="00AF166F" w:rsidRPr="00311462" w:rsidRDefault="00AF166F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ТГ «Патриоты»</w:t>
            </w:r>
          </w:p>
        </w:tc>
      </w:tr>
      <w:tr w:rsidR="009835C1" w:rsidRPr="00311462" w14:paraId="6C9A24D7" w14:textId="77777777" w:rsidTr="00EF4656">
        <w:trPr>
          <w:trHeight w:val="767"/>
        </w:trPr>
        <w:tc>
          <w:tcPr>
            <w:tcW w:w="594" w:type="dxa"/>
            <w:shd w:val="clear" w:color="auto" w:fill="auto"/>
          </w:tcPr>
          <w:p w14:paraId="2D507C45" w14:textId="77777777" w:rsidR="009835C1" w:rsidRPr="00311462" w:rsidRDefault="009835C1" w:rsidP="00582235">
            <w:pPr>
              <w:jc w:val="center"/>
              <w:rPr>
                <w:i/>
                <w:color w:val="0D0D0D" w:themeColor="text1" w:themeTint="F2"/>
              </w:rPr>
            </w:pPr>
            <w:r w:rsidRPr="00311462">
              <w:rPr>
                <w:i/>
                <w:color w:val="0D0D0D" w:themeColor="text1" w:themeTint="F2"/>
              </w:rPr>
              <w:t>3.</w:t>
            </w:r>
          </w:p>
        </w:tc>
        <w:tc>
          <w:tcPr>
            <w:tcW w:w="5467" w:type="dxa"/>
            <w:shd w:val="clear" w:color="auto" w:fill="auto"/>
          </w:tcPr>
          <w:p w14:paraId="03BC3903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Библиотека:</w:t>
            </w:r>
          </w:p>
          <w:p w14:paraId="66E3E8AD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- экскурсия в детскую библиотеку;</w:t>
            </w:r>
          </w:p>
          <w:p w14:paraId="506224B7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</w:p>
        </w:tc>
        <w:tc>
          <w:tcPr>
            <w:tcW w:w="1618" w:type="dxa"/>
            <w:shd w:val="clear" w:color="auto" w:fill="auto"/>
          </w:tcPr>
          <w:p w14:paraId="60276196" w14:textId="77777777" w:rsidR="009835C1" w:rsidRPr="00311462" w:rsidRDefault="009835C1" w:rsidP="00582235">
            <w:pPr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 течении года</w:t>
            </w:r>
          </w:p>
        </w:tc>
        <w:tc>
          <w:tcPr>
            <w:tcW w:w="2068" w:type="dxa"/>
            <w:shd w:val="clear" w:color="auto" w:fill="auto"/>
          </w:tcPr>
          <w:p w14:paraId="61D7A0EA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старший</w:t>
            </w:r>
          </w:p>
          <w:p w14:paraId="284520A7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воспитатель;</w:t>
            </w:r>
          </w:p>
          <w:p w14:paraId="7F0272DE" w14:textId="77777777" w:rsidR="009835C1" w:rsidRPr="00311462" w:rsidRDefault="009835C1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воспитатели</w:t>
            </w:r>
          </w:p>
          <w:p w14:paraId="1BFDA470" w14:textId="77777777" w:rsidR="00AF166F" w:rsidRPr="00311462" w:rsidRDefault="00AF166F" w:rsidP="00582235">
            <w:pPr>
              <w:jc w:val="center"/>
              <w:rPr>
                <w:color w:val="0D0D0D" w:themeColor="text1" w:themeTint="F2"/>
              </w:rPr>
            </w:pPr>
            <w:r w:rsidRPr="00311462">
              <w:rPr>
                <w:color w:val="0D0D0D" w:themeColor="text1" w:themeTint="F2"/>
              </w:rPr>
              <w:t>ТГ «Патриоты»</w:t>
            </w:r>
          </w:p>
        </w:tc>
      </w:tr>
    </w:tbl>
    <w:p w14:paraId="0F4F120D" w14:textId="77777777" w:rsidR="00E213BD" w:rsidRPr="00311462" w:rsidRDefault="00E213BD" w:rsidP="00FC37C1">
      <w:pPr>
        <w:spacing w:before="501" w:after="125"/>
        <w:outlineLvl w:val="1"/>
        <w:rPr>
          <w:b/>
          <w:bCs/>
          <w:color w:val="0D0D0D" w:themeColor="text1" w:themeTint="F2"/>
          <w:spacing w:val="-5"/>
        </w:rPr>
      </w:pPr>
    </w:p>
    <w:p w14:paraId="20A8FCE3" w14:textId="629DC067" w:rsidR="00FC37C1" w:rsidRPr="00A756A4" w:rsidRDefault="00FC37C1" w:rsidP="00FC37C1">
      <w:pPr>
        <w:spacing w:before="501" w:after="125"/>
        <w:outlineLvl w:val="1"/>
        <w:rPr>
          <w:b/>
          <w:bCs/>
          <w:color w:val="FF0000"/>
          <w:spacing w:val="-5"/>
        </w:rPr>
      </w:pPr>
      <w:r w:rsidRPr="00A756A4">
        <w:rPr>
          <w:b/>
          <w:bCs/>
          <w:color w:val="FF0000"/>
          <w:spacing w:val="-5"/>
        </w:rPr>
        <w:t xml:space="preserve"> </w:t>
      </w:r>
      <w:r w:rsidR="00311462" w:rsidRPr="00A756A4">
        <w:rPr>
          <w:b/>
          <w:bCs/>
          <w:color w:val="FF0000"/>
          <w:spacing w:val="-5"/>
        </w:rPr>
        <w:t xml:space="preserve">Блок </w:t>
      </w:r>
      <w:proofErr w:type="gramStart"/>
      <w:r w:rsidR="00311462" w:rsidRPr="00A756A4">
        <w:rPr>
          <w:b/>
          <w:bCs/>
          <w:color w:val="FF0000"/>
          <w:spacing w:val="-5"/>
          <w:lang w:val="en-US"/>
        </w:rPr>
        <w:t>II</w:t>
      </w:r>
      <w:r w:rsidR="00311462" w:rsidRPr="00A756A4">
        <w:rPr>
          <w:b/>
          <w:bCs/>
          <w:color w:val="FF0000"/>
          <w:spacing w:val="-5"/>
        </w:rPr>
        <w:t xml:space="preserve">  АДМИНИСТРАТИВНАЯ</w:t>
      </w:r>
      <w:proofErr w:type="gramEnd"/>
      <w:r w:rsidR="00311462" w:rsidRPr="00A756A4">
        <w:rPr>
          <w:b/>
          <w:bCs/>
          <w:color w:val="FF0000"/>
          <w:spacing w:val="-5"/>
        </w:rPr>
        <w:t xml:space="preserve"> </w:t>
      </w:r>
      <w:r w:rsidRPr="00A756A4">
        <w:rPr>
          <w:b/>
          <w:bCs/>
          <w:color w:val="FF0000"/>
          <w:spacing w:val="-5"/>
        </w:rPr>
        <w:t>И МЕТОДИЧЕСКАЯ</w:t>
      </w:r>
      <w:r w:rsidR="00A27E60" w:rsidRPr="00A756A4">
        <w:rPr>
          <w:b/>
          <w:bCs/>
          <w:color w:val="FF0000"/>
          <w:spacing w:val="-5"/>
        </w:rPr>
        <w:t xml:space="preserve"> </w:t>
      </w:r>
      <w:r w:rsidRPr="00A756A4">
        <w:rPr>
          <w:b/>
          <w:bCs/>
          <w:color w:val="FF0000"/>
          <w:spacing w:val="-5"/>
        </w:rPr>
        <w:t xml:space="preserve"> ДЕЯТЕЛЬНОСТЬ</w:t>
      </w:r>
    </w:p>
    <w:p w14:paraId="34EF0980" w14:textId="73D871FC" w:rsidR="00BD0AE0" w:rsidRDefault="00311462" w:rsidP="001D74CF">
      <w:pPr>
        <w:pStyle w:val="ad"/>
        <w:numPr>
          <w:ilvl w:val="1"/>
          <w:numId w:val="8"/>
        </w:numPr>
        <w:spacing w:before="501" w:after="125"/>
        <w:outlineLvl w:val="1"/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>ОРГАН</w:t>
      </w:r>
      <w:r w:rsidR="00693D77">
        <w:rPr>
          <w:b/>
          <w:bCs/>
          <w:color w:val="0D0D0D" w:themeColor="text1" w:themeTint="F2"/>
          <w:sz w:val="24"/>
          <w:szCs w:val="24"/>
        </w:rPr>
        <w:t>И</w:t>
      </w:r>
      <w:r>
        <w:rPr>
          <w:b/>
          <w:bCs/>
          <w:color w:val="0D0D0D" w:themeColor="text1" w:themeTint="F2"/>
          <w:sz w:val="24"/>
          <w:szCs w:val="24"/>
        </w:rPr>
        <w:t>ЗАЦИОННО-МЕТОДИЧЕСКАЯ ДЕЯТЕЛЬНОСТЬ</w:t>
      </w:r>
    </w:p>
    <w:p w14:paraId="5199D0E6" w14:textId="5E522AE2" w:rsidR="00A756A4" w:rsidRDefault="00A756A4" w:rsidP="00A756A4">
      <w:pPr>
        <w:pStyle w:val="ad"/>
        <w:spacing w:before="501" w:after="125"/>
        <w:ind w:left="1080"/>
        <w:outlineLvl w:val="1"/>
        <w:rPr>
          <w:b/>
          <w:bCs/>
          <w:color w:val="0D0D0D" w:themeColor="text1" w:themeTint="F2"/>
          <w:sz w:val="24"/>
          <w:szCs w:val="24"/>
        </w:rPr>
      </w:pPr>
    </w:p>
    <w:p w14:paraId="5487587A" w14:textId="77777777" w:rsidR="00A756A4" w:rsidRPr="00A756A4" w:rsidRDefault="00A756A4" w:rsidP="00A756A4">
      <w:pPr>
        <w:jc w:val="center"/>
        <w:rPr>
          <w:b/>
          <w:i/>
          <w:color w:val="FF0000"/>
          <w:sz w:val="28"/>
          <w:szCs w:val="28"/>
        </w:rPr>
      </w:pPr>
      <w:bookmarkStart w:id="6" w:name="_Hlk140572584"/>
      <w:r w:rsidRPr="00A756A4">
        <w:rPr>
          <w:b/>
          <w:color w:val="FF0000"/>
          <w:sz w:val="28"/>
          <w:szCs w:val="28"/>
        </w:rPr>
        <w:t>КОНСУЛЬТАЦИИ ДЛЯ ПЕДАГОГОВ</w:t>
      </w:r>
      <w:r w:rsidRPr="00A756A4">
        <w:rPr>
          <w:b/>
          <w:i/>
          <w:color w:val="FF0000"/>
          <w:sz w:val="28"/>
          <w:szCs w:val="28"/>
        </w:rPr>
        <w:t>.</w:t>
      </w:r>
    </w:p>
    <w:p w14:paraId="675A344F" w14:textId="77777777" w:rsidR="00A756A4" w:rsidRPr="00A756A4" w:rsidRDefault="00A756A4" w:rsidP="00A756A4">
      <w:pPr>
        <w:jc w:val="center"/>
        <w:rPr>
          <w:b/>
          <w:color w:val="FF0000"/>
          <w:sz w:val="28"/>
          <w:szCs w:val="28"/>
        </w:rPr>
      </w:pPr>
      <w:r w:rsidRPr="00A756A4">
        <w:rPr>
          <w:b/>
          <w:color w:val="FF0000"/>
          <w:sz w:val="28"/>
          <w:szCs w:val="28"/>
        </w:rPr>
        <w:t>в 2024-2025 учебном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125"/>
        <w:gridCol w:w="2327"/>
        <w:gridCol w:w="2363"/>
      </w:tblGrid>
      <w:tr w:rsidR="00A756A4" w:rsidRPr="00A756A4" w14:paraId="1B437F50" w14:textId="77777777" w:rsidTr="00A756A4">
        <w:tc>
          <w:tcPr>
            <w:tcW w:w="529" w:type="dxa"/>
          </w:tcPr>
          <w:p w14:paraId="0A959B6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26" w:type="dxa"/>
          </w:tcPr>
          <w:p w14:paraId="2878B7E9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Тема консультации</w:t>
            </w:r>
          </w:p>
        </w:tc>
        <w:tc>
          <w:tcPr>
            <w:tcW w:w="2327" w:type="dxa"/>
          </w:tcPr>
          <w:p w14:paraId="3A341D2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2363" w:type="dxa"/>
          </w:tcPr>
          <w:p w14:paraId="7C4FC4F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A756A4" w:rsidRPr="00A756A4" w14:paraId="667FE2A3" w14:textId="77777777" w:rsidTr="00A756A4">
        <w:trPr>
          <w:trHeight w:val="859"/>
        </w:trPr>
        <w:tc>
          <w:tcPr>
            <w:tcW w:w="529" w:type="dxa"/>
          </w:tcPr>
          <w:p w14:paraId="0777DC3C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26" w:type="dxa"/>
          </w:tcPr>
          <w:p w14:paraId="1C4897CE" w14:textId="77777777" w:rsidR="00A756A4" w:rsidRPr="00A756A4" w:rsidRDefault="00A756A4" w:rsidP="00A756A4">
            <w:pPr>
              <w:widowControl w:val="0"/>
              <w:tabs>
                <w:tab w:val="left" w:pos="2035"/>
              </w:tabs>
              <w:autoSpaceDE w:val="0"/>
              <w:autoSpaceDN w:val="0"/>
              <w:ind w:left="108" w:right="98"/>
              <w:rPr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b/>
                <w:bCs/>
                <w:sz w:val="28"/>
                <w:szCs w:val="28"/>
                <w:lang w:eastAsia="en-US"/>
              </w:rPr>
              <w:t xml:space="preserve">Формы, методы ознакомления детей раннего возраста с художественной литературой. Обзор практик </w:t>
            </w:r>
            <w:proofErr w:type="spellStart"/>
            <w:r w:rsidRPr="00A756A4">
              <w:rPr>
                <w:b/>
                <w:bCs/>
                <w:sz w:val="28"/>
                <w:szCs w:val="28"/>
                <w:lang w:eastAsia="en-US"/>
              </w:rPr>
              <w:t>О.С.Ушаковой</w:t>
            </w:r>
            <w:proofErr w:type="spellEnd"/>
            <w:r w:rsidRPr="00A756A4">
              <w:rPr>
                <w:b/>
                <w:bCs/>
                <w:sz w:val="28"/>
                <w:szCs w:val="28"/>
                <w:lang w:eastAsia="en-US"/>
              </w:rPr>
              <w:t xml:space="preserve"> о последовательности знакомства детей раннего возраста со сказкой.</w:t>
            </w:r>
          </w:p>
        </w:tc>
        <w:tc>
          <w:tcPr>
            <w:tcW w:w="2327" w:type="dxa"/>
          </w:tcPr>
          <w:p w14:paraId="27F4818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6A1A84D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2363" w:type="dxa"/>
          </w:tcPr>
          <w:p w14:paraId="16661F2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66C674E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Атуева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О.В.</w:t>
            </w:r>
          </w:p>
        </w:tc>
      </w:tr>
      <w:tr w:rsidR="00A756A4" w:rsidRPr="00A756A4" w14:paraId="00AD046C" w14:textId="77777777" w:rsidTr="00A756A4">
        <w:trPr>
          <w:trHeight w:val="859"/>
        </w:trPr>
        <w:tc>
          <w:tcPr>
            <w:tcW w:w="529" w:type="dxa"/>
          </w:tcPr>
          <w:p w14:paraId="532678C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126" w:type="dxa"/>
          </w:tcPr>
          <w:p w14:paraId="05F55EC4" w14:textId="77777777" w:rsidR="00A756A4" w:rsidRPr="00A756A4" w:rsidRDefault="00A756A4" w:rsidP="00A756A4">
            <w:pPr>
              <w:spacing w:before="100" w:beforeAutospacing="1" w:after="100" w:afterAutospacing="1"/>
              <w:outlineLvl w:val="0"/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«Роль сказки в развитии речи младших дошкольников»</w:t>
            </w:r>
          </w:p>
          <w:p w14:paraId="31413635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««Нейролепка и </w:t>
            </w:r>
            <w:proofErr w:type="spellStart"/>
            <w:r w:rsidRPr="00A756A4">
              <w:rPr>
                <w:rFonts w:eastAsia="Calibri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нейрогимнастика</w:t>
            </w:r>
            <w:proofErr w:type="spellEnd"/>
            <w:r w:rsidRPr="00A756A4">
              <w:rPr>
                <w:rFonts w:eastAsia="Calibri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как средство развития моторики, фантазии, и творческого мышления».»</w:t>
            </w:r>
          </w:p>
        </w:tc>
        <w:tc>
          <w:tcPr>
            <w:tcW w:w="2327" w:type="dxa"/>
          </w:tcPr>
          <w:p w14:paraId="2DC9612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21A0DD1A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2363" w:type="dxa"/>
          </w:tcPr>
          <w:p w14:paraId="334EF04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Воспитатель </w:t>
            </w:r>
          </w:p>
          <w:p w14:paraId="7665D39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Бурма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Е.В.</w:t>
            </w:r>
          </w:p>
          <w:p w14:paraId="3B72962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35F82C3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0CC51B1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Старший воспитатель </w:t>
            </w:r>
            <w:proofErr w:type="spellStart"/>
            <w:r w:rsidRPr="00A756A4">
              <w:rPr>
                <w:b/>
                <w:sz w:val="28"/>
                <w:szCs w:val="28"/>
              </w:rPr>
              <w:t>Л.И.Лишавская</w:t>
            </w:r>
            <w:proofErr w:type="spellEnd"/>
          </w:p>
        </w:tc>
      </w:tr>
      <w:tr w:rsidR="00A756A4" w:rsidRPr="00A756A4" w14:paraId="3CBF8007" w14:textId="77777777" w:rsidTr="00A756A4">
        <w:trPr>
          <w:trHeight w:val="705"/>
        </w:trPr>
        <w:tc>
          <w:tcPr>
            <w:tcW w:w="529" w:type="dxa"/>
          </w:tcPr>
          <w:p w14:paraId="088F462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lastRenderedPageBreak/>
              <w:t>3</w:t>
            </w:r>
          </w:p>
          <w:p w14:paraId="7B83125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6E64A16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25921C8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4126" w:type="dxa"/>
          </w:tcPr>
          <w:p w14:paraId="715D54F6" w14:textId="77777777" w:rsidR="00A756A4" w:rsidRPr="00A756A4" w:rsidRDefault="00A756A4" w:rsidP="00A756A4">
            <w:pPr>
              <w:spacing w:after="200" w:line="276" w:lineRule="auto"/>
              <w:rPr>
                <w:b/>
                <w:bCs/>
                <w:color w:val="0D0D0D"/>
                <w:sz w:val="28"/>
                <w:szCs w:val="28"/>
              </w:rPr>
            </w:pPr>
            <w:r w:rsidRPr="00A756A4">
              <w:rPr>
                <w:b/>
                <w:bCs/>
                <w:color w:val="0D0D0D"/>
                <w:sz w:val="28"/>
                <w:szCs w:val="28"/>
              </w:rPr>
              <w:t>«Воспитание дружеских взаимоотношений в детском коллективе»</w:t>
            </w:r>
          </w:p>
        </w:tc>
        <w:tc>
          <w:tcPr>
            <w:tcW w:w="2327" w:type="dxa"/>
          </w:tcPr>
          <w:p w14:paraId="24914D1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2363" w:type="dxa"/>
          </w:tcPr>
          <w:p w14:paraId="7548332A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6DDFC61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Гадеева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И.Г.</w:t>
            </w:r>
          </w:p>
        </w:tc>
      </w:tr>
      <w:tr w:rsidR="00A756A4" w:rsidRPr="00A756A4" w14:paraId="6DB429FD" w14:textId="77777777" w:rsidTr="00A756A4">
        <w:trPr>
          <w:trHeight w:val="1094"/>
        </w:trPr>
        <w:tc>
          <w:tcPr>
            <w:tcW w:w="529" w:type="dxa"/>
          </w:tcPr>
          <w:p w14:paraId="199F696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126" w:type="dxa"/>
          </w:tcPr>
          <w:p w14:paraId="139A8A1A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«Использование головоломки «</w:t>
            </w:r>
            <w:proofErr w:type="spellStart"/>
            <w:r w:rsidRPr="00A756A4">
              <w:rPr>
                <w:b/>
                <w:color w:val="0D0D0D"/>
                <w:sz w:val="28"/>
                <w:szCs w:val="28"/>
              </w:rPr>
              <w:t>Танграм</w:t>
            </w:r>
            <w:proofErr w:type="spellEnd"/>
            <w:r w:rsidRPr="00A756A4">
              <w:rPr>
                <w:b/>
                <w:color w:val="0D0D0D"/>
                <w:sz w:val="28"/>
                <w:szCs w:val="28"/>
              </w:rPr>
              <w:t>» в работе с дошкольниками».</w:t>
            </w:r>
          </w:p>
        </w:tc>
        <w:tc>
          <w:tcPr>
            <w:tcW w:w="2327" w:type="dxa"/>
          </w:tcPr>
          <w:p w14:paraId="2AB0D57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2363" w:type="dxa"/>
          </w:tcPr>
          <w:p w14:paraId="5CF953A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6409F97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ГавриловаМ.В</w:t>
            </w:r>
            <w:proofErr w:type="spellEnd"/>
            <w:r w:rsidRPr="00A756A4">
              <w:rPr>
                <w:b/>
                <w:sz w:val="28"/>
                <w:szCs w:val="28"/>
              </w:rPr>
              <w:t>.</w:t>
            </w:r>
          </w:p>
        </w:tc>
      </w:tr>
      <w:tr w:rsidR="00A756A4" w:rsidRPr="00A756A4" w14:paraId="2CA867F2" w14:textId="77777777" w:rsidTr="00A756A4">
        <w:tc>
          <w:tcPr>
            <w:tcW w:w="529" w:type="dxa"/>
          </w:tcPr>
          <w:p w14:paraId="33BBADF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5</w:t>
            </w:r>
          </w:p>
          <w:p w14:paraId="420ED67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4E459FD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6011DF6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4126" w:type="dxa"/>
          </w:tcPr>
          <w:p w14:paraId="28B5877B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«Театрализованная деятельность как средство формирования творческих способностей у детей дошкольного возраста»</w:t>
            </w:r>
          </w:p>
        </w:tc>
        <w:tc>
          <w:tcPr>
            <w:tcW w:w="2327" w:type="dxa"/>
          </w:tcPr>
          <w:p w14:paraId="571B519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Январь </w:t>
            </w:r>
          </w:p>
        </w:tc>
        <w:tc>
          <w:tcPr>
            <w:tcW w:w="2363" w:type="dxa"/>
          </w:tcPr>
          <w:p w14:paraId="4E1550B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22C64DE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Атаян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К.Ю.</w:t>
            </w:r>
          </w:p>
        </w:tc>
      </w:tr>
      <w:tr w:rsidR="00A756A4" w:rsidRPr="00A756A4" w14:paraId="69426F7B" w14:textId="77777777" w:rsidTr="00A756A4">
        <w:tc>
          <w:tcPr>
            <w:tcW w:w="529" w:type="dxa"/>
          </w:tcPr>
          <w:p w14:paraId="53A8898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03AFE47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0DDD8C5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126" w:type="dxa"/>
          </w:tcPr>
          <w:p w14:paraId="075CD16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«Нравственно-патриотическое воспитание посредством художественной литературы»</w:t>
            </w:r>
          </w:p>
          <w:p w14:paraId="0EDA04F5" w14:textId="77777777" w:rsidR="00A756A4" w:rsidRPr="00A756A4" w:rsidRDefault="00A756A4" w:rsidP="00A756A4">
            <w:pPr>
              <w:spacing w:after="160" w:line="259" w:lineRule="auto"/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327" w:type="dxa"/>
          </w:tcPr>
          <w:p w14:paraId="5CFCE8B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6D79B4A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Февраль</w:t>
            </w:r>
          </w:p>
        </w:tc>
        <w:tc>
          <w:tcPr>
            <w:tcW w:w="2363" w:type="dxa"/>
          </w:tcPr>
          <w:p w14:paraId="7113B57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1C2597E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Пронина А.А.</w:t>
            </w:r>
          </w:p>
        </w:tc>
      </w:tr>
      <w:tr w:rsidR="00A756A4" w:rsidRPr="00A756A4" w14:paraId="62E685DA" w14:textId="77777777" w:rsidTr="00A756A4">
        <w:tc>
          <w:tcPr>
            <w:tcW w:w="529" w:type="dxa"/>
          </w:tcPr>
          <w:p w14:paraId="34BBC2B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126" w:type="dxa"/>
          </w:tcPr>
          <w:p w14:paraId="222991B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«Развитие мелкой моторики рук у дошкольников через творчество»</w:t>
            </w:r>
          </w:p>
          <w:p w14:paraId="2FC7EBE7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</w:p>
        </w:tc>
        <w:tc>
          <w:tcPr>
            <w:tcW w:w="2327" w:type="dxa"/>
          </w:tcPr>
          <w:p w14:paraId="23B1CF4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Март</w:t>
            </w:r>
          </w:p>
          <w:p w14:paraId="77692F1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  <w:p w14:paraId="1940082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</w:tcPr>
          <w:p w14:paraId="4884A93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245B700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Пономарёва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А.А.</w:t>
            </w:r>
          </w:p>
        </w:tc>
      </w:tr>
      <w:tr w:rsidR="00A756A4" w:rsidRPr="00A756A4" w14:paraId="2E674576" w14:textId="77777777" w:rsidTr="00A756A4">
        <w:tc>
          <w:tcPr>
            <w:tcW w:w="529" w:type="dxa"/>
          </w:tcPr>
          <w:p w14:paraId="40A9E1F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126" w:type="dxa"/>
          </w:tcPr>
          <w:p w14:paraId="504DF461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b/>
                <w:color w:val="0D0D0D"/>
                <w:sz w:val="28"/>
                <w:szCs w:val="28"/>
              </w:rPr>
              <w:t>«Формирование элементарных трудовых навыков дошкольников»</w:t>
            </w:r>
          </w:p>
        </w:tc>
        <w:tc>
          <w:tcPr>
            <w:tcW w:w="2327" w:type="dxa"/>
          </w:tcPr>
          <w:p w14:paraId="59A5038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2363" w:type="dxa"/>
          </w:tcPr>
          <w:p w14:paraId="2A86420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</w:t>
            </w:r>
          </w:p>
          <w:p w14:paraId="7B9F6EB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Ситникова И.В.</w:t>
            </w:r>
          </w:p>
        </w:tc>
      </w:tr>
      <w:tr w:rsidR="00A756A4" w:rsidRPr="00A756A4" w14:paraId="0C527467" w14:textId="77777777" w:rsidTr="00A756A4">
        <w:trPr>
          <w:trHeight w:val="660"/>
        </w:trPr>
        <w:tc>
          <w:tcPr>
            <w:tcW w:w="529" w:type="dxa"/>
          </w:tcPr>
          <w:p w14:paraId="4AE097C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26" w:type="dxa"/>
          </w:tcPr>
          <w:p w14:paraId="252AC9CA" w14:textId="77777777" w:rsidR="00A756A4" w:rsidRPr="00A756A4" w:rsidRDefault="00A756A4" w:rsidP="00A756A4">
            <w:pPr>
              <w:rPr>
                <w:b/>
                <w:color w:val="0D0D0D"/>
                <w:sz w:val="28"/>
                <w:szCs w:val="28"/>
              </w:rPr>
            </w:pPr>
            <w:r w:rsidRPr="00A756A4">
              <w:rPr>
                <w:rFonts w:ascii="Calibri" w:eastAsia="Calibri" w:hAnsi="Calibri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 w:rsidRPr="00A756A4">
              <w:rPr>
                <w:rFonts w:eastAsia="Calibri"/>
                <w:b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«Фоновая музыка в жизни детского сада»</w:t>
            </w:r>
          </w:p>
        </w:tc>
        <w:tc>
          <w:tcPr>
            <w:tcW w:w="2327" w:type="dxa"/>
          </w:tcPr>
          <w:p w14:paraId="758C1BD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Май</w:t>
            </w:r>
          </w:p>
        </w:tc>
        <w:tc>
          <w:tcPr>
            <w:tcW w:w="2363" w:type="dxa"/>
          </w:tcPr>
          <w:p w14:paraId="1B147ED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Музыкальный</w:t>
            </w:r>
          </w:p>
          <w:p w14:paraId="7C53BF0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Руководитель</w:t>
            </w:r>
          </w:p>
          <w:p w14:paraId="33D421B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Шевченко Н.А.</w:t>
            </w:r>
          </w:p>
          <w:p w14:paraId="6C1F6AD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</w:tr>
    </w:tbl>
    <w:p w14:paraId="3BB5F423" w14:textId="77777777" w:rsidR="00A756A4" w:rsidRPr="00A756A4" w:rsidRDefault="00A756A4" w:rsidP="00A756A4">
      <w:pPr>
        <w:rPr>
          <w:b/>
          <w:sz w:val="28"/>
          <w:szCs w:val="28"/>
        </w:rPr>
      </w:pPr>
    </w:p>
    <w:p w14:paraId="65FBFA6E" w14:textId="77777777" w:rsidR="00A756A4" w:rsidRPr="00A756A4" w:rsidRDefault="00A756A4" w:rsidP="00A756A4">
      <w:pPr>
        <w:rPr>
          <w:b/>
          <w:sz w:val="28"/>
          <w:szCs w:val="28"/>
        </w:rPr>
      </w:pPr>
    </w:p>
    <w:p w14:paraId="0EC349F8" w14:textId="77777777" w:rsidR="00A756A4" w:rsidRPr="00A756A4" w:rsidRDefault="00A756A4" w:rsidP="00A756A4">
      <w:pPr>
        <w:jc w:val="center"/>
        <w:rPr>
          <w:b/>
          <w:color w:val="FF0000"/>
          <w:sz w:val="28"/>
          <w:szCs w:val="28"/>
        </w:rPr>
      </w:pPr>
      <w:r w:rsidRPr="00A756A4">
        <w:rPr>
          <w:b/>
          <w:color w:val="FF0000"/>
          <w:sz w:val="28"/>
          <w:szCs w:val="28"/>
        </w:rPr>
        <w:t xml:space="preserve">Открытые </w:t>
      </w:r>
      <w:proofErr w:type="gramStart"/>
      <w:r w:rsidRPr="00A756A4">
        <w:rPr>
          <w:b/>
          <w:color w:val="FF0000"/>
          <w:sz w:val="28"/>
          <w:szCs w:val="28"/>
        </w:rPr>
        <w:t>просмотры  для</w:t>
      </w:r>
      <w:proofErr w:type="gramEnd"/>
      <w:r w:rsidRPr="00A756A4">
        <w:rPr>
          <w:b/>
          <w:color w:val="FF0000"/>
          <w:sz w:val="28"/>
          <w:szCs w:val="28"/>
        </w:rPr>
        <w:t xml:space="preserve"> педагогов на</w:t>
      </w:r>
    </w:p>
    <w:p w14:paraId="74F97A2B" w14:textId="77777777" w:rsidR="00A756A4" w:rsidRPr="00A756A4" w:rsidRDefault="00A756A4" w:rsidP="00A756A4">
      <w:pPr>
        <w:jc w:val="center"/>
        <w:rPr>
          <w:b/>
          <w:color w:val="FF0000"/>
          <w:sz w:val="28"/>
          <w:szCs w:val="28"/>
        </w:rPr>
      </w:pPr>
      <w:r w:rsidRPr="00A756A4">
        <w:rPr>
          <w:b/>
          <w:color w:val="FF0000"/>
          <w:sz w:val="28"/>
          <w:szCs w:val="28"/>
        </w:rPr>
        <w:t>2024-2025 учебный год</w:t>
      </w:r>
    </w:p>
    <w:p w14:paraId="21D0C3FA" w14:textId="77777777" w:rsidR="00A756A4" w:rsidRPr="00A756A4" w:rsidRDefault="00A756A4" w:rsidP="00A756A4">
      <w:pPr>
        <w:rPr>
          <w:sz w:val="28"/>
          <w:szCs w:val="28"/>
        </w:rPr>
      </w:pPr>
    </w:p>
    <w:tbl>
      <w:tblPr>
        <w:tblStyle w:val="320"/>
        <w:tblW w:w="0" w:type="auto"/>
        <w:tblLook w:val="04A0" w:firstRow="1" w:lastRow="0" w:firstColumn="1" w:lastColumn="0" w:noHBand="0" w:noVBand="1"/>
      </w:tblPr>
      <w:tblGrid>
        <w:gridCol w:w="786"/>
        <w:gridCol w:w="4311"/>
        <w:gridCol w:w="1909"/>
        <w:gridCol w:w="2338"/>
      </w:tblGrid>
      <w:tr w:rsidR="00A756A4" w:rsidRPr="00A756A4" w14:paraId="62FAD688" w14:textId="77777777" w:rsidTr="00A756A4">
        <w:tc>
          <w:tcPr>
            <w:tcW w:w="785" w:type="dxa"/>
          </w:tcPr>
          <w:p w14:paraId="60FB072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п/п</w:t>
            </w:r>
          </w:p>
          <w:p w14:paraId="194DC83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313" w:type="dxa"/>
          </w:tcPr>
          <w:p w14:paraId="5805F10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Образовательная область</w:t>
            </w:r>
          </w:p>
          <w:p w14:paraId="76FC11E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909" w:type="dxa"/>
          </w:tcPr>
          <w:p w14:paraId="3F479087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Время проведения</w:t>
            </w:r>
          </w:p>
        </w:tc>
        <w:tc>
          <w:tcPr>
            <w:tcW w:w="2338" w:type="dxa"/>
          </w:tcPr>
          <w:p w14:paraId="37805B2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Ответственные</w:t>
            </w:r>
          </w:p>
          <w:p w14:paraId="5235549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воспитатели</w:t>
            </w:r>
          </w:p>
        </w:tc>
      </w:tr>
      <w:tr w:rsidR="00A756A4" w:rsidRPr="00A756A4" w14:paraId="0C2BFEBD" w14:textId="77777777" w:rsidTr="00A756A4">
        <w:tc>
          <w:tcPr>
            <w:tcW w:w="785" w:type="dxa"/>
          </w:tcPr>
          <w:p w14:paraId="4C0509A7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13" w:type="dxa"/>
          </w:tcPr>
          <w:p w14:paraId="78503B3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«Художественно-эстетическое развитие»</w:t>
            </w:r>
          </w:p>
        </w:tc>
        <w:tc>
          <w:tcPr>
            <w:tcW w:w="1909" w:type="dxa"/>
          </w:tcPr>
          <w:p w14:paraId="38FD5865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28.01</w:t>
            </w:r>
          </w:p>
          <w:p w14:paraId="6A34EE3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0BA461F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3C4E34D7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1F4DF13A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proofErr w:type="spellStart"/>
            <w:r w:rsidRPr="00A756A4">
              <w:rPr>
                <w:b/>
                <w:bCs/>
                <w:sz w:val="28"/>
                <w:szCs w:val="28"/>
              </w:rPr>
              <w:t>Пономарёва</w:t>
            </w:r>
            <w:proofErr w:type="spellEnd"/>
            <w:r w:rsidRPr="00A756A4">
              <w:rPr>
                <w:b/>
                <w:bCs/>
                <w:sz w:val="28"/>
                <w:szCs w:val="28"/>
              </w:rPr>
              <w:t xml:space="preserve"> А.А.</w:t>
            </w:r>
          </w:p>
        </w:tc>
      </w:tr>
      <w:tr w:rsidR="00A756A4" w:rsidRPr="00A756A4" w14:paraId="5705C9E3" w14:textId="77777777" w:rsidTr="00A756A4">
        <w:trPr>
          <w:trHeight w:val="909"/>
        </w:trPr>
        <w:tc>
          <w:tcPr>
            <w:tcW w:w="785" w:type="dxa"/>
            <w:vMerge w:val="restart"/>
          </w:tcPr>
          <w:p w14:paraId="0ED842C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4313" w:type="dxa"/>
          </w:tcPr>
          <w:p w14:paraId="19865C8E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«Познавательное развитие»</w:t>
            </w:r>
          </w:p>
          <w:p w14:paraId="52997705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«Ребёнок и окружающий мир»</w:t>
            </w:r>
          </w:p>
        </w:tc>
        <w:tc>
          <w:tcPr>
            <w:tcW w:w="1909" w:type="dxa"/>
          </w:tcPr>
          <w:p w14:paraId="6477E6F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19 ноября</w:t>
            </w:r>
          </w:p>
          <w:p w14:paraId="66E36325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3C5F7A1A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35DC145B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proofErr w:type="spellStart"/>
            <w:r w:rsidRPr="00A756A4">
              <w:rPr>
                <w:b/>
                <w:bCs/>
                <w:sz w:val="28"/>
                <w:szCs w:val="28"/>
              </w:rPr>
              <w:t>Атуева</w:t>
            </w:r>
            <w:proofErr w:type="spellEnd"/>
            <w:r w:rsidRPr="00A756A4">
              <w:rPr>
                <w:b/>
                <w:bCs/>
                <w:sz w:val="28"/>
                <w:szCs w:val="28"/>
              </w:rPr>
              <w:t xml:space="preserve"> О.В.</w:t>
            </w:r>
          </w:p>
        </w:tc>
      </w:tr>
      <w:tr w:rsidR="00A756A4" w:rsidRPr="00A756A4" w14:paraId="0955D13F" w14:textId="77777777" w:rsidTr="00A756A4">
        <w:trPr>
          <w:trHeight w:val="975"/>
        </w:trPr>
        <w:tc>
          <w:tcPr>
            <w:tcW w:w="785" w:type="dxa"/>
            <w:vMerge/>
          </w:tcPr>
          <w:p w14:paraId="141EF9B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13" w:type="dxa"/>
          </w:tcPr>
          <w:p w14:paraId="035E7258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«Гражданско-патриотическое воспитание»</w:t>
            </w:r>
          </w:p>
        </w:tc>
        <w:tc>
          <w:tcPr>
            <w:tcW w:w="1909" w:type="dxa"/>
          </w:tcPr>
          <w:p w14:paraId="5955486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18 декабря</w:t>
            </w:r>
          </w:p>
        </w:tc>
        <w:tc>
          <w:tcPr>
            <w:tcW w:w="2338" w:type="dxa"/>
          </w:tcPr>
          <w:p w14:paraId="37C848C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199BCEB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Пронина А.А.</w:t>
            </w:r>
          </w:p>
        </w:tc>
      </w:tr>
      <w:tr w:rsidR="00A756A4" w:rsidRPr="00A756A4" w14:paraId="28F8EE3F" w14:textId="77777777" w:rsidTr="00A756A4">
        <w:tc>
          <w:tcPr>
            <w:tcW w:w="785" w:type="dxa"/>
          </w:tcPr>
          <w:p w14:paraId="3C49090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313" w:type="dxa"/>
          </w:tcPr>
          <w:p w14:paraId="58ECDCD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«Познавательное развитие» (ФЭМП)+ логико-математические игры.</w:t>
            </w:r>
          </w:p>
        </w:tc>
        <w:tc>
          <w:tcPr>
            <w:tcW w:w="1909" w:type="dxa"/>
          </w:tcPr>
          <w:p w14:paraId="11DFEE08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15 апреля</w:t>
            </w:r>
          </w:p>
          <w:p w14:paraId="56BB73E9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705A84AA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5BA0517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3062F94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Гаврилова М.В.</w:t>
            </w:r>
          </w:p>
          <w:p w14:paraId="6001327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</w:tr>
      <w:tr w:rsidR="00A756A4" w:rsidRPr="00A756A4" w14:paraId="0635C724" w14:textId="77777777" w:rsidTr="00A756A4">
        <w:trPr>
          <w:trHeight w:val="964"/>
        </w:trPr>
        <w:tc>
          <w:tcPr>
            <w:tcW w:w="785" w:type="dxa"/>
            <w:vMerge w:val="restart"/>
          </w:tcPr>
          <w:p w14:paraId="70D8AE8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313" w:type="dxa"/>
          </w:tcPr>
          <w:p w14:paraId="43ABF0AB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 xml:space="preserve">ОО Физическое развитие </w:t>
            </w:r>
          </w:p>
        </w:tc>
        <w:tc>
          <w:tcPr>
            <w:tcW w:w="1909" w:type="dxa"/>
          </w:tcPr>
          <w:p w14:paraId="363CAD8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18 февраля</w:t>
            </w:r>
          </w:p>
        </w:tc>
        <w:tc>
          <w:tcPr>
            <w:tcW w:w="2338" w:type="dxa"/>
          </w:tcPr>
          <w:p w14:paraId="50DB0DD5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7EAE77C5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proofErr w:type="spellStart"/>
            <w:r w:rsidRPr="00A756A4">
              <w:rPr>
                <w:b/>
                <w:bCs/>
                <w:sz w:val="28"/>
                <w:szCs w:val="28"/>
              </w:rPr>
              <w:t>Гадеева</w:t>
            </w:r>
            <w:proofErr w:type="spellEnd"/>
            <w:r w:rsidRPr="00A756A4">
              <w:rPr>
                <w:b/>
                <w:bCs/>
                <w:sz w:val="28"/>
                <w:szCs w:val="28"/>
              </w:rPr>
              <w:t xml:space="preserve"> И.Г.</w:t>
            </w:r>
          </w:p>
        </w:tc>
      </w:tr>
      <w:tr w:rsidR="00A756A4" w:rsidRPr="00A756A4" w14:paraId="320C221B" w14:textId="77777777" w:rsidTr="00A756A4">
        <w:trPr>
          <w:trHeight w:val="1800"/>
        </w:trPr>
        <w:tc>
          <w:tcPr>
            <w:tcW w:w="785" w:type="dxa"/>
            <w:vMerge/>
          </w:tcPr>
          <w:p w14:paraId="58256C3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13" w:type="dxa"/>
          </w:tcPr>
          <w:p w14:paraId="2EB6814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 xml:space="preserve"> ОО «Познавательное развитие» (экология) + трудовое воспитание</w:t>
            </w:r>
          </w:p>
        </w:tc>
        <w:tc>
          <w:tcPr>
            <w:tcW w:w="1909" w:type="dxa"/>
          </w:tcPr>
          <w:p w14:paraId="2A8988A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794D74E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23 октября</w:t>
            </w:r>
          </w:p>
          <w:p w14:paraId="2B8A4E6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73EFB8A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4E8D12E6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Ситникова И.В.</w:t>
            </w:r>
          </w:p>
          <w:p w14:paraId="151AEF2D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45566139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1DDC935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</w:tr>
      <w:tr w:rsidR="00A756A4" w:rsidRPr="00A756A4" w14:paraId="6BAC5372" w14:textId="77777777" w:rsidTr="00A756A4">
        <w:trPr>
          <w:trHeight w:val="1125"/>
        </w:trPr>
        <w:tc>
          <w:tcPr>
            <w:tcW w:w="785" w:type="dxa"/>
            <w:vMerge/>
          </w:tcPr>
          <w:p w14:paraId="16852893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13" w:type="dxa"/>
          </w:tcPr>
          <w:p w14:paraId="0D723CD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Художественно-эстетическое развитие + элементы театрализации</w:t>
            </w:r>
          </w:p>
        </w:tc>
        <w:tc>
          <w:tcPr>
            <w:tcW w:w="1909" w:type="dxa"/>
          </w:tcPr>
          <w:p w14:paraId="7293ADE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2682AB6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20 марта</w:t>
            </w:r>
          </w:p>
        </w:tc>
        <w:tc>
          <w:tcPr>
            <w:tcW w:w="2338" w:type="dxa"/>
          </w:tcPr>
          <w:p w14:paraId="7DF5F191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5F414A8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proofErr w:type="spellStart"/>
            <w:r w:rsidRPr="00A756A4">
              <w:rPr>
                <w:b/>
                <w:bCs/>
                <w:sz w:val="28"/>
                <w:szCs w:val="28"/>
              </w:rPr>
              <w:t>Атаян</w:t>
            </w:r>
            <w:proofErr w:type="spellEnd"/>
            <w:r w:rsidRPr="00A756A4">
              <w:rPr>
                <w:b/>
                <w:bCs/>
                <w:sz w:val="28"/>
                <w:szCs w:val="28"/>
              </w:rPr>
              <w:t xml:space="preserve"> К.Ю.</w:t>
            </w:r>
          </w:p>
          <w:p w14:paraId="66D3F008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</w:tr>
      <w:tr w:rsidR="00A756A4" w:rsidRPr="00A756A4" w14:paraId="6B83DB1C" w14:textId="77777777" w:rsidTr="00A756A4">
        <w:trPr>
          <w:trHeight w:val="661"/>
        </w:trPr>
        <w:tc>
          <w:tcPr>
            <w:tcW w:w="785" w:type="dxa"/>
          </w:tcPr>
          <w:p w14:paraId="4D0A35DF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313" w:type="dxa"/>
          </w:tcPr>
          <w:p w14:paraId="1BC196C9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Речевое развитие</w:t>
            </w:r>
          </w:p>
          <w:p w14:paraId="6CC270A3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Развитие речи + художественная литература</w:t>
            </w:r>
          </w:p>
        </w:tc>
        <w:tc>
          <w:tcPr>
            <w:tcW w:w="1909" w:type="dxa"/>
          </w:tcPr>
          <w:p w14:paraId="7A681253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0593F6C3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16 апреля</w:t>
            </w:r>
          </w:p>
          <w:p w14:paraId="186E4D04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5A8D5271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Воспитатель</w:t>
            </w:r>
          </w:p>
          <w:p w14:paraId="7AA09788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proofErr w:type="spellStart"/>
            <w:r w:rsidRPr="00A756A4">
              <w:rPr>
                <w:b/>
                <w:bCs/>
                <w:sz w:val="28"/>
                <w:szCs w:val="28"/>
              </w:rPr>
              <w:t>Бурма</w:t>
            </w:r>
            <w:proofErr w:type="spellEnd"/>
            <w:r w:rsidRPr="00A756A4">
              <w:rPr>
                <w:b/>
                <w:bCs/>
                <w:sz w:val="28"/>
                <w:szCs w:val="28"/>
              </w:rPr>
              <w:t xml:space="preserve"> Е.В.</w:t>
            </w:r>
          </w:p>
          <w:p w14:paraId="7DE23E7A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</w:tr>
      <w:tr w:rsidR="00A756A4" w:rsidRPr="00A756A4" w14:paraId="535FFD46" w14:textId="77777777" w:rsidTr="00A756A4">
        <w:tc>
          <w:tcPr>
            <w:tcW w:w="785" w:type="dxa"/>
          </w:tcPr>
          <w:p w14:paraId="3C79A6B3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313" w:type="dxa"/>
          </w:tcPr>
          <w:p w14:paraId="21FCFFAA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ОО Художественно-эстетическое развитие. Музыка. (Старший дошкольный возраст).</w:t>
            </w:r>
          </w:p>
        </w:tc>
        <w:tc>
          <w:tcPr>
            <w:tcW w:w="1909" w:type="dxa"/>
          </w:tcPr>
          <w:p w14:paraId="01E8E00C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5DE7E42E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30 января</w:t>
            </w:r>
          </w:p>
          <w:p w14:paraId="24299EEB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  <w:p w14:paraId="6BC25E8E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14:paraId="1AB26ED7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Музыкальный руководитель</w:t>
            </w:r>
          </w:p>
          <w:p w14:paraId="4A52EE52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Шевченко Н.А.</w:t>
            </w:r>
          </w:p>
          <w:p w14:paraId="6A8D8CD0" w14:textId="77777777" w:rsidR="00A756A4" w:rsidRPr="00A756A4" w:rsidRDefault="00A756A4" w:rsidP="00A756A4">
            <w:pPr>
              <w:spacing w:line="360" w:lineRule="auto"/>
              <w:ind w:right="150"/>
              <w:rPr>
                <w:b/>
                <w:bCs/>
                <w:sz w:val="28"/>
                <w:szCs w:val="28"/>
              </w:rPr>
            </w:pPr>
          </w:p>
        </w:tc>
      </w:tr>
    </w:tbl>
    <w:p w14:paraId="24844DFC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02B07113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0231D20E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4C542446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53006C52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62A3506C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2E512969" w14:textId="77777777" w:rsidR="00A756A4" w:rsidRPr="00A756A4" w:rsidRDefault="00A756A4" w:rsidP="00A756A4">
      <w:pPr>
        <w:spacing w:before="100" w:beforeAutospacing="1" w:after="100" w:afterAutospacing="1"/>
        <w:jc w:val="center"/>
        <w:outlineLvl w:val="0"/>
        <w:rPr>
          <w:b/>
          <w:bCs/>
          <w:color w:val="FF0000"/>
          <w:kern w:val="36"/>
          <w:sz w:val="28"/>
          <w:szCs w:val="28"/>
        </w:rPr>
      </w:pPr>
      <w:r w:rsidRPr="00A756A4">
        <w:rPr>
          <w:b/>
          <w:bCs/>
          <w:color w:val="FF0000"/>
          <w:kern w:val="36"/>
          <w:sz w:val="28"/>
          <w:szCs w:val="28"/>
        </w:rPr>
        <w:lastRenderedPageBreak/>
        <w:t>Проектная деятельность педагогов МБДОУ «Детский сад № 1» на 2024-2025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01"/>
        <w:gridCol w:w="2923"/>
        <w:gridCol w:w="2811"/>
      </w:tblGrid>
      <w:tr w:rsidR="00A756A4" w:rsidRPr="00A756A4" w14:paraId="105B055B" w14:textId="77777777" w:rsidTr="00A756A4">
        <w:tc>
          <w:tcPr>
            <w:tcW w:w="709" w:type="dxa"/>
            <w:shd w:val="clear" w:color="auto" w:fill="auto"/>
          </w:tcPr>
          <w:p w14:paraId="7AAE636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№</w:t>
            </w:r>
          </w:p>
          <w:p w14:paraId="0F276FF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901" w:type="dxa"/>
            <w:shd w:val="clear" w:color="auto" w:fill="auto"/>
          </w:tcPr>
          <w:p w14:paraId="76FEDD3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Ф.И.О. педагога</w:t>
            </w:r>
          </w:p>
        </w:tc>
        <w:tc>
          <w:tcPr>
            <w:tcW w:w="2924" w:type="dxa"/>
            <w:shd w:val="clear" w:color="auto" w:fill="auto"/>
          </w:tcPr>
          <w:p w14:paraId="2A7AB28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2811" w:type="dxa"/>
            <w:shd w:val="clear" w:color="auto" w:fill="auto"/>
          </w:tcPr>
          <w:p w14:paraId="401F833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Продолжительность</w:t>
            </w:r>
          </w:p>
          <w:p w14:paraId="13FA9CB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проекта</w:t>
            </w:r>
          </w:p>
        </w:tc>
      </w:tr>
      <w:tr w:rsidR="00A756A4" w:rsidRPr="00A756A4" w14:paraId="06BAEE9B" w14:textId="77777777" w:rsidTr="00A756A4">
        <w:tc>
          <w:tcPr>
            <w:tcW w:w="709" w:type="dxa"/>
            <w:shd w:val="clear" w:color="auto" w:fill="auto"/>
          </w:tcPr>
          <w:p w14:paraId="0EE9249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901" w:type="dxa"/>
            <w:shd w:val="clear" w:color="auto" w:fill="auto"/>
          </w:tcPr>
          <w:p w14:paraId="212E697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Атуева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Ольга </w:t>
            </w:r>
          </w:p>
          <w:p w14:paraId="0C919AB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Вячеславовна</w:t>
            </w:r>
          </w:p>
        </w:tc>
        <w:tc>
          <w:tcPr>
            <w:tcW w:w="2924" w:type="dxa"/>
            <w:shd w:val="clear" w:color="auto" w:fill="auto"/>
          </w:tcPr>
          <w:p w14:paraId="48E8D15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«Домашние животные»</w:t>
            </w:r>
          </w:p>
        </w:tc>
        <w:tc>
          <w:tcPr>
            <w:tcW w:w="2811" w:type="dxa"/>
            <w:shd w:val="clear" w:color="auto" w:fill="auto"/>
          </w:tcPr>
          <w:p w14:paraId="26B4E52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Краткосрочный</w:t>
            </w:r>
          </w:p>
          <w:p w14:paraId="04C7F97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01.01. 2025 – 01.03.2025</w:t>
            </w:r>
          </w:p>
        </w:tc>
      </w:tr>
      <w:tr w:rsidR="00A756A4" w:rsidRPr="00A756A4" w14:paraId="6EC39887" w14:textId="77777777" w:rsidTr="00A756A4">
        <w:tc>
          <w:tcPr>
            <w:tcW w:w="709" w:type="dxa"/>
            <w:shd w:val="clear" w:color="auto" w:fill="auto"/>
          </w:tcPr>
          <w:p w14:paraId="4C605AA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01" w:type="dxa"/>
            <w:shd w:val="clear" w:color="auto" w:fill="auto"/>
          </w:tcPr>
          <w:p w14:paraId="27823779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Бурма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Елена Валерьевна</w:t>
            </w:r>
          </w:p>
        </w:tc>
        <w:tc>
          <w:tcPr>
            <w:tcW w:w="2924" w:type="dxa"/>
            <w:shd w:val="clear" w:color="auto" w:fill="auto"/>
          </w:tcPr>
          <w:p w14:paraId="4996D407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«В гости к сказке»</w:t>
            </w:r>
          </w:p>
          <w:p w14:paraId="3A50FDCA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</w:p>
          <w:p w14:paraId="502501C7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</w:p>
          <w:p w14:paraId="36C20F80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«Моя любимая игрушка»</w:t>
            </w:r>
          </w:p>
        </w:tc>
        <w:tc>
          <w:tcPr>
            <w:tcW w:w="2811" w:type="dxa"/>
            <w:shd w:val="clear" w:color="auto" w:fill="auto"/>
          </w:tcPr>
          <w:p w14:paraId="4DD9840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Краткосрочный</w:t>
            </w:r>
          </w:p>
          <w:p w14:paraId="2CAAFB4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01.11. 2024 – 30.11.2024</w:t>
            </w:r>
          </w:p>
          <w:p w14:paraId="36769A8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Краткосрочный</w:t>
            </w:r>
          </w:p>
          <w:p w14:paraId="7F11F3D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01.03. – 30. 04.2025</w:t>
            </w:r>
          </w:p>
        </w:tc>
      </w:tr>
      <w:tr w:rsidR="00A756A4" w:rsidRPr="00A756A4" w14:paraId="39DDE582" w14:textId="77777777" w:rsidTr="00A756A4">
        <w:tc>
          <w:tcPr>
            <w:tcW w:w="709" w:type="dxa"/>
            <w:shd w:val="clear" w:color="auto" w:fill="auto"/>
          </w:tcPr>
          <w:p w14:paraId="60BF59C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901" w:type="dxa"/>
            <w:shd w:val="clear" w:color="auto" w:fill="auto"/>
          </w:tcPr>
          <w:p w14:paraId="27E3B59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Гаврилова Марина Владимировна</w:t>
            </w:r>
          </w:p>
        </w:tc>
        <w:tc>
          <w:tcPr>
            <w:tcW w:w="2924" w:type="dxa"/>
            <w:shd w:val="clear" w:color="auto" w:fill="auto"/>
          </w:tcPr>
          <w:p w14:paraId="65BAC96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«Сказочный мир А.С. Пушкина глазами детей»»</w:t>
            </w:r>
          </w:p>
        </w:tc>
        <w:tc>
          <w:tcPr>
            <w:tcW w:w="2811" w:type="dxa"/>
            <w:shd w:val="clear" w:color="auto" w:fill="auto"/>
          </w:tcPr>
          <w:p w14:paraId="49CC98C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Долгосрочный</w:t>
            </w:r>
          </w:p>
          <w:p w14:paraId="490E04E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01.10.2024 – 01.02.2025</w:t>
            </w:r>
          </w:p>
        </w:tc>
      </w:tr>
      <w:tr w:rsidR="00A756A4" w:rsidRPr="00A756A4" w14:paraId="0AF37D39" w14:textId="77777777" w:rsidTr="00A756A4">
        <w:tc>
          <w:tcPr>
            <w:tcW w:w="709" w:type="dxa"/>
            <w:shd w:val="clear" w:color="auto" w:fill="auto"/>
          </w:tcPr>
          <w:p w14:paraId="10BA87C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01" w:type="dxa"/>
            <w:shd w:val="clear" w:color="auto" w:fill="auto"/>
          </w:tcPr>
          <w:p w14:paraId="5EF828D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Гадеева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Ирина </w:t>
            </w:r>
          </w:p>
          <w:p w14:paraId="7144E0B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Германовна</w:t>
            </w:r>
          </w:p>
        </w:tc>
        <w:tc>
          <w:tcPr>
            <w:tcW w:w="2924" w:type="dxa"/>
            <w:shd w:val="clear" w:color="auto" w:fill="auto"/>
          </w:tcPr>
          <w:p w14:paraId="7A6D569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«Правила эти пусть знают все дети»»</w:t>
            </w:r>
          </w:p>
        </w:tc>
        <w:tc>
          <w:tcPr>
            <w:tcW w:w="2811" w:type="dxa"/>
            <w:shd w:val="clear" w:color="auto" w:fill="auto"/>
          </w:tcPr>
          <w:p w14:paraId="4F9FF32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Краткосрочный</w:t>
            </w:r>
          </w:p>
          <w:p w14:paraId="463F7189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07.10 – 18.10.2024</w:t>
            </w:r>
          </w:p>
        </w:tc>
      </w:tr>
      <w:tr w:rsidR="00A756A4" w:rsidRPr="00A756A4" w14:paraId="55FB1C35" w14:textId="77777777" w:rsidTr="00A756A4">
        <w:tc>
          <w:tcPr>
            <w:tcW w:w="709" w:type="dxa"/>
            <w:shd w:val="clear" w:color="auto" w:fill="auto"/>
          </w:tcPr>
          <w:p w14:paraId="3A17AF2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01" w:type="dxa"/>
            <w:shd w:val="clear" w:color="auto" w:fill="auto"/>
          </w:tcPr>
          <w:p w14:paraId="39A63A0A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Пронина Анна</w:t>
            </w:r>
          </w:p>
          <w:p w14:paraId="390D5C3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Абдулхамитовна</w:t>
            </w:r>
            <w:proofErr w:type="spellEnd"/>
          </w:p>
        </w:tc>
        <w:tc>
          <w:tcPr>
            <w:tcW w:w="2924" w:type="dxa"/>
            <w:shd w:val="clear" w:color="auto" w:fill="auto"/>
          </w:tcPr>
          <w:p w14:paraId="50966D0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«Путешествие в страну профессий»</w:t>
            </w:r>
          </w:p>
        </w:tc>
        <w:tc>
          <w:tcPr>
            <w:tcW w:w="2811" w:type="dxa"/>
            <w:shd w:val="clear" w:color="auto" w:fill="auto"/>
          </w:tcPr>
          <w:p w14:paraId="35E0E22F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 xml:space="preserve">Краткосрочный  </w:t>
            </w:r>
          </w:p>
          <w:p w14:paraId="0F51F39A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ноябрь 2023</w:t>
            </w:r>
          </w:p>
        </w:tc>
      </w:tr>
      <w:tr w:rsidR="00A756A4" w:rsidRPr="00A756A4" w14:paraId="44866402" w14:textId="77777777" w:rsidTr="00A756A4">
        <w:tc>
          <w:tcPr>
            <w:tcW w:w="709" w:type="dxa"/>
            <w:shd w:val="clear" w:color="auto" w:fill="auto"/>
          </w:tcPr>
          <w:p w14:paraId="1D75FF1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901" w:type="dxa"/>
            <w:shd w:val="clear" w:color="auto" w:fill="auto"/>
          </w:tcPr>
          <w:p w14:paraId="52C8B78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Ситникова Ирина</w:t>
            </w:r>
          </w:p>
          <w:p w14:paraId="7936890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Владимировна</w:t>
            </w:r>
          </w:p>
        </w:tc>
        <w:tc>
          <w:tcPr>
            <w:tcW w:w="2924" w:type="dxa"/>
            <w:shd w:val="clear" w:color="auto" w:fill="auto"/>
          </w:tcPr>
          <w:p w14:paraId="3C3354C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«Давайте дружить»</w:t>
            </w:r>
          </w:p>
        </w:tc>
        <w:tc>
          <w:tcPr>
            <w:tcW w:w="2811" w:type="dxa"/>
            <w:shd w:val="clear" w:color="auto" w:fill="auto"/>
          </w:tcPr>
          <w:p w14:paraId="1847B5DA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Краткосрочный,</w:t>
            </w:r>
          </w:p>
          <w:p w14:paraId="12182D1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17.03 – 21.03.2025</w:t>
            </w:r>
          </w:p>
        </w:tc>
      </w:tr>
      <w:tr w:rsidR="00A756A4" w:rsidRPr="00A756A4" w14:paraId="4EC25136" w14:textId="77777777" w:rsidTr="00A756A4">
        <w:tc>
          <w:tcPr>
            <w:tcW w:w="709" w:type="dxa"/>
            <w:shd w:val="clear" w:color="auto" w:fill="auto"/>
          </w:tcPr>
          <w:p w14:paraId="72B77159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901" w:type="dxa"/>
            <w:shd w:val="clear" w:color="auto" w:fill="auto"/>
          </w:tcPr>
          <w:p w14:paraId="02844E42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Пономарёва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Анастасия</w:t>
            </w:r>
          </w:p>
          <w:p w14:paraId="28BAF53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Анатольевна</w:t>
            </w:r>
          </w:p>
        </w:tc>
        <w:tc>
          <w:tcPr>
            <w:tcW w:w="2924" w:type="dxa"/>
            <w:shd w:val="clear" w:color="auto" w:fill="auto"/>
          </w:tcPr>
          <w:p w14:paraId="275F3F5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«В гостях у сказки»</w:t>
            </w:r>
          </w:p>
        </w:tc>
        <w:tc>
          <w:tcPr>
            <w:tcW w:w="2811" w:type="dxa"/>
            <w:shd w:val="clear" w:color="auto" w:fill="auto"/>
          </w:tcPr>
          <w:p w14:paraId="0C0EBC96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Краткосрочный</w:t>
            </w:r>
          </w:p>
          <w:p w14:paraId="2C658C4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07.11. – 21.11.2024</w:t>
            </w:r>
          </w:p>
        </w:tc>
      </w:tr>
      <w:tr w:rsidR="00A756A4" w:rsidRPr="00A756A4" w14:paraId="0DDD47BB" w14:textId="77777777" w:rsidTr="00A756A4">
        <w:tc>
          <w:tcPr>
            <w:tcW w:w="709" w:type="dxa"/>
            <w:shd w:val="clear" w:color="auto" w:fill="auto"/>
          </w:tcPr>
          <w:p w14:paraId="0FB255E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901" w:type="dxa"/>
            <w:shd w:val="clear" w:color="auto" w:fill="auto"/>
          </w:tcPr>
          <w:p w14:paraId="4796CEE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proofErr w:type="spellStart"/>
            <w:r w:rsidRPr="00A756A4">
              <w:rPr>
                <w:b/>
                <w:sz w:val="28"/>
                <w:szCs w:val="28"/>
              </w:rPr>
              <w:t>Атаян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Кристина Юрьевна</w:t>
            </w:r>
          </w:p>
        </w:tc>
        <w:tc>
          <w:tcPr>
            <w:tcW w:w="2924" w:type="dxa"/>
            <w:shd w:val="clear" w:color="auto" w:fill="auto"/>
          </w:tcPr>
          <w:p w14:paraId="7F8CF033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«Книга – наш лучший друг»</w:t>
            </w:r>
          </w:p>
        </w:tc>
        <w:tc>
          <w:tcPr>
            <w:tcW w:w="2811" w:type="dxa"/>
            <w:shd w:val="clear" w:color="auto" w:fill="auto"/>
          </w:tcPr>
          <w:p w14:paraId="5CE7C4C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Среднесрочный</w:t>
            </w:r>
          </w:p>
          <w:p w14:paraId="4274974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01.09. – 01.12.2024</w:t>
            </w:r>
          </w:p>
        </w:tc>
      </w:tr>
      <w:tr w:rsidR="00A756A4" w:rsidRPr="00A756A4" w14:paraId="622C93F1" w14:textId="77777777" w:rsidTr="00A756A4">
        <w:tc>
          <w:tcPr>
            <w:tcW w:w="709" w:type="dxa"/>
            <w:shd w:val="clear" w:color="auto" w:fill="auto"/>
          </w:tcPr>
          <w:p w14:paraId="7D1593D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901" w:type="dxa"/>
            <w:shd w:val="clear" w:color="auto" w:fill="auto"/>
          </w:tcPr>
          <w:p w14:paraId="3FD5A72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Тишкова Татьяна Дмитриевна</w:t>
            </w:r>
          </w:p>
        </w:tc>
        <w:tc>
          <w:tcPr>
            <w:tcW w:w="2924" w:type="dxa"/>
            <w:shd w:val="clear" w:color="auto" w:fill="auto"/>
          </w:tcPr>
          <w:p w14:paraId="027B3DCC" w14:textId="77777777" w:rsidR="00A756A4" w:rsidRPr="00A756A4" w:rsidRDefault="00A756A4" w:rsidP="00A756A4">
            <w:pPr>
              <w:rPr>
                <w:b/>
                <w:bCs/>
                <w:sz w:val="28"/>
                <w:szCs w:val="28"/>
              </w:rPr>
            </w:pPr>
            <w:r w:rsidRPr="00A756A4">
              <w:rPr>
                <w:b/>
                <w:bCs/>
                <w:sz w:val="28"/>
                <w:szCs w:val="28"/>
              </w:rPr>
              <w:t>«</w:t>
            </w:r>
            <w:r w:rsidRPr="00A756A4">
              <w:rPr>
                <w:rFonts w:eastAsia="Calibri"/>
                <w:b/>
                <w:bCs/>
                <w:color w:val="212529"/>
                <w:sz w:val="28"/>
                <w:szCs w:val="28"/>
                <w:shd w:val="clear" w:color="auto" w:fill="F4F4F4"/>
                <w:lang w:eastAsia="en-US"/>
              </w:rPr>
              <w:t>Кто живет у нас в лесу?»</w:t>
            </w:r>
          </w:p>
        </w:tc>
        <w:tc>
          <w:tcPr>
            <w:tcW w:w="2811" w:type="dxa"/>
            <w:shd w:val="clear" w:color="auto" w:fill="auto"/>
          </w:tcPr>
          <w:p w14:paraId="4CFE636C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Краткосрочный </w:t>
            </w:r>
          </w:p>
          <w:p w14:paraId="5638F56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Декабрь 2024</w:t>
            </w:r>
          </w:p>
        </w:tc>
      </w:tr>
    </w:tbl>
    <w:p w14:paraId="22722073" w14:textId="77777777" w:rsidR="00A756A4" w:rsidRPr="00A756A4" w:rsidRDefault="00A756A4" w:rsidP="00A756A4">
      <w:pPr>
        <w:rPr>
          <w:rFonts w:eastAsia="Calibri"/>
          <w:sz w:val="28"/>
          <w:szCs w:val="28"/>
          <w:lang w:eastAsia="en-US"/>
        </w:rPr>
      </w:pPr>
    </w:p>
    <w:p w14:paraId="0F53904E" w14:textId="77777777" w:rsidR="00A756A4" w:rsidRPr="00A756A4" w:rsidRDefault="00A756A4" w:rsidP="00A756A4">
      <w:pPr>
        <w:rPr>
          <w:b/>
          <w:color w:val="FF0000"/>
          <w:sz w:val="28"/>
          <w:szCs w:val="28"/>
        </w:rPr>
      </w:pPr>
      <w:r w:rsidRPr="00A756A4">
        <w:rPr>
          <w:rFonts w:eastAsia="Calibri"/>
          <w:b/>
          <w:color w:val="FF0000"/>
          <w:sz w:val="28"/>
          <w:szCs w:val="28"/>
          <w:lang w:eastAsia="en-US"/>
        </w:rPr>
        <w:t>Кружковая работа педагогов на 2024-2025 учебный год</w:t>
      </w:r>
    </w:p>
    <w:p w14:paraId="13D3C07A" w14:textId="77777777" w:rsidR="00A756A4" w:rsidRPr="00A756A4" w:rsidRDefault="00A756A4" w:rsidP="00A756A4">
      <w:pPr>
        <w:spacing w:after="160" w:line="259" w:lineRule="auto"/>
        <w:rPr>
          <w:rFonts w:ascii="Calibri" w:eastAsia="Calibri" w:hAnsi="Calibri"/>
          <w:sz w:val="28"/>
          <w:szCs w:val="28"/>
          <w:lang w:eastAsia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538"/>
        <w:gridCol w:w="3402"/>
        <w:gridCol w:w="1730"/>
      </w:tblGrid>
      <w:tr w:rsidR="00A756A4" w:rsidRPr="00A756A4" w14:paraId="095B71AA" w14:textId="77777777" w:rsidTr="00A756A4">
        <w:tc>
          <w:tcPr>
            <w:tcW w:w="823" w:type="dxa"/>
            <w:shd w:val="clear" w:color="auto" w:fill="auto"/>
          </w:tcPr>
          <w:p w14:paraId="3D8BCE6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14:paraId="377932B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538" w:type="dxa"/>
            <w:shd w:val="clear" w:color="auto" w:fill="auto"/>
          </w:tcPr>
          <w:p w14:paraId="3F9B30EE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Ф.И.О. педагога</w:t>
            </w:r>
          </w:p>
        </w:tc>
        <w:tc>
          <w:tcPr>
            <w:tcW w:w="3402" w:type="dxa"/>
            <w:shd w:val="clear" w:color="auto" w:fill="auto"/>
          </w:tcPr>
          <w:p w14:paraId="3FB0F8D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Название кружка</w:t>
            </w:r>
          </w:p>
        </w:tc>
        <w:tc>
          <w:tcPr>
            <w:tcW w:w="1730" w:type="dxa"/>
            <w:shd w:val="clear" w:color="auto" w:fill="auto"/>
          </w:tcPr>
          <w:p w14:paraId="034857C2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Время проведения</w:t>
            </w:r>
          </w:p>
        </w:tc>
      </w:tr>
      <w:tr w:rsidR="00A756A4" w:rsidRPr="00A756A4" w14:paraId="73F80CEC" w14:textId="77777777" w:rsidTr="00A756A4">
        <w:tc>
          <w:tcPr>
            <w:tcW w:w="823" w:type="dxa"/>
            <w:shd w:val="clear" w:color="auto" w:fill="auto"/>
          </w:tcPr>
          <w:p w14:paraId="1424457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38" w:type="dxa"/>
            <w:shd w:val="clear" w:color="auto" w:fill="auto"/>
          </w:tcPr>
          <w:p w14:paraId="4E8A251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Атуева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Ольга Вячеславовна</w:t>
            </w:r>
          </w:p>
        </w:tc>
        <w:tc>
          <w:tcPr>
            <w:tcW w:w="3402" w:type="dxa"/>
            <w:shd w:val="clear" w:color="auto" w:fill="auto"/>
          </w:tcPr>
          <w:p w14:paraId="24BCB9E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«Ловкие пальчики»</w:t>
            </w:r>
          </w:p>
        </w:tc>
        <w:tc>
          <w:tcPr>
            <w:tcW w:w="1730" w:type="dxa"/>
            <w:shd w:val="clear" w:color="auto" w:fill="auto"/>
          </w:tcPr>
          <w:p w14:paraId="7734C867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Четверг</w:t>
            </w:r>
          </w:p>
          <w:p w14:paraId="3EF9106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0BA1A499" w14:textId="77777777" w:rsidTr="00A756A4">
        <w:tc>
          <w:tcPr>
            <w:tcW w:w="823" w:type="dxa"/>
            <w:shd w:val="clear" w:color="auto" w:fill="auto"/>
          </w:tcPr>
          <w:p w14:paraId="0E14A61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38" w:type="dxa"/>
            <w:shd w:val="clear" w:color="auto" w:fill="auto"/>
          </w:tcPr>
          <w:p w14:paraId="4934404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Гаврилова Марина Владимировна</w:t>
            </w:r>
          </w:p>
        </w:tc>
        <w:tc>
          <w:tcPr>
            <w:tcW w:w="3402" w:type="dxa"/>
            <w:shd w:val="clear" w:color="auto" w:fill="auto"/>
          </w:tcPr>
          <w:p w14:paraId="7492DD0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«Почемучка»</w:t>
            </w:r>
          </w:p>
        </w:tc>
        <w:tc>
          <w:tcPr>
            <w:tcW w:w="1730" w:type="dxa"/>
            <w:shd w:val="clear" w:color="auto" w:fill="auto"/>
          </w:tcPr>
          <w:p w14:paraId="41362B5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Пятница</w:t>
            </w:r>
          </w:p>
          <w:p w14:paraId="56295B5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27A274E6" w14:textId="77777777" w:rsidTr="00A756A4">
        <w:tc>
          <w:tcPr>
            <w:tcW w:w="823" w:type="dxa"/>
            <w:shd w:val="clear" w:color="auto" w:fill="auto"/>
          </w:tcPr>
          <w:p w14:paraId="53343774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38" w:type="dxa"/>
            <w:shd w:val="clear" w:color="auto" w:fill="auto"/>
          </w:tcPr>
          <w:p w14:paraId="15404DFC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Бурма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Елена Валерьевна</w:t>
            </w:r>
          </w:p>
        </w:tc>
        <w:tc>
          <w:tcPr>
            <w:tcW w:w="3402" w:type="dxa"/>
            <w:shd w:val="clear" w:color="auto" w:fill="auto"/>
          </w:tcPr>
          <w:p w14:paraId="5EFC8527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</w:t>
            </w: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Читайка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14:paraId="188D0362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Пятница</w:t>
            </w:r>
          </w:p>
          <w:p w14:paraId="74C794C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2D925B7C" w14:textId="77777777" w:rsidTr="00A756A4">
        <w:tc>
          <w:tcPr>
            <w:tcW w:w="823" w:type="dxa"/>
            <w:shd w:val="clear" w:color="auto" w:fill="auto"/>
          </w:tcPr>
          <w:p w14:paraId="1E6B6BCE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38" w:type="dxa"/>
            <w:shd w:val="clear" w:color="auto" w:fill="auto"/>
          </w:tcPr>
          <w:p w14:paraId="1A1385E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Ситникова Ирина Владимировна</w:t>
            </w:r>
          </w:p>
        </w:tc>
        <w:tc>
          <w:tcPr>
            <w:tcW w:w="3402" w:type="dxa"/>
            <w:shd w:val="clear" w:color="auto" w:fill="auto"/>
          </w:tcPr>
          <w:p w14:paraId="7A05582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</w:t>
            </w: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Эколята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14:paraId="3A14549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Четверг</w:t>
            </w:r>
          </w:p>
          <w:p w14:paraId="38FF19E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16D4516A" w14:textId="77777777" w:rsidTr="00A756A4">
        <w:tc>
          <w:tcPr>
            <w:tcW w:w="823" w:type="dxa"/>
            <w:shd w:val="clear" w:color="auto" w:fill="auto"/>
          </w:tcPr>
          <w:p w14:paraId="62CC7B5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538" w:type="dxa"/>
            <w:shd w:val="clear" w:color="auto" w:fill="auto"/>
          </w:tcPr>
          <w:p w14:paraId="59A4838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Пронина Анна </w:t>
            </w: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Абдулхамитовна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14:paraId="1756EAD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«Волшебные комочки»</w:t>
            </w:r>
          </w:p>
        </w:tc>
        <w:tc>
          <w:tcPr>
            <w:tcW w:w="1730" w:type="dxa"/>
            <w:shd w:val="clear" w:color="auto" w:fill="auto"/>
          </w:tcPr>
          <w:p w14:paraId="7C7B622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Четверг</w:t>
            </w:r>
          </w:p>
          <w:p w14:paraId="2470CF7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3C130A9D" w14:textId="77777777" w:rsidTr="00A756A4">
        <w:tc>
          <w:tcPr>
            <w:tcW w:w="823" w:type="dxa"/>
            <w:shd w:val="clear" w:color="auto" w:fill="auto"/>
          </w:tcPr>
          <w:p w14:paraId="6A441E0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38" w:type="dxa"/>
            <w:shd w:val="clear" w:color="auto" w:fill="auto"/>
          </w:tcPr>
          <w:p w14:paraId="5241008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Пономарёва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Анастасия</w:t>
            </w:r>
          </w:p>
          <w:p w14:paraId="22BE4344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3402" w:type="dxa"/>
            <w:shd w:val="clear" w:color="auto" w:fill="auto"/>
          </w:tcPr>
          <w:p w14:paraId="782743B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«Очумелые ручки»</w:t>
            </w:r>
          </w:p>
        </w:tc>
        <w:tc>
          <w:tcPr>
            <w:tcW w:w="1730" w:type="dxa"/>
            <w:shd w:val="clear" w:color="auto" w:fill="auto"/>
          </w:tcPr>
          <w:p w14:paraId="155DD6A4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Четверг</w:t>
            </w:r>
          </w:p>
          <w:p w14:paraId="4C002187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47CA5813" w14:textId="77777777" w:rsidTr="00A756A4">
        <w:tc>
          <w:tcPr>
            <w:tcW w:w="823" w:type="dxa"/>
            <w:shd w:val="clear" w:color="auto" w:fill="auto"/>
          </w:tcPr>
          <w:p w14:paraId="418B095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38" w:type="dxa"/>
            <w:shd w:val="clear" w:color="auto" w:fill="auto"/>
          </w:tcPr>
          <w:p w14:paraId="0DF151EE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Атаян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Кристина Юрьевна</w:t>
            </w:r>
          </w:p>
        </w:tc>
        <w:tc>
          <w:tcPr>
            <w:tcW w:w="3402" w:type="dxa"/>
            <w:shd w:val="clear" w:color="auto" w:fill="auto"/>
          </w:tcPr>
          <w:p w14:paraId="7DE0C15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«Азбука здоровья»</w:t>
            </w:r>
          </w:p>
        </w:tc>
        <w:tc>
          <w:tcPr>
            <w:tcW w:w="1730" w:type="dxa"/>
            <w:shd w:val="clear" w:color="auto" w:fill="auto"/>
          </w:tcPr>
          <w:p w14:paraId="32663B6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Вторник</w:t>
            </w:r>
          </w:p>
          <w:p w14:paraId="1702217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21E908EF" w14:textId="77777777" w:rsidTr="00A756A4">
        <w:tc>
          <w:tcPr>
            <w:tcW w:w="823" w:type="dxa"/>
            <w:shd w:val="clear" w:color="auto" w:fill="auto"/>
          </w:tcPr>
          <w:p w14:paraId="38A1B13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38" w:type="dxa"/>
            <w:shd w:val="clear" w:color="auto" w:fill="auto"/>
          </w:tcPr>
          <w:p w14:paraId="2E17419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Гадеева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Ирина Германовна</w:t>
            </w:r>
          </w:p>
        </w:tc>
        <w:tc>
          <w:tcPr>
            <w:tcW w:w="3402" w:type="dxa"/>
            <w:shd w:val="clear" w:color="auto" w:fill="auto"/>
          </w:tcPr>
          <w:p w14:paraId="4D3B74A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 Грамотейка</w:t>
            </w:r>
            <w:proofErr w:type="gram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30" w:type="dxa"/>
            <w:shd w:val="clear" w:color="auto" w:fill="auto"/>
          </w:tcPr>
          <w:p w14:paraId="7CF6F2B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Среда</w:t>
            </w:r>
          </w:p>
          <w:p w14:paraId="28CB7F8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15.30</w:t>
            </w:r>
          </w:p>
        </w:tc>
      </w:tr>
      <w:tr w:rsidR="00A756A4" w:rsidRPr="00A756A4" w14:paraId="327AD634" w14:textId="77777777" w:rsidTr="00A756A4">
        <w:tc>
          <w:tcPr>
            <w:tcW w:w="823" w:type="dxa"/>
            <w:shd w:val="clear" w:color="auto" w:fill="auto"/>
          </w:tcPr>
          <w:p w14:paraId="040881F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38" w:type="dxa"/>
            <w:shd w:val="clear" w:color="auto" w:fill="auto"/>
          </w:tcPr>
          <w:p w14:paraId="556E524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Лишавская Людмила Ивановна</w:t>
            </w:r>
          </w:p>
        </w:tc>
        <w:tc>
          <w:tcPr>
            <w:tcW w:w="3402" w:type="dxa"/>
            <w:shd w:val="clear" w:color="auto" w:fill="auto"/>
          </w:tcPr>
          <w:p w14:paraId="0456F8B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«Математические ступеньки к школе»</w:t>
            </w:r>
          </w:p>
        </w:tc>
        <w:tc>
          <w:tcPr>
            <w:tcW w:w="1730" w:type="dxa"/>
            <w:shd w:val="clear" w:color="auto" w:fill="auto"/>
          </w:tcPr>
          <w:p w14:paraId="17910BB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Среда </w:t>
            </w:r>
          </w:p>
        </w:tc>
      </w:tr>
      <w:tr w:rsidR="00A756A4" w:rsidRPr="00A756A4" w14:paraId="27BCA38B" w14:textId="77777777" w:rsidTr="00A756A4">
        <w:tc>
          <w:tcPr>
            <w:tcW w:w="823" w:type="dxa"/>
            <w:shd w:val="clear" w:color="auto" w:fill="auto"/>
          </w:tcPr>
          <w:p w14:paraId="2D784C4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538" w:type="dxa"/>
            <w:shd w:val="clear" w:color="auto" w:fill="auto"/>
          </w:tcPr>
          <w:p w14:paraId="7B12186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Шевченко Наталья Анатольевна</w:t>
            </w:r>
          </w:p>
        </w:tc>
        <w:tc>
          <w:tcPr>
            <w:tcW w:w="3402" w:type="dxa"/>
            <w:shd w:val="clear" w:color="auto" w:fill="auto"/>
          </w:tcPr>
          <w:p w14:paraId="003F098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«Мозаика» театральная студия</w:t>
            </w:r>
          </w:p>
        </w:tc>
        <w:tc>
          <w:tcPr>
            <w:tcW w:w="1730" w:type="dxa"/>
            <w:shd w:val="clear" w:color="auto" w:fill="auto"/>
          </w:tcPr>
          <w:p w14:paraId="0D5C448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Пятница</w:t>
            </w:r>
          </w:p>
        </w:tc>
      </w:tr>
    </w:tbl>
    <w:p w14:paraId="2BE77CC5" w14:textId="77777777" w:rsidR="00A756A4" w:rsidRPr="00A756A4" w:rsidRDefault="00A756A4" w:rsidP="00A756A4">
      <w:pPr>
        <w:contextualSpacing/>
        <w:rPr>
          <w:b/>
          <w:spacing w:val="-10"/>
          <w:kern w:val="28"/>
          <w:sz w:val="28"/>
          <w:szCs w:val="28"/>
          <w:lang w:eastAsia="en-US"/>
        </w:rPr>
      </w:pPr>
    </w:p>
    <w:p w14:paraId="745F0479" w14:textId="77777777" w:rsidR="00A756A4" w:rsidRPr="00A756A4" w:rsidRDefault="00A756A4" w:rsidP="00A756A4">
      <w:pPr>
        <w:jc w:val="right"/>
        <w:rPr>
          <w:sz w:val="28"/>
          <w:szCs w:val="28"/>
        </w:rPr>
      </w:pPr>
      <w:r w:rsidRPr="00A756A4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14:paraId="7C3B9C9A" w14:textId="77777777" w:rsidR="00A756A4" w:rsidRPr="00A756A4" w:rsidRDefault="00A756A4" w:rsidP="00A756A4">
      <w:pPr>
        <w:contextualSpacing/>
        <w:jc w:val="center"/>
        <w:rPr>
          <w:b/>
          <w:color w:val="FF0000"/>
          <w:spacing w:val="-10"/>
          <w:kern w:val="28"/>
          <w:sz w:val="28"/>
          <w:szCs w:val="28"/>
          <w:lang w:eastAsia="en-US"/>
        </w:rPr>
      </w:pPr>
      <w:r w:rsidRPr="00A756A4">
        <w:rPr>
          <w:b/>
          <w:color w:val="FF0000"/>
          <w:spacing w:val="-10"/>
          <w:kern w:val="28"/>
          <w:sz w:val="28"/>
          <w:szCs w:val="28"/>
          <w:lang w:eastAsia="en-US"/>
        </w:rPr>
        <w:t>Темы по самообразованию педагогов МБДОУ № 1</w:t>
      </w:r>
    </w:p>
    <w:p w14:paraId="15F3A986" w14:textId="77777777" w:rsidR="00A756A4" w:rsidRPr="00A756A4" w:rsidRDefault="00A756A4" w:rsidP="00A756A4">
      <w:pPr>
        <w:contextualSpacing/>
        <w:jc w:val="center"/>
        <w:rPr>
          <w:b/>
          <w:color w:val="FF0000"/>
          <w:spacing w:val="-10"/>
          <w:kern w:val="28"/>
          <w:sz w:val="28"/>
          <w:szCs w:val="28"/>
          <w:lang w:eastAsia="en-US"/>
        </w:rPr>
      </w:pPr>
      <w:r w:rsidRPr="00A756A4">
        <w:rPr>
          <w:b/>
          <w:color w:val="FF0000"/>
          <w:spacing w:val="-10"/>
          <w:kern w:val="28"/>
          <w:sz w:val="28"/>
          <w:szCs w:val="28"/>
          <w:lang w:eastAsia="en-US"/>
        </w:rPr>
        <w:t>2024-2025 учебный год</w:t>
      </w:r>
    </w:p>
    <w:p w14:paraId="3FBB2A9C" w14:textId="77777777" w:rsidR="00A756A4" w:rsidRPr="00A756A4" w:rsidRDefault="00A756A4" w:rsidP="00A756A4">
      <w:pPr>
        <w:contextualSpacing/>
        <w:rPr>
          <w:b/>
          <w:spacing w:val="-10"/>
          <w:kern w:val="28"/>
          <w:sz w:val="28"/>
          <w:szCs w:val="28"/>
          <w:lang w:eastAsia="en-US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360"/>
        <w:gridCol w:w="2963"/>
        <w:gridCol w:w="1132"/>
        <w:gridCol w:w="2404"/>
      </w:tblGrid>
      <w:tr w:rsidR="00A756A4" w:rsidRPr="00A756A4" w14:paraId="496BAC31" w14:textId="77777777" w:rsidTr="00A756A4">
        <w:tc>
          <w:tcPr>
            <w:tcW w:w="632" w:type="dxa"/>
            <w:shd w:val="clear" w:color="auto" w:fill="auto"/>
          </w:tcPr>
          <w:p w14:paraId="0A5E6D9B" w14:textId="77777777" w:rsidR="00A756A4" w:rsidRPr="00A756A4" w:rsidRDefault="00A756A4" w:rsidP="00A756A4">
            <w:pPr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14:paraId="639F78FF" w14:textId="77777777" w:rsidR="00A756A4" w:rsidRPr="00A756A4" w:rsidRDefault="00A756A4" w:rsidP="00A756A4">
            <w:pPr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п</w:t>
            </w:r>
            <w:r w:rsidRPr="00A756A4"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  <w:t>/</w:t>
            </w: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п</w:t>
            </w:r>
          </w:p>
        </w:tc>
        <w:tc>
          <w:tcPr>
            <w:tcW w:w="2360" w:type="dxa"/>
            <w:shd w:val="clear" w:color="auto" w:fill="auto"/>
          </w:tcPr>
          <w:p w14:paraId="77F1B67C" w14:textId="77777777" w:rsidR="00A756A4" w:rsidRPr="00A756A4" w:rsidRDefault="00A756A4" w:rsidP="00A756A4">
            <w:pPr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Ф</w:t>
            </w:r>
            <w:r w:rsidRPr="00A756A4"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  <w:t>.</w:t>
            </w: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И</w:t>
            </w:r>
            <w:r w:rsidRPr="00A756A4"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  <w:t>.</w:t>
            </w: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О</w:t>
            </w:r>
            <w:r w:rsidRPr="00A756A4"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64" w:type="dxa"/>
            <w:shd w:val="clear" w:color="auto" w:fill="auto"/>
          </w:tcPr>
          <w:p w14:paraId="0EF2A9D0" w14:textId="77777777" w:rsidR="00A756A4" w:rsidRPr="00A756A4" w:rsidRDefault="00A756A4" w:rsidP="00A756A4">
            <w:pPr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1132" w:type="dxa"/>
            <w:shd w:val="clear" w:color="auto" w:fill="auto"/>
          </w:tcPr>
          <w:p w14:paraId="0E69404C" w14:textId="77777777" w:rsidR="00A756A4" w:rsidRPr="00A756A4" w:rsidRDefault="00A756A4" w:rsidP="00A756A4">
            <w:pPr>
              <w:rPr>
                <w:rFonts w:ascii="Bodoni MT" w:eastAsia="Calibri" w:hAnsi="Bodoni MT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mbria" w:eastAsia="Calibri" w:hAnsi="Cambria" w:cs="Cambria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404" w:type="dxa"/>
            <w:shd w:val="clear" w:color="auto" w:fill="auto"/>
          </w:tcPr>
          <w:p w14:paraId="76D44BC5" w14:textId="77777777" w:rsidR="00A756A4" w:rsidRPr="00A756A4" w:rsidRDefault="00A756A4" w:rsidP="00A756A4">
            <w:pPr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>Форма отчёта</w:t>
            </w:r>
          </w:p>
        </w:tc>
      </w:tr>
      <w:tr w:rsidR="00A756A4" w:rsidRPr="00A756A4" w14:paraId="605E070E" w14:textId="77777777" w:rsidTr="00A756A4">
        <w:tc>
          <w:tcPr>
            <w:tcW w:w="632" w:type="dxa"/>
            <w:shd w:val="clear" w:color="auto" w:fill="auto"/>
          </w:tcPr>
          <w:p w14:paraId="42B9B5B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14:paraId="697DB04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Пономарёва</w:t>
            </w:r>
            <w:proofErr w:type="spellEnd"/>
          </w:p>
          <w:p w14:paraId="15E0A2D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Анастасия</w:t>
            </w:r>
          </w:p>
          <w:p w14:paraId="65D395B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2964" w:type="dxa"/>
            <w:shd w:val="clear" w:color="auto" w:fill="auto"/>
          </w:tcPr>
          <w:p w14:paraId="0122E972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«Развитие мелкой моторики рук детей среднего дошкольного возраста через продуктивную деятельность»</w:t>
            </w:r>
          </w:p>
        </w:tc>
        <w:tc>
          <w:tcPr>
            <w:tcW w:w="1132" w:type="dxa"/>
            <w:shd w:val="clear" w:color="auto" w:fill="auto"/>
          </w:tcPr>
          <w:p w14:paraId="33625FB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5FFF4DF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Мастер - класс</w:t>
            </w:r>
          </w:p>
        </w:tc>
      </w:tr>
      <w:tr w:rsidR="00A756A4" w:rsidRPr="00A756A4" w14:paraId="5EF506B2" w14:textId="77777777" w:rsidTr="00A756A4">
        <w:tc>
          <w:tcPr>
            <w:tcW w:w="632" w:type="dxa"/>
            <w:shd w:val="clear" w:color="auto" w:fill="auto"/>
          </w:tcPr>
          <w:p w14:paraId="124186D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14:paraId="76DECF6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Бурма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Елена </w:t>
            </w:r>
          </w:p>
          <w:p w14:paraId="5CC69DF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Валерьевна</w:t>
            </w:r>
          </w:p>
          <w:p w14:paraId="4AA6215C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64" w:type="dxa"/>
            <w:shd w:val="clear" w:color="auto" w:fill="auto"/>
          </w:tcPr>
          <w:p w14:paraId="625A951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«Влияние устного народного творчества на развитие речи детей 3-4 лет»</w:t>
            </w:r>
          </w:p>
        </w:tc>
        <w:tc>
          <w:tcPr>
            <w:tcW w:w="1132" w:type="dxa"/>
            <w:shd w:val="clear" w:color="auto" w:fill="auto"/>
          </w:tcPr>
          <w:p w14:paraId="4816AF48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294F36C6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Открытый просмотр</w:t>
            </w:r>
          </w:p>
        </w:tc>
      </w:tr>
      <w:tr w:rsidR="00A756A4" w:rsidRPr="00A756A4" w14:paraId="7C74A8C4" w14:textId="77777777" w:rsidTr="00A756A4">
        <w:tc>
          <w:tcPr>
            <w:tcW w:w="632" w:type="dxa"/>
            <w:shd w:val="clear" w:color="auto" w:fill="auto"/>
          </w:tcPr>
          <w:p w14:paraId="790EC06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14:paraId="45F895F9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Ситникова Ирина</w:t>
            </w:r>
          </w:p>
          <w:p w14:paraId="6C9E47D9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2964" w:type="dxa"/>
            <w:shd w:val="clear" w:color="auto" w:fill="auto"/>
          </w:tcPr>
          <w:p w14:paraId="0F373A3C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«Воспитание дошкольников посредством трудовой деятельности»</w:t>
            </w:r>
          </w:p>
        </w:tc>
        <w:tc>
          <w:tcPr>
            <w:tcW w:w="1132" w:type="dxa"/>
            <w:shd w:val="clear" w:color="auto" w:fill="auto"/>
          </w:tcPr>
          <w:p w14:paraId="54C1C09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2805AAC2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Открытый просмотр</w:t>
            </w:r>
          </w:p>
        </w:tc>
      </w:tr>
      <w:tr w:rsidR="00A756A4" w:rsidRPr="00A756A4" w14:paraId="75248709" w14:textId="77777777" w:rsidTr="00A756A4">
        <w:tc>
          <w:tcPr>
            <w:tcW w:w="632" w:type="dxa"/>
            <w:shd w:val="clear" w:color="auto" w:fill="auto"/>
          </w:tcPr>
          <w:p w14:paraId="227B74A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14:paraId="75379B8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Атуева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Ольга </w:t>
            </w:r>
          </w:p>
          <w:p w14:paraId="7157BC2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Вячеславовна</w:t>
            </w:r>
          </w:p>
        </w:tc>
        <w:tc>
          <w:tcPr>
            <w:tcW w:w="2964" w:type="dxa"/>
            <w:shd w:val="clear" w:color="auto" w:fill="auto"/>
          </w:tcPr>
          <w:p w14:paraId="4DDAF4AC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«Формирование первичных представлений об окружающем мире у детей раннего возраста в различных видах деятельности»</w:t>
            </w:r>
          </w:p>
        </w:tc>
        <w:tc>
          <w:tcPr>
            <w:tcW w:w="1132" w:type="dxa"/>
            <w:shd w:val="clear" w:color="auto" w:fill="auto"/>
          </w:tcPr>
          <w:p w14:paraId="63E93AB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 г.</w:t>
            </w:r>
          </w:p>
        </w:tc>
        <w:tc>
          <w:tcPr>
            <w:tcW w:w="2404" w:type="dxa"/>
            <w:shd w:val="clear" w:color="auto" w:fill="auto"/>
          </w:tcPr>
          <w:p w14:paraId="057F0662" w14:textId="77777777" w:rsidR="00A756A4" w:rsidRPr="00A756A4" w:rsidRDefault="00A756A4" w:rsidP="00A756A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Открытый просмотр</w:t>
            </w:r>
          </w:p>
        </w:tc>
      </w:tr>
      <w:tr w:rsidR="00A756A4" w:rsidRPr="00A756A4" w14:paraId="20C7263E" w14:textId="77777777" w:rsidTr="00A756A4">
        <w:tc>
          <w:tcPr>
            <w:tcW w:w="632" w:type="dxa"/>
            <w:shd w:val="clear" w:color="auto" w:fill="auto"/>
          </w:tcPr>
          <w:p w14:paraId="155D4F4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360" w:type="dxa"/>
            <w:shd w:val="clear" w:color="auto" w:fill="auto"/>
          </w:tcPr>
          <w:p w14:paraId="37B6CC3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Гадеева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Ирина</w:t>
            </w:r>
          </w:p>
          <w:p w14:paraId="7AC5B5D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Германовна</w:t>
            </w:r>
          </w:p>
        </w:tc>
        <w:tc>
          <w:tcPr>
            <w:tcW w:w="2964" w:type="dxa"/>
            <w:shd w:val="clear" w:color="auto" w:fill="auto"/>
          </w:tcPr>
          <w:p w14:paraId="0DDD109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«Формирование дружеских взаимоотношений в детском коллективе»</w:t>
            </w:r>
          </w:p>
        </w:tc>
        <w:tc>
          <w:tcPr>
            <w:tcW w:w="1132" w:type="dxa"/>
            <w:shd w:val="clear" w:color="auto" w:fill="auto"/>
          </w:tcPr>
          <w:p w14:paraId="74D1EF2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34CFBE6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Мастер - класс</w:t>
            </w:r>
          </w:p>
        </w:tc>
      </w:tr>
      <w:tr w:rsidR="00A756A4" w:rsidRPr="00A756A4" w14:paraId="6AE00B5F" w14:textId="77777777" w:rsidTr="00A756A4">
        <w:tc>
          <w:tcPr>
            <w:tcW w:w="632" w:type="dxa"/>
            <w:shd w:val="clear" w:color="auto" w:fill="auto"/>
          </w:tcPr>
          <w:p w14:paraId="1312E94D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360" w:type="dxa"/>
            <w:shd w:val="clear" w:color="auto" w:fill="auto"/>
          </w:tcPr>
          <w:p w14:paraId="578CDB1B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Пронина Анна</w:t>
            </w:r>
          </w:p>
          <w:p w14:paraId="51BE741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Абдулхамитовна</w:t>
            </w:r>
            <w:proofErr w:type="spellEnd"/>
          </w:p>
        </w:tc>
        <w:tc>
          <w:tcPr>
            <w:tcW w:w="2964" w:type="dxa"/>
            <w:shd w:val="clear" w:color="auto" w:fill="auto"/>
          </w:tcPr>
          <w:p w14:paraId="1279B6E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«Художественная литература как средство воспитания гражданско-патриотических чувств у старших </w:t>
            </w:r>
            <w:proofErr w:type="gram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дошкольников »</w:t>
            </w:r>
            <w:proofErr w:type="gramEnd"/>
          </w:p>
        </w:tc>
        <w:tc>
          <w:tcPr>
            <w:tcW w:w="1132" w:type="dxa"/>
            <w:shd w:val="clear" w:color="auto" w:fill="auto"/>
          </w:tcPr>
          <w:p w14:paraId="6269CBF9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0FC3016D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Отчёт</w:t>
            </w:r>
          </w:p>
          <w:p w14:paraId="471A70A3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презентация на</w:t>
            </w:r>
          </w:p>
          <w:p w14:paraId="5C600656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итоговом педсовете</w:t>
            </w:r>
          </w:p>
        </w:tc>
      </w:tr>
      <w:tr w:rsidR="00A756A4" w:rsidRPr="00A756A4" w14:paraId="472A15A2" w14:textId="77777777" w:rsidTr="00A756A4">
        <w:tc>
          <w:tcPr>
            <w:tcW w:w="632" w:type="dxa"/>
            <w:shd w:val="clear" w:color="auto" w:fill="auto"/>
          </w:tcPr>
          <w:p w14:paraId="30213E90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360" w:type="dxa"/>
            <w:shd w:val="clear" w:color="auto" w:fill="auto"/>
          </w:tcPr>
          <w:p w14:paraId="0669E85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Гаврилова Марина</w:t>
            </w:r>
          </w:p>
          <w:p w14:paraId="2802224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2964" w:type="dxa"/>
            <w:shd w:val="clear" w:color="auto" w:fill="auto"/>
          </w:tcPr>
          <w:p w14:paraId="74E9AFC4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«Логико-математические игры как средство развития математических способностей детей старшего дошкольного возраста.»</w:t>
            </w:r>
          </w:p>
        </w:tc>
        <w:tc>
          <w:tcPr>
            <w:tcW w:w="1132" w:type="dxa"/>
            <w:shd w:val="clear" w:color="auto" w:fill="auto"/>
          </w:tcPr>
          <w:p w14:paraId="4408F853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272B6763" w14:textId="77777777" w:rsidR="00A756A4" w:rsidRPr="00A756A4" w:rsidRDefault="00A756A4" w:rsidP="00A756A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Мастер - класс</w:t>
            </w:r>
          </w:p>
        </w:tc>
      </w:tr>
      <w:tr w:rsidR="00A756A4" w:rsidRPr="00A756A4" w14:paraId="35000A43" w14:textId="77777777" w:rsidTr="00A756A4">
        <w:tc>
          <w:tcPr>
            <w:tcW w:w="632" w:type="dxa"/>
            <w:shd w:val="clear" w:color="auto" w:fill="auto"/>
          </w:tcPr>
          <w:p w14:paraId="348CCB6F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360" w:type="dxa"/>
            <w:shd w:val="clear" w:color="auto" w:fill="auto"/>
          </w:tcPr>
          <w:p w14:paraId="1865242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Шевченко Наталья Анатольевна</w:t>
            </w:r>
          </w:p>
        </w:tc>
        <w:tc>
          <w:tcPr>
            <w:tcW w:w="2964" w:type="dxa"/>
            <w:shd w:val="clear" w:color="auto" w:fill="auto"/>
          </w:tcPr>
          <w:p w14:paraId="7B2913A1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««Современные технологии в работе музыкального руководителя дошкольного учреждения»</w:t>
            </w:r>
          </w:p>
        </w:tc>
        <w:tc>
          <w:tcPr>
            <w:tcW w:w="1132" w:type="dxa"/>
            <w:shd w:val="clear" w:color="auto" w:fill="auto"/>
          </w:tcPr>
          <w:p w14:paraId="71E3066A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2D7A0553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Обобщение и распространение округ</w:t>
            </w:r>
          </w:p>
          <w:p w14:paraId="3D2AFB86" w14:textId="77777777" w:rsidR="00A756A4" w:rsidRPr="00A756A4" w:rsidRDefault="00A756A4" w:rsidP="00A756A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Открытый просмотр</w:t>
            </w:r>
          </w:p>
        </w:tc>
      </w:tr>
      <w:tr w:rsidR="00A756A4" w:rsidRPr="00A756A4" w14:paraId="4BA0B265" w14:textId="77777777" w:rsidTr="00A756A4">
        <w:tc>
          <w:tcPr>
            <w:tcW w:w="632" w:type="dxa"/>
            <w:shd w:val="clear" w:color="auto" w:fill="auto"/>
          </w:tcPr>
          <w:p w14:paraId="5D968A39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360" w:type="dxa"/>
            <w:shd w:val="clear" w:color="auto" w:fill="auto"/>
          </w:tcPr>
          <w:p w14:paraId="73419D65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spellStart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Атаян</w:t>
            </w:r>
            <w:proofErr w:type="spellEnd"/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 xml:space="preserve"> Кристина Юрьевна</w:t>
            </w:r>
          </w:p>
        </w:tc>
        <w:tc>
          <w:tcPr>
            <w:tcW w:w="2964" w:type="dxa"/>
            <w:shd w:val="clear" w:color="auto" w:fill="auto"/>
          </w:tcPr>
          <w:p w14:paraId="3740331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«Театральная деятельность как средство формирования творческих способностей у детей дошкольного возраста»</w:t>
            </w:r>
          </w:p>
        </w:tc>
        <w:tc>
          <w:tcPr>
            <w:tcW w:w="1132" w:type="dxa"/>
            <w:shd w:val="clear" w:color="auto" w:fill="auto"/>
          </w:tcPr>
          <w:p w14:paraId="34F4B586" w14:textId="77777777" w:rsidR="00A756A4" w:rsidRPr="00A756A4" w:rsidRDefault="00A756A4" w:rsidP="00A756A4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sz w:val="28"/>
                <w:szCs w:val="28"/>
                <w:lang w:eastAsia="en-US"/>
              </w:rPr>
              <w:t>2024-2025</w:t>
            </w:r>
          </w:p>
        </w:tc>
        <w:tc>
          <w:tcPr>
            <w:tcW w:w="2404" w:type="dxa"/>
            <w:shd w:val="clear" w:color="auto" w:fill="auto"/>
          </w:tcPr>
          <w:p w14:paraId="2AE4AA0D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Обобщение и распространение округ</w:t>
            </w:r>
          </w:p>
          <w:p w14:paraId="215C7C6E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A756A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Открытый просмотр</w:t>
            </w:r>
          </w:p>
          <w:p w14:paraId="741E5B47" w14:textId="77777777" w:rsidR="00A756A4" w:rsidRPr="00A756A4" w:rsidRDefault="00A756A4" w:rsidP="00A756A4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4479527C" w14:textId="77777777" w:rsidR="00A756A4" w:rsidRPr="00A756A4" w:rsidRDefault="00A756A4" w:rsidP="00085467">
      <w:pPr>
        <w:rPr>
          <w:b/>
          <w:color w:val="000000"/>
          <w:sz w:val="28"/>
          <w:szCs w:val="28"/>
          <w:u w:val="single"/>
        </w:rPr>
      </w:pPr>
    </w:p>
    <w:p w14:paraId="7D5E2613" w14:textId="77777777" w:rsidR="00A756A4" w:rsidRPr="00A756A4" w:rsidRDefault="00A756A4" w:rsidP="00A756A4">
      <w:pPr>
        <w:jc w:val="center"/>
        <w:rPr>
          <w:b/>
          <w:i/>
          <w:color w:val="FF0000"/>
          <w:sz w:val="28"/>
          <w:szCs w:val="28"/>
        </w:rPr>
      </w:pPr>
      <w:proofErr w:type="gramStart"/>
      <w:r w:rsidRPr="00A756A4">
        <w:rPr>
          <w:b/>
          <w:color w:val="FF0000"/>
          <w:sz w:val="28"/>
          <w:szCs w:val="28"/>
        </w:rPr>
        <w:t>СЕМИНАРЫ  2024</w:t>
      </w:r>
      <w:proofErr w:type="gramEnd"/>
      <w:r w:rsidRPr="00A756A4">
        <w:rPr>
          <w:b/>
          <w:color w:val="FF0000"/>
          <w:sz w:val="28"/>
          <w:szCs w:val="28"/>
        </w:rPr>
        <w:t xml:space="preserve">-2025 </w:t>
      </w:r>
      <w:proofErr w:type="spellStart"/>
      <w:r w:rsidRPr="00A756A4">
        <w:rPr>
          <w:b/>
          <w:color w:val="FF0000"/>
          <w:sz w:val="28"/>
          <w:szCs w:val="28"/>
        </w:rPr>
        <w:t>уч.год</w:t>
      </w:r>
      <w:proofErr w:type="spellEnd"/>
      <w:r w:rsidRPr="00A756A4">
        <w:rPr>
          <w:b/>
          <w:color w:val="FF0000"/>
          <w:sz w:val="28"/>
          <w:szCs w:val="28"/>
        </w:rPr>
        <w:t>.</w:t>
      </w:r>
    </w:p>
    <w:p w14:paraId="1FE7AE9A" w14:textId="77777777" w:rsidR="00A756A4" w:rsidRPr="00A756A4" w:rsidRDefault="00A756A4" w:rsidP="00A756A4">
      <w:pPr>
        <w:rPr>
          <w:b/>
          <w:i/>
          <w:sz w:val="28"/>
          <w:szCs w:val="28"/>
        </w:rPr>
      </w:pP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4852"/>
        <w:gridCol w:w="1417"/>
        <w:gridCol w:w="3232"/>
      </w:tblGrid>
      <w:tr w:rsidR="00A756A4" w:rsidRPr="00A756A4" w14:paraId="0EBC7F01" w14:textId="77777777" w:rsidTr="00A756A4">
        <w:tc>
          <w:tcPr>
            <w:tcW w:w="677" w:type="dxa"/>
            <w:shd w:val="clear" w:color="auto" w:fill="auto"/>
          </w:tcPr>
          <w:p w14:paraId="1621FBA0" w14:textId="77777777" w:rsidR="00A756A4" w:rsidRPr="00A756A4" w:rsidRDefault="00A756A4" w:rsidP="00A756A4">
            <w:pPr>
              <w:rPr>
                <w:i/>
                <w:sz w:val="28"/>
                <w:szCs w:val="28"/>
              </w:rPr>
            </w:pPr>
            <w:r w:rsidRPr="00A756A4">
              <w:rPr>
                <w:i/>
                <w:sz w:val="28"/>
                <w:szCs w:val="28"/>
              </w:rPr>
              <w:t>№</w:t>
            </w:r>
          </w:p>
          <w:p w14:paraId="30BEED03" w14:textId="77777777" w:rsidR="00A756A4" w:rsidRPr="00A756A4" w:rsidRDefault="00A756A4" w:rsidP="00A756A4">
            <w:pPr>
              <w:rPr>
                <w:i/>
                <w:sz w:val="28"/>
                <w:szCs w:val="28"/>
              </w:rPr>
            </w:pPr>
            <w:r w:rsidRPr="00A756A4">
              <w:rPr>
                <w:i/>
                <w:sz w:val="28"/>
                <w:szCs w:val="28"/>
              </w:rPr>
              <w:t>п/п</w:t>
            </w:r>
          </w:p>
        </w:tc>
        <w:tc>
          <w:tcPr>
            <w:tcW w:w="4852" w:type="dxa"/>
            <w:shd w:val="clear" w:color="auto" w:fill="auto"/>
          </w:tcPr>
          <w:p w14:paraId="2797554C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Название и содержание семинара-практикума</w:t>
            </w:r>
          </w:p>
          <w:p w14:paraId="73B009D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4376770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Сроки</w:t>
            </w:r>
          </w:p>
          <w:p w14:paraId="32C09C4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уровень</w:t>
            </w:r>
          </w:p>
        </w:tc>
        <w:tc>
          <w:tcPr>
            <w:tcW w:w="3232" w:type="dxa"/>
            <w:shd w:val="clear" w:color="auto" w:fill="auto"/>
          </w:tcPr>
          <w:p w14:paraId="223963F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A756A4" w:rsidRPr="00A756A4" w14:paraId="45954A0F" w14:textId="77777777" w:rsidTr="00A756A4">
        <w:tc>
          <w:tcPr>
            <w:tcW w:w="677" w:type="dxa"/>
            <w:shd w:val="clear" w:color="auto" w:fill="auto"/>
          </w:tcPr>
          <w:p w14:paraId="70610A66" w14:textId="77777777" w:rsidR="00A756A4" w:rsidRPr="00A756A4" w:rsidRDefault="00A756A4" w:rsidP="00A756A4">
            <w:pPr>
              <w:rPr>
                <w:b/>
                <w:i/>
                <w:sz w:val="28"/>
                <w:szCs w:val="28"/>
              </w:rPr>
            </w:pPr>
            <w:r w:rsidRPr="00A756A4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4852" w:type="dxa"/>
            <w:shd w:val="clear" w:color="auto" w:fill="auto"/>
          </w:tcPr>
          <w:p w14:paraId="55D8DE5E" w14:textId="77777777" w:rsidR="00A756A4" w:rsidRPr="00A756A4" w:rsidRDefault="00A756A4" w:rsidP="00A756A4">
            <w:pPr>
              <w:spacing w:after="160" w:line="256" w:lineRule="auto"/>
              <w:contextualSpacing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  <w:t>Современные педагогические технологии в дошкольном учреждении»</w:t>
            </w:r>
          </w:p>
        </w:tc>
        <w:tc>
          <w:tcPr>
            <w:tcW w:w="1417" w:type="dxa"/>
            <w:shd w:val="clear" w:color="auto" w:fill="auto"/>
          </w:tcPr>
          <w:p w14:paraId="7BD7AAF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3232" w:type="dxa"/>
            <w:shd w:val="clear" w:color="auto" w:fill="auto"/>
          </w:tcPr>
          <w:p w14:paraId="1BC6B86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</w:t>
            </w:r>
          </w:p>
          <w:p w14:paraId="319BEB0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Л.И. Лишавская</w:t>
            </w:r>
          </w:p>
        </w:tc>
      </w:tr>
      <w:tr w:rsidR="00A756A4" w:rsidRPr="00A756A4" w14:paraId="3A96C82C" w14:textId="77777777" w:rsidTr="00A756A4">
        <w:tc>
          <w:tcPr>
            <w:tcW w:w="677" w:type="dxa"/>
            <w:shd w:val="clear" w:color="auto" w:fill="auto"/>
          </w:tcPr>
          <w:p w14:paraId="0B46F05A" w14:textId="77777777" w:rsidR="00A756A4" w:rsidRPr="00A756A4" w:rsidRDefault="00A756A4" w:rsidP="00A756A4">
            <w:pPr>
              <w:rPr>
                <w:b/>
                <w:i/>
                <w:sz w:val="28"/>
                <w:szCs w:val="28"/>
              </w:rPr>
            </w:pPr>
            <w:r w:rsidRPr="00A756A4">
              <w:rPr>
                <w:b/>
                <w:i/>
                <w:sz w:val="28"/>
                <w:szCs w:val="28"/>
              </w:rPr>
              <w:lastRenderedPageBreak/>
              <w:t>2</w:t>
            </w:r>
          </w:p>
        </w:tc>
        <w:tc>
          <w:tcPr>
            <w:tcW w:w="4852" w:type="dxa"/>
            <w:shd w:val="clear" w:color="auto" w:fill="auto"/>
          </w:tcPr>
          <w:p w14:paraId="3B7F6A70" w14:textId="77777777" w:rsidR="00A756A4" w:rsidRPr="00A756A4" w:rsidRDefault="00A756A4" w:rsidP="00A756A4">
            <w:pPr>
              <w:spacing w:after="160" w:line="256" w:lineRule="auto"/>
              <w:contextualSpacing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  <w:t>«Формирование предпосылок финансовой грамотности у дошкольников»</w:t>
            </w:r>
          </w:p>
        </w:tc>
        <w:tc>
          <w:tcPr>
            <w:tcW w:w="1417" w:type="dxa"/>
            <w:shd w:val="clear" w:color="auto" w:fill="auto"/>
          </w:tcPr>
          <w:p w14:paraId="222317F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3232" w:type="dxa"/>
            <w:shd w:val="clear" w:color="auto" w:fill="auto"/>
          </w:tcPr>
          <w:p w14:paraId="375A367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</w:t>
            </w:r>
          </w:p>
          <w:p w14:paraId="1AE7683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Л.И. Лишавская</w:t>
            </w:r>
          </w:p>
        </w:tc>
      </w:tr>
      <w:tr w:rsidR="00A756A4" w:rsidRPr="00A756A4" w14:paraId="1BEED74B" w14:textId="77777777" w:rsidTr="00A756A4">
        <w:tc>
          <w:tcPr>
            <w:tcW w:w="677" w:type="dxa"/>
            <w:shd w:val="clear" w:color="auto" w:fill="auto"/>
          </w:tcPr>
          <w:p w14:paraId="458A1BEC" w14:textId="77777777" w:rsidR="00A756A4" w:rsidRPr="00A756A4" w:rsidRDefault="00A756A4" w:rsidP="00A756A4">
            <w:pPr>
              <w:rPr>
                <w:b/>
                <w:i/>
                <w:sz w:val="28"/>
                <w:szCs w:val="28"/>
              </w:rPr>
            </w:pPr>
            <w:r w:rsidRPr="00A756A4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4852" w:type="dxa"/>
            <w:shd w:val="clear" w:color="auto" w:fill="auto"/>
          </w:tcPr>
          <w:p w14:paraId="5E5E01B4" w14:textId="77777777" w:rsidR="00A756A4" w:rsidRPr="00A756A4" w:rsidRDefault="00A756A4" w:rsidP="00A756A4">
            <w:pPr>
              <w:spacing w:after="160" w:line="256" w:lineRule="auto"/>
              <w:contextualSpacing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  <w:t>Семинар- практикум «Мы граждане России»</w:t>
            </w:r>
          </w:p>
        </w:tc>
        <w:tc>
          <w:tcPr>
            <w:tcW w:w="1417" w:type="dxa"/>
            <w:shd w:val="clear" w:color="auto" w:fill="auto"/>
          </w:tcPr>
          <w:p w14:paraId="57742F7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3232" w:type="dxa"/>
            <w:shd w:val="clear" w:color="auto" w:fill="auto"/>
          </w:tcPr>
          <w:p w14:paraId="1F4E5A6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Воспитатель Пронина А.А.</w:t>
            </w:r>
          </w:p>
        </w:tc>
      </w:tr>
      <w:tr w:rsidR="00A756A4" w:rsidRPr="00A756A4" w14:paraId="033D9605" w14:textId="77777777" w:rsidTr="00A756A4">
        <w:tc>
          <w:tcPr>
            <w:tcW w:w="677" w:type="dxa"/>
            <w:shd w:val="clear" w:color="auto" w:fill="auto"/>
          </w:tcPr>
          <w:p w14:paraId="34C622BA" w14:textId="77777777" w:rsidR="00A756A4" w:rsidRPr="00A756A4" w:rsidRDefault="00A756A4" w:rsidP="00A756A4">
            <w:pPr>
              <w:rPr>
                <w:b/>
                <w:i/>
                <w:sz w:val="28"/>
                <w:szCs w:val="28"/>
              </w:rPr>
            </w:pPr>
            <w:r w:rsidRPr="00A756A4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4852" w:type="dxa"/>
            <w:shd w:val="clear" w:color="auto" w:fill="auto"/>
          </w:tcPr>
          <w:p w14:paraId="302F022D" w14:textId="77777777" w:rsidR="00A756A4" w:rsidRPr="00A756A4" w:rsidRDefault="00A756A4" w:rsidP="00A756A4">
            <w:pPr>
              <w:spacing w:after="160" w:line="256" w:lineRule="auto"/>
              <w:contextualSpacing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  <w:t>Семинар – практикум «Творческий педагог – творческие дети»</w:t>
            </w:r>
          </w:p>
        </w:tc>
        <w:tc>
          <w:tcPr>
            <w:tcW w:w="1417" w:type="dxa"/>
            <w:shd w:val="clear" w:color="auto" w:fill="auto"/>
          </w:tcPr>
          <w:p w14:paraId="1673529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Январь</w:t>
            </w:r>
          </w:p>
        </w:tc>
        <w:tc>
          <w:tcPr>
            <w:tcW w:w="3232" w:type="dxa"/>
            <w:shd w:val="clear" w:color="auto" w:fill="auto"/>
          </w:tcPr>
          <w:p w14:paraId="61332C7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Воспитатель </w:t>
            </w:r>
            <w:proofErr w:type="spellStart"/>
            <w:r w:rsidRPr="00A756A4">
              <w:rPr>
                <w:b/>
                <w:sz w:val="28"/>
                <w:szCs w:val="28"/>
              </w:rPr>
              <w:t>Пономарёва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А.А.</w:t>
            </w:r>
          </w:p>
        </w:tc>
      </w:tr>
      <w:tr w:rsidR="00A756A4" w:rsidRPr="00A756A4" w14:paraId="33C88249" w14:textId="77777777" w:rsidTr="00A756A4">
        <w:tc>
          <w:tcPr>
            <w:tcW w:w="677" w:type="dxa"/>
            <w:shd w:val="clear" w:color="auto" w:fill="auto"/>
          </w:tcPr>
          <w:p w14:paraId="6CB0E78D" w14:textId="77777777" w:rsidR="00A756A4" w:rsidRPr="00A756A4" w:rsidRDefault="00A756A4" w:rsidP="00A756A4">
            <w:pPr>
              <w:rPr>
                <w:b/>
                <w:i/>
                <w:sz w:val="28"/>
                <w:szCs w:val="28"/>
              </w:rPr>
            </w:pPr>
            <w:r w:rsidRPr="00A756A4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4852" w:type="dxa"/>
            <w:shd w:val="clear" w:color="auto" w:fill="auto"/>
          </w:tcPr>
          <w:p w14:paraId="59AFECBB" w14:textId="77777777" w:rsidR="00A756A4" w:rsidRPr="00A756A4" w:rsidRDefault="00A756A4" w:rsidP="00A756A4">
            <w:pPr>
              <w:spacing w:after="160" w:line="256" w:lineRule="auto"/>
              <w:contextualSpacing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  <w:r w:rsidRPr="00A756A4"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  <w:t>Семинар «Театрализованная деятельность в детском саду»</w:t>
            </w:r>
          </w:p>
        </w:tc>
        <w:tc>
          <w:tcPr>
            <w:tcW w:w="1417" w:type="dxa"/>
            <w:shd w:val="clear" w:color="auto" w:fill="auto"/>
          </w:tcPr>
          <w:p w14:paraId="4D19B10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Март</w:t>
            </w:r>
          </w:p>
        </w:tc>
        <w:tc>
          <w:tcPr>
            <w:tcW w:w="3232" w:type="dxa"/>
            <w:shd w:val="clear" w:color="auto" w:fill="auto"/>
          </w:tcPr>
          <w:p w14:paraId="6DAA27DF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 xml:space="preserve">Воспитатель </w:t>
            </w:r>
            <w:proofErr w:type="spellStart"/>
            <w:r w:rsidRPr="00A756A4">
              <w:rPr>
                <w:b/>
                <w:sz w:val="28"/>
                <w:szCs w:val="28"/>
              </w:rPr>
              <w:t>Атаян</w:t>
            </w:r>
            <w:proofErr w:type="spellEnd"/>
            <w:r w:rsidRPr="00A756A4">
              <w:rPr>
                <w:b/>
                <w:sz w:val="28"/>
                <w:szCs w:val="28"/>
              </w:rPr>
              <w:t xml:space="preserve"> К.Ю.</w:t>
            </w:r>
          </w:p>
        </w:tc>
      </w:tr>
    </w:tbl>
    <w:p w14:paraId="612B0829" w14:textId="77777777" w:rsidR="00A756A4" w:rsidRPr="00A756A4" w:rsidRDefault="00A756A4" w:rsidP="00A756A4">
      <w:pPr>
        <w:rPr>
          <w:b/>
          <w:sz w:val="28"/>
          <w:szCs w:val="28"/>
        </w:rPr>
      </w:pPr>
    </w:p>
    <w:p w14:paraId="4AE4FC03" w14:textId="77777777" w:rsidR="00A756A4" w:rsidRPr="00A756A4" w:rsidRDefault="00A756A4" w:rsidP="00A756A4">
      <w:pPr>
        <w:jc w:val="center"/>
        <w:rPr>
          <w:b/>
          <w:color w:val="FF0000"/>
          <w:sz w:val="28"/>
          <w:szCs w:val="28"/>
        </w:rPr>
      </w:pPr>
      <w:r w:rsidRPr="00A756A4">
        <w:rPr>
          <w:b/>
          <w:color w:val="FF0000"/>
          <w:sz w:val="28"/>
          <w:szCs w:val="28"/>
        </w:rPr>
        <w:t>ПЕДАГОГИЧЕСКИЕ СОВЕТЫ.</w:t>
      </w:r>
    </w:p>
    <w:p w14:paraId="4DA4E73D" w14:textId="77777777" w:rsidR="00A756A4" w:rsidRPr="00A756A4" w:rsidRDefault="00A756A4" w:rsidP="00A756A4">
      <w:pPr>
        <w:jc w:val="center"/>
        <w:rPr>
          <w:b/>
          <w:color w:val="FF0000"/>
          <w:sz w:val="28"/>
          <w:szCs w:val="28"/>
        </w:rPr>
      </w:pPr>
      <w:r w:rsidRPr="00A756A4">
        <w:rPr>
          <w:b/>
          <w:color w:val="FF0000"/>
          <w:sz w:val="28"/>
          <w:szCs w:val="28"/>
        </w:rPr>
        <w:t>на 2024-2025 учебный год</w:t>
      </w:r>
    </w:p>
    <w:p w14:paraId="4A47FB6E" w14:textId="77777777" w:rsidR="00A756A4" w:rsidRPr="00A756A4" w:rsidRDefault="00A756A4" w:rsidP="00A756A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3972"/>
        <w:gridCol w:w="2149"/>
        <w:gridCol w:w="2446"/>
      </w:tblGrid>
      <w:tr w:rsidR="00A756A4" w:rsidRPr="00A756A4" w14:paraId="614EF4FD" w14:textId="77777777" w:rsidTr="00A756A4">
        <w:tc>
          <w:tcPr>
            <w:tcW w:w="816" w:type="dxa"/>
          </w:tcPr>
          <w:p w14:paraId="468596DC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0DF93EF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249" w:type="dxa"/>
          </w:tcPr>
          <w:p w14:paraId="2DF1DA7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2469" w:type="dxa"/>
          </w:tcPr>
          <w:p w14:paraId="32577C79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A756A4" w:rsidRPr="00A756A4" w14:paraId="32753971" w14:textId="77777777" w:rsidTr="00A756A4">
        <w:tc>
          <w:tcPr>
            <w:tcW w:w="816" w:type="dxa"/>
          </w:tcPr>
          <w:p w14:paraId="2D196F3E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112" w:type="dxa"/>
          </w:tcPr>
          <w:p w14:paraId="43CD757D" w14:textId="77777777" w:rsidR="00A756A4" w:rsidRPr="00A756A4" w:rsidRDefault="00A756A4" w:rsidP="00A756A4">
            <w:pPr>
              <w:spacing w:after="240"/>
              <w:textAlignment w:val="baseline"/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Установочный педсовет «Педагогический старт»</w:t>
            </w:r>
          </w:p>
        </w:tc>
        <w:tc>
          <w:tcPr>
            <w:tcW w:w="2249" w:type="dxa"/>
          </w:tcPr>
          <w:p w14:paraId="3C211FB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</w:tcPr>
          <w:p w14:paraId="5DC996A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Заведующий,</w:t>
            </w:r>
          </w:p>
          <w:p w14:paraId="19A4635A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воспитатель,</w:t>
            </w:r>
          </w:p>
          <w:p w14:paraId="5284246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воспитатели</w:t>
            </w:r>
          </w:p>
        </w:tc>
      </w:tr>
      <w:tr w:rsidR="00A756A4" w:rsidRPr="00A756A4" w14:paraId="41135094" w14:textId="77777777" w:rsidTr="00A756A4">
        <w:tc>
          <w:tcPr>
            <w:tcW w:w="816" w:type="dxa"/>
          </w:tcPr>
          <w:p w14:paraId="56297C7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112" w:type="dxa"/>
          </w:tcPr>
          <w:p w14:paraId="1098C7F6" w14:textId="77777777" w:rsidR="00A756A4" w:rsidRPr="00A756A4" w:rsidRDefault="00A756A4" w:rsidP="00A756A4">
            <w:pPr>
              <w:spacing w:before="72" w:after="160" w:line="259" w:lineRule="auto"/>
              <w:ind w:right="989"/>
              <w:rPr>
                <w:b/>
                <w:sz w:val="28"/>
                <w:szCs w:val="28"/>
                <w:lang w:eastAsia="en-US"/>
              </w:rPr>
            </w:pPr>
            <w:r w:rsidRPr="00A756A4">
              <w:rPr>
                <w:b/>
                <w:sz w:val="28"/>
                <w:szCs w:val="28"/>
                <w:lang w:eastAsia="en-US"/>
              </w:rPr>
              <w:t>«Играя, творим»</w:t>
            </w:r>
          </w:p>
        </w:tc>
        <w:tc>
          <w:tcPr>
            <w:tcW w:w="2249" w:type="dxa"/>
          </w:tcPr>
          <w:p w14:paraId="503BDCF7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</w:tcPr>
          <w:p w14:paraId="2398DD3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Заведующий,</w:t>
            </w:r>
          </w:p>
          <w:p w14:paraId="3A6AD5D4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воспитатель,</w:t>
            </w:r>
          </w:p>
          <w:p w14:paraId="2F99F9DD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воспитатели</w:t>
            </w:r>
          </w:p>
        </w:tc>
      </w:tr>
      <w:tr w:rsidR="00A756A4" w:rsidRPr="00A756A4" w14:paraId="28E0A555" w14:textId="77777777" w:rsidTr="00A756A4">
        <w:tc>
          <w:tcPr>
            <w:tcW w:w="816" w:type="dxa"/>
          </w:tcPr>
          <w:p w14:paraId="1D07079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112" w:type="dxa"/>
          </w:tcPr>
          <w:p w14:paraId="31BA42A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«Час здоровья»</w:t>
            </w:r>
          </w:p>
        </w:tc>
        <w:tc>
          <w:tcPr>
            <w:tcW w:w="2249" w:type="dxa"/>
          </w:tcPr>
          <w:p w14:paraId="519BFFF8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</w:tcPr>
          <w:p w14:paraId="68B7BE3C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Заведующий,</w:t>
            </w:r>
          </w:p>
          <w:p w14:paraId="6C09E84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воспитатель,</w:t>
            </w:r>
          </w:p>
          <w:p w14:paraId="5320B58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воспитатели</w:t>
            </w:r>
          </w:p>
        </w:tc>
      </w:tr>
      <w:tr w:rsidR="00A756A4" w:rsidRPr="00A756A4" w14:paraId="4ABD6B6D" w14:textId="77777777" w:rsidTr="00A756A4">
        <w:tc>
          <w:tcPr>
            <w:tcW w:w="816" w:type="dxa"/>
          </w:tcPr>
          <w:p w14:paraId="4D336493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112" w:type="dxa"/>
          </w:tcPr>
          <w:p w14:paraId="47A64C2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Итоговый педсовет</w:t>
            </w:r>
          </w:p>
          <w:p w14:paraId="51C4F59F" w14:textId="77777777" w:rsidR="00A756A4" w:rsidRPr="00A756A4" w:rsidRDefault="00A756A4" w:rsidP="00A756A4">
            <w:pPr>
              <w:rPr>
                <w:b/>
                <w:bCs/>
                <w:color w:val="0D0D0D"/>
                <w:sz w:val="28"/>
                <w:szCs w:val="28"/>
              </w:rPr>
            </w:pPr>
          </w:p>
          <w:p w14:paraId="0C0FB31A" w14:textId="77777777" w:rsidR="00A756A4" w:rsidRPr="00A756A4" w:rsidRDefault="00A756A4" w:rsidP="00A756A4">
            <w:pPr>
              <w:ind w:left="28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2249" w:type="dxa"/>
          </w:tcPr>
          <w:p w14:paraId="515693D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2469" w:type="dxa"/>
          </w:tcPr>
          <w:p w14:paraId="0173273B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Заведующий,</w:t>
            </w:r>
          </w:p>
          <w:p w14:paraId="39B4C0C6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старший воспитатель,</w:t>
            </w:r>
          </w:p>
          <w:p w14:paraId="66544A90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воспитатели</w:t>
            </w:r>
          </w:p>
        </w:tc>
      </w:tr>
    </w:tbl>
    <w:p w14:paraId="24DCD6B3" w14:textId="4F0C39F1" w:rsidR="00A756A4" w:rsidRPr="00A756A4" w:rsidRDefault="00A756A4" w:rsidP="00A756A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A756A4">
        <w:rPr>
          <w:rFonts w:eastAsia="Calibri"/>
          <w:b/>
          <w:sz w:val="28"/>
          <w:szCs w:val="28"/>
          <w:lang w:eastAsia="en-US"/>
        </w:rPr>
        <w:t xml:space="preserve">                                           </w:t>
      </w:r>
    </w:p>
    <w:p w14:paraId="242DFFB9" w14:textId="2317B0BD" w:rsidR="00A756A4" w:rsidRPr="00A756A4" w:rsidRDefault="00A756A4" w:rsidP="00A756A4">
      <w:pPr>
        <w:spacing w:after="200" w:line="276" w:lineRule="auto"/>
        <w:rPr>
          <w:rFonts w:eastAsia="Calibri"/>
          <w:b/>
          <w:color w:val="7030A0"/>
          <w:sz w:val="28"/>
          <w:szCs w:val="28"/>
          <w:lang w:eastAsia="en-US"/>
        </w:rPr>
      </w:pPr>
      <w:proofErr w:type="gramStart"/>
      <w:r w:rsidRPr="00A756A4">
        <w:rPr>
          <w:rFonts w:eastAsia="Calibri"/>
          <w:b/>
          <w:color w:val="7030A0"/>
          <w:sz w:val="28"/>
          <w:szCs w:val="28"/>
          <w:lang w:eastAsia="en-US"/>
        </w:rPr>
        <w:t>Творческие  группы</w:t>
      </w:r>
      <w:proofErr w:type="gramEnd"/>
      <w:r w:rsidRPr="00A756A4">
        <w:rPr>
          <w:rFonts w:eastAsia="Calibri"/>
          <w:b/>
          <w:color w:val="7030A0"/>
          <w:sz w:val="28"/>
          <w:szCs w:val="28"/>
          <w:lang w:eastAsia="en-US"/>
        </w:rPr>
        <w:t xml:space="preserve"> МБДОУ «Детский сад № 1» на 2024 – 2025 учебный год</w:t>
      </w:r>
    </w:p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4147"/>
        <w:gridCol w:w="5197"/>
      </w:tblGrid>
      <w:tr w:rsidR="00A756A4" w:rsidRPr="00A756A4" w14:paraId="7CA5E8AF" w14:textId="77777777" w:rsidTr="00A756A4">
        <w:tc>
          <w:tcPr>
            <w:tcW w:w="4147" w:type="dxa"/>
          </w:tcPr>
          <w:p w14:paraId="13B817A1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Название группы</w:t>
            </w:r>
          </w:p>
        </w:tc>
        <w:tc>
          <w:tcPr>
            <w:tcW w:w="5197" w:type="dxa"/>
          </w:tcPr>
          <w:p w14:paraId="186F308A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  <w:r w:rsidRPr="00A756A4">
              <w:rPr>
                <w:b/>
                <w:sz w:val="28"/>
                <w:szCs w:val="28"/>
              </w:rPr>
              <w:t>Состав</w:t>
            </w:r>
          </w:p>
        </w:tc>
      </w:tr>
      <w:tr w:rsidR="00A756A4" w:rsidRPr="00A756A4" w14:paraId="35BE394F" w14:textId="77777777" w:rsidTr="00A756A4">
        <w:tc>
          <w:tcPr>
            <w:tcW w:w="4147" w:type="dxa"/>
          </w:tcPr>
          <w:p w14:paraId="03DC7784" w14:textId="77777777" w:rsidR="00A756A4" w:rsidRPr="00A756A4" w:rsidRDefault="00A756A4" w:rsidP="00A756A4">
            <w:pPr>
              <w:rPr>
                <w:sz w:val="28"/>
                <w:szCs w:val="28"/>
              </w:rPr>
            </w:pPr>
            <w:r w:rsidRPr="00A756A4">
              <w:rPr>
                <w:sz w:val="28"/>
                <w:szCs w:val="28"/>
              </w:rPr>
              <w:t xml:space="preserve">1 </w:t>
            </w:r>
            <w:r w:rsidRPr="00A756A4">
              <w:rPr>
                <w:b/>
                <w:bCs/>
                <w:sz w:val="28"/>
                <w:szCs w:val="28"/>
              </w:rPr>
              <w:t>«Патриоты»</w:t>
            </w:r>
            <w:r w:rsidRPr="00A756A4">
              <w:rPr>
                <w:sz w:val="28"/>
                <w:szCs w:val="28"/>
              </w:rPr>
              <w:t xml:space="preserve"> </w:t>
            </w:r>
          </w:p>
          <w:p w14:paraId="3BE1B2D5" w14:textId="77777777" w:rsidR="00A756A4" w:rsidRPr="00A756A4" w:rsidRDefault="00A756A4" w:rsidP="00A756A4">
            <w:pPr>
              <w:rPr>
                <w:b/>
                <w:sz w:val="28"/>
                <w:szCs w:val="28"/>
              </w:rPr>
            </w:pPr>
          </w:p>
        </w:tc>
        <w:tc>
          <w:tcPr>
            <w:tcW w:w="5197" w:type="dxa"/>
          </w:tcPr>
          <w:p w14:paraId="5C9671D7" w14:textId="77777777" w:rsidR="00A756A4" w:rsidRPr="00085467" w:rsidRDefault="00A756A4" w:rsidP="00A756A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8546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Председатель: </w:t>
            </w:r>
          </w:p>
          <w:p w14:paraId="129A247E" w14:textId="77777777" w:rsidR="00A756A4" w:rsidRPr="00085467" w:rsidRDefault="00A756A4" w:rsidP="00A756A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085467">
              <w:rPr>
                <w:rFonts w:ascii="Times New Roman" w:hAnsi="Times New Roman"/>
                <w:bCs/>
                <w:sz w:val="28"/>
                <w:szCs w:val="28"/>
              </w:rPr>
              <w:t>Пономарёва</w:t>
            </w:r>
            <w:proofErr w:type="spellEnd"/>
            <w:r w:rsidRPr="00085467">
              <w:rPr>
                <w:rFonts w:ascii="Times New Roman" w:hAnsi="Times New Roman"/>
                <w:bCs/>
                <w:sz w:val="28"/>
                <w:szCs w:val="28"/>
              </w:rPr>
              <w:t xml:space="preserve"> А.А.</w:t>
            </w:r>
          </w:p>
          <w:p w14:paraId="3E76B204" w14:textId="77777777" w:rsidR="00A756A4" w:rsidRPr="00085467" w:rsidRDefault="00A756A4" w:rsidP="00A756A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85467">
              <w:rPr>
                <w:rFonts w:ascii="Times New Roman" w:hAnsi="Times New Roman"/>
                <w:b/>
                <w:bCs/>
                <w:sz w:val="28"/>
                <w:szCs w:val="28"/>
              </w:rPr>
              <w:t>Члены:</w:t>
            </w:r>
          </w:p>
          <w:p w14:paraId="6A981ECA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5467">
              <w:rPr>
                <w:rFonts w:ascii="Times New Roman" w:hAnsi="Times New Roman"/>
                <w:sz w:val="28"/>
                <w:szCs w:val="28"/>
              </w:rPr>
              <w:t>Бурма</w:t>
            </w:r>
            <w:proofErr w:type="spellEnd"/>
            <w:r w:rsidRPr="00085467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14:paraId="68E21554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>Пронина А.А.</w:t>
            </w:r>
          </w:p>
          <w:p w14:paraId="44593193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>Ситникова И.В.</w:t>
            </w:r>
          </w:p>
          <w:p w14:paraId="2CCFAA1F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>Шевченко Н.А.</w:t>
            </w:r>
          </w:p>
        </w:tc>
      </w:tr>
      <w:tr w:rsidR="00A756A4" w:rsidRPr="00A756A4" w14:paraId="22244E7E" w14:textId="77777777" w:rsidTr="00A756A4">
        <w:trPr>
          <w:trHeight w:val="1710"/>
        </w:trPr>
        <w:tc>
          <w:tcPr>
            <w:tcW w:w="4147" w:type="dxa"/>
          </w:tcPr>
          <w:p w14:paraId="7BC16C8C" w14:textId="77777777" w:rsidR="00A756A4" w:rsidRPr="00A756A4" w:rsidRDefault="00A756A4" w:rsidP="00A756A4">
            <w:pPr>
              <w:rPr>
                <w:sz w:val="28"/>
                <w:szCs w:val="28"/>
              </w:rPr>
            </w:pPr>
            <w:r w:rsidRPr="00A756A4">
              <w:rPr>
                <w:sz w:val="28"/>
                <w:szCs w:val="28"/>
              </w:rPr>
              <w:lastRenderedPageBreak/>
              <w:t xml:space="preserve">2 </w:t>
            </w:r>
            <w:r w:rsidRPr="00A756A4">
              <w:rPr>
                <w:b/>
                <w:bCs/>
                <w:sz w:val="28"/>
                <w:szCs w:val="28"/>
              </w:rPr>
              <w:t>«Исследователь»</w:t>
            </w:r>
          </w:p>
          <w:p w14:paraId="466E23CE" w14:textId="77777777" w:rsidR="00A756A4" w:rsidRPr="00A756A4" w:rsidRDefault="00A756A4" w:rsidP="00A756A4">
            <w:pPr>
              <w:rPr>
                <w:sz w:val="28"/>
                <w:szCs w:val="28"/>
              </w:rPr>
            </w:pPr>
          </w:p>
          <w:p w14:paraId="0A6073E0" w14:textId="77777777" w:rsidR="00A756A4" w:rsidRPr="00A756A4" w:rsidRDefault="00A756A4" w:rsidP="00A756A4">
            <w:pPr>
              <w:rPr>
                <w:sz w:val="28"/>
                <w:szCs w:val="28"/>
              </w:rPr>
            </w:pPr>
          </w:p>
          <w:p w14:paraId="314A0A47" w14:textId="77777777" w:rsidR="00A756A4" w:rsidRPr="00A756A4" w:rsidRDefault="00A756A4" w:rsidP="00A756A4">
            <w:pPr>
              <w:rPr>
                <w:sz w:val="28"/>
                <w:szCs w:val="28"/>
              </w:rPr>
            </w:pPr>
          </w:p>
          <w:p w14:paraId="00791E96" w14:textId="77777777" w:rsidR="00A756A4" w:rsidRPr="00A756A4" w:rsidRDefault="00A756A4" w:rsidP="00A756A4">
            <w:pPr>
              <w:rPr>
                <w:sz w:val="28"/>
                <w:szCs w:val="28"/>
              </w:rPr>
            </w:pPr>
          </w:p>
        </w:tc>
        <w:tc>
          <w:tcPr>
            <w:tcW w:w="5197" w:type="dxa"/>
          </w:tcPr>
          <w:p w14:paraId="41971D56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Председатель:</w:t>
            </w:r>
            <w:r w:rsidRPr="000854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5467">
              <w:rPr>
                <w:rFonts w:ascii="Times New Roman" w:hAnsi="Times New Roman"/>
                <w:sz w:val="28"/>
                <w:szCs w:val="28"/>
              </w:rPr>
              <w:t>Атаян</w:t>
            </w:r>
            <w:proofErr w:type="spellEnd"/>
            <w:r w:rsidRPr="00085467">
              <w:rPr>
                <w:rFonts w:ascii="Times New Roman" w:hAnsi="Times New Roman"/>
                <w:sz w:val="28"/>
                <w:szCs w:val="28"/>
              </w:rPr>
              <w:t xml:space="preserve"> К.Ю.</w:t>
            </w:r>
          </w:p>
          <w:p w14:paraId="5D4D3299" w14:textId="77777777" w:rsidR="00A756A4" w:rsidRPr="00085467" w:rsidRDefault="00A756A4" w:rsidP="00A756A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85467">
              <w:rPr>
                <w:rFonts w:ascii="Times New Roman" w:hAnsi="Times New Roman"/>
                <w:b/>
                <w:bCs/>
                <w:sz w:val="28"/>
                <w:szCs w:val="28"/>
              </w:rPr>
              <w:t>Члены:</w:t>
            </w:r>
          </w:p>
          <w:p w14:paraId="759B1263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5467">
              <w:rPr>
                <w:rFonts w:ascii="Times New Roman" w:hAnsi="Times New Roman"/>
                <w:sz w:val="28"/>
                <w:szCs w:val="28"/>
              </w:rPr>
              <w:t>Гадеева</w:t>
            </w:r>
            <w:proofErr w:type="spellEnd"/>
            <w:r w:rsidRPr="00085467">
              <w:rPr>
                <w:rFonts w:ascii="Times New Roman" w:hAnsi="Times New Roman"/>
                <w:sz w:val="28"/>
                <w:szCs w:val="28"/>
              </w:rPr>
              <w:t xml:space="preserve"> И.Г.</w:t>
            </w:r>
          </w:p>
          <w:p w14:paraId="591D5500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5467">
              <w:rPr>
                <w:rFonts w:ascii="Times New Roman" w:hAnsi="Times New Roman"/>
                <w:sz w:val="28"/>
                <w:szCs w:val="28"/>
              </w:rPr>
              <w:t>Атуева</w:t>
            </w:r>
            <w:proofErr w:type="spellEnd"/>
            <w:r w:rsidRPr="00085467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  <w:p w14:paraId="5552D6B6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>Гаврилова М.В.</w:t>
            </w:r>
          </w:p>
          <w:p w14:paraId="6603EBAB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  <w:r w:rsidRPr="00085467">
              <w:rPr>
                <w:rFonts w:ascii="Times New Roman" w:hAnsi="Times New Roman"/>
                <w:sz w:val="28"/>
                <w:szCs w:val="28"/>
              </w:rPr>
              <w:t>Тишкова Т.Д.</w:t>
            </w:r>
          </w:p>
          <w:p w14:paraId="3F74DA02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DC653C" w14:textId="77777777" w:rsidR="00A756A4" w:rsidRPr="00085467" w:rsidRDefault="00A756A4" w:rsidP="00A756A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6"/>
    </w:tbl>
    <w:p w14:paraId="50D9F48B" w14:textId="77777777" w:rsidR="00A756A4" w:rsidRPr="00085467" w:rsidRDefault="00A756A4" w:rsidP="00085467">
      <w:pPr>
        <w:spacing w:before="501" w:after="125"/>
        <w:outlineLvl w:val="1"/>
        <w:rPr>
          <w:b/>
          <w:bCs/>
          <w:color w:val="0D0D0D" w:themeColor="text1" w:themeTint="F2"/>
        </w:rPr>
      </w:pPr>
    </w:p>
    <w:p w14:paraId="5EF09BB8" w14:textId="35268DCF" w:rsidR="009012C5" w:rsidRPr="009012C5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sz w:val="40"/>
          <w:szCs w:val="40"/>
          <w:lang w:eastAsia="en-US"/>
        </w:rPr>
      </w:pPr>
      <w:r w:rsidRPr="009012C5">
        <w:rPr>
          <w:rFonts w:eastAsia="Calibri"/>
          <w:b/>
          <w:bCs/>
          <w:color w:val="0D0D0D" w:themeColor="text1" w:themeTint="F2"/>
          <w:sz w:val="40"/>
          <w:szCs w:val="40"/>
          <w:lang w:eastAsia="en-US"/>
        </w:rPr>
        <w:t>2.2. Нормотворчество</w:t>
      </w:r>
    </w:p>
    <w:p w14:paraId="4F92BDB5" w14:textId="32105CAF" w:rsidR="009012C5" w:rsidRPr="009012C5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9012C5">
        <w:rPr>
          <w:rFonts w:eastAsia="Calibri"/>
          <w:b/>
          <w:bCs/>
          <w:color w:val="0D0D0D" w:themeColor="text1" w:themeTint="F2"/>
          <w:lang w:eastAsia="en-US"/>
        </w:rPr>
        <w:t>2.1. Разработка локальных и распорядительных актов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5"/>
        <w:gridCol w:w="1635"/>
        <w:gridCol w:w="3008"/>
      </w:tblGrid>
      <w:tr w:rsidR="009012C5" w:rsidRPr="009012C5" w14:paraId="08F9A889" w14:textId="77777777" w:rsidTr="009012C5">
        <w:tc>
          <w:tcPr>
            <w:tcW w:w="5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496C1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Наименование документа</w:t>
            </w:r>
          </w:p>
        </w:tc>
        <w:tc>
          <w:tcPr>
            <w:tcW w:w="13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984753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7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F5137E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9012C5" w14:paraId="4A51B206" w14:textId="77777777" w:rsidTr="009012C5">
        <w:tc>
          <w:tcPr>
            <w:tcW w:w="133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C3487D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Составление инструкций по охране труда для каждой должности и профессии работников, которые есть в штатном расписании детского сада</w:t>
            </w:r>
          </w:p>
        </w:tc>
        <w:tc>
          <w:tcPr>
            <w:tcW w:w="372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0D082" w14:textId="3982B16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январь</w:t>
            </w:r>
          </w:p>
        </w:tc>
        <w:tc>
          <w:tcPr>
            <w:tcW w:w="637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0BD0AF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Специалист по охране труда, руководители структурных подразделений</w:t>
            </w:r>
          </w:p>
        </w:tc>
      </w:tr>
      <w:tr w:rsidR="009012C5" w:rsidRPr="009012C5" w14:paraId="4B170BAC" w14:textId="77777777" w:rsidTr="009012C5">
        <w:tc>
          <w:tcPr>
            <w:tcW w:w="133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7721D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Разработка правил по охране труда детского сада</w:t>
            </w:r>
          </w:p>
        </w:tc>
        <w:tc>
          <w:tcPr>
            <w:tcW w:w="372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518585" w14:textId="1CB7B9BF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январь</w:t>
            </w:r>
          </w:p>
        </w:tc>
        <w:tc>
          <w:tcPr>
            <w:tcW w:w="637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7C27FE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специалист по охране труда</w:t>
            </w:r>
          </w:p>
        </w:tc>
      </w:tr>
      <w:tr w:rsidR="009012C5" w:rsidRPr="009012C5" w14:paraId="5EA135E1" w14:textId="77777777" w:rsidTr="00BE7585">
        <w:trPr>
          <w:trHeight w:val="20"/>
        </w:trPr>
        <w:tc>
          <w:tcPr>
            <w:tcW w:w="53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279B80" w14:textId="49EFC9BC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856B6B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27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6D39D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</w:tbl>
    <w:p w14:paraId="1B6770D0" w14:textId="77777777" w:rsidR="009012C5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089AB55E" w14:textId="4A3B6A52" w:rsidR="009012C5" w:rsidRPr="009012C5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</w:pPr>
      <w:r w:rsidRPr="009012C5"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  <w:t>2.</w:t>
      </w:r>
      <w:r w:rsidR="002665B0"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  <w:t>2</w:t>
      </w:r>
      <w:r w:rsidRPr="009012C5"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  <w:t>. Работа с кадрами</w:t>
      </w:r>
    </w:p>
    <w:p w14:paraId="322C93B1" w14:textId="32FC5E8F" w:rsidR="009012C5" w:rsidRPr="009012C5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9012C5">
        <w:rPr>
          <w:rFonts w:eastAsia="Calibri"/>
          <w:b/>
          <w:bCs/>
          <w:color w:val="0D0D0D" w:themeColor="text1" w:themeTint="F2"/>
          <w:lang w:eastAsia="en-US"/>
        </w:rPr>
        <w:t xml:space="preserve"> Аттестация педагогических и непедагогических работников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2"/>
        <w:gridCol w:w="2550"/>
        <w:gridCol w:w="2716"/>
      </w:tblGrid>
      <w:tr w:rsidR="009012C5" w:rsidRPr="009012C5" w14:paraId="488366B6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2ABE25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CD9145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4AD968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9012C5" w14:paraId="3DF8769F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083EBD" w14:textId="4D19453A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Составление и утверждение списков педагогических и непедагогических работников, </w:t>
            </w:r>
            <w:proofErr w:type="spellStart"/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аттестующихся</w:t>
            </w:r>
            <w:proofErr w:type="spellEnd"/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на соответствие занимаемой должности в текущем учебному году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5BC4B4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Сентябрь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962AE6" w14:textId="18193E12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Заведующий, старший воспитатель</w:t>
            </w:r>
          </w:p>
        </w:tc>
      </w:tr>
      <w:tr w:rsidR="009012C5" w:rsidRPr="009012C5" w14:paraId="4BF54A25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082284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Проведение консультаций для аттестуемых работников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2128F9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По графику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DBE95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Члены аттестационной комиссии</w:t>
            </w:r>
          </w:p>
        </w:tc>
      </w:tr>
      <w:tr w:rsidR="009012C5" w:rsidRPr="009012C5" w14:paraId="30658964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2A5C7D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lastRenderedPageBreak/>
              <w:t>Организация работы по рассмотрению конфликтных ситуаций, возникших в ходе аттестации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2AE23B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По необходимости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35BB77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по мере необходимости</w:t>
            </w:r>
          </w:p>
        </w:tc>
      </w:tr>
      <w:tr w:rsidR="009012C5" w:rsidRPr="009012C5" w14:paraId="5BBB678D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548DE8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Заседания аттестационной комиссии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D4C92F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По графику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6E9FD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Председатель аттестационной комиссии</w:t>
            </w:r>
          </w:p>
        </w:tc>
      </w:tr>
      <w:tr w:rsidR="009012C5" w:rsidRPr="009012C5" w14:paraId="796C9D8A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80617E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Ознакомление аттестуемых на соответствие занимаемой должности с итогами аттестации</w:t>
            </w: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8ED60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По графику</w:t>
            </w: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27441B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85467">
              <w:rPr>
                <w:rFonts w:eastAsia="Calibri"/>
                <w:b/>
                <w:color w:val="0D0D0D" w:themeColor="text1" w:themeTint="F2"/>
                <w:lang w:eastAsia="en-US"/>
              </w:rPr>
              <w:t>Секретарь аттестационной комиссии</w:t>
            </w:r>
          </w:p>
        </w:tc>
      </w:tr>
      <w:tr w:rsidR="009012C5" w:rsidRPr="009012C5" w14:paraId="40C81C31" w14:textId="77777777" w:rsidTr="009012C5">
        <w:tc>
          <w:tcPr>
            <w:tcW w:w="42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E4C040" w14:textId="2DDF3501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26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B040AD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27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ADF621" w14:textId="77777777" w:rsidR="009012C5" w:rsidRPr="00085467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</w:tbl>
    <w:p w14:paraId="6DF30912" w14:textId="77777777" w:rsidR="009012C5" w:rsidRPr="007A0AA3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6EDF1576" w14:textId="77777777" w:rsidR="001A5482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  <w:t>2.4. Контроль и оценка деятельности</w:t>
      </w:r>
    </w:p>
    <w:p w14:paraId="5F90279E" w14:textId="47DFC6EC" w:rsidR="009012C5" w:rsidRPr="001A5482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 xml:space="preserve"> </w:t>
      </w:r>
      <w:proofErr w:type="spellStart"/>
      <w:r w:rsidRPr="007A0AA3">
        <w:rPr>
          <w:rFonts w:eastAsia="Calibri"/>
          <w:b/>
          <w:bCs/>
          <w:color w:val="0D0D0D" w:themeColor="text1" w:themeTint="F2"/>
          <w:lang w:eastAsia="en-US"/>
        </w:rPr>
        <w:t>Внутрисадовский</w:t>
      </w:r>
      <w:proofErr w:type="spellEnd"/>
      <w:r w:rsidRPr="007A0AA3">
        <w:rPr>
          <w:rFonts w:eastAsia="Calibri"/>
          <w:b/>
          <w:bCs/>
          <w:color w:val="0D0D0D" w:themeColor="text1" w:themeTint="F2"/>
          <w:lang w:eastAsia="en-US"/>
        </w:rPr>
        <w:t xml:space="preserve"> контроль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1933"/>
        <w:gridCol w:w="1773"/>
        <w:gridCol w:w="1497"/>
        <w:gridCol w:w="1840"/>
      </w:tblGrid>
      <w:tr w:rsidR="009012C5" w:rsidRPr="007A0AA3" w14:paraId="6BDE49D9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4CC37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Объект контроля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F3C21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Вид контроля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69AA9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Формы и методы контроля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36D8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CBC3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Ответственные</w:t>
            </w:r>
          </w:p>
        </w:tc>
      </w:tr>
      <w:tr w:rsidR="009012C5" w:rsidRPr="007A0AA3" w14:paraId="290B95B8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C3F3E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Состояние учебно-материальной базы, финансово-хозяйственная деятельность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71D31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Фронтальный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BC0D3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Посещение групп и учебных помещений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530A1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 и декабрь, март, июнь и август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B7B0E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старший воспитатель, заместитель по АХЧ</w:t>
            </w:r>
          </w:p>
        </w:tc>
      </w:tr>
      <w:tr w:rsidR="009012C5" w:rsidRPr="007A0AA3" w14:paraId="3297B8A7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7B85F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Адаптация воспитанников в детском саду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F319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AD638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D0732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DDBC9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22A13788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93BE6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Санитарное состояние помещений группы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FD51B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38A9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592E1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B1C72D" w14:textId="77777777" w:rsidR="009012C5" w:rsidRDefault="009012C5" w:rsidP="005D5612">
            <w:pPr>
              <w:spacing w:after="200"/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Медсестра, </w:t>
            </w:r>
          </w:p>
          <w:p w14:paraId="7C46F506" w14:textId="77777777" w:rsidR="005D5612" w:rsidRDefault="005D5612" w:rsidP="005D5612">
            <w:pPr>
              <w:spacing w:after="200"/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</w:t>
            </w:r>
          </w:p>
          <w:p w14:paraId="5C4A1F57" w14:textId="68D3D49A" w:rsidR="005D5612" w:rsidRPr="007A0AA3" w:rsidRDefault="005D5612" w:rsidP="005D5612">
            <w:pPr>
              <w:spacing w:after="200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Заместитель по АХЧ</w:t>
            </w:r>
          </w:p>
        </w:tc>
      </w:tr>
      <w:tr w:rsidR="009012C5" w:rsidRPr="007A0AA3" w14:paraId="6C818C98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DC179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Соблюдение требований к прогулке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82357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497A0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DC5FE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57DB3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58C23CB1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FB853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Организация питания. Выполнение натуральных норм питания. Заболеваемость. Посещаемость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32CC0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C9E6B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Посещение кухни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58AF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D2242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Медработник</w:t>
            </w:r>
          </w:p>
        </w:tc>
      </w:tr>
      <w:tr w:rsidR="009012C5" w:rsidRPr="007A0AA3" w14:paraId="4F0FF31A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9F3F8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Планирование воспитательно-образовательной работы с детьми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55B14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DEAD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документации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A65CD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43B8A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3CDDD7FC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737F9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Состояние документации педагогов, воспитателей групп</w:t>
            </w:r>
          </w:p>
          <w:p w14:paraId="15F1CD5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Проведение родительских собраний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E8EF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A075B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документации, 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01C2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Октябрь, февраль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D60DD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1EC1E88A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3A11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Соблюдение режима дня воспитанников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3787D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63C59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документации, посещение групп, 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A0BEA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DC88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Медсестра, старший воспитатель</w:t>
            </w:r>
          </w:p>
        </w:tc>
      </w:tr>
      <w:tr w:rsidR="009012C5" w:rsidRPr="007A0AA3" w14:paraId="1401E496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DDA18" w14:textId="77777777" w:rsidR="009012C5" w:rsidRDefault="009012C5" w:rsidP="009012C5">
            <w:pPr>
              <w:spacing w:after="200" w:line="276" w:lineRule="auto"/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Организация </w:t>
            </w:r>
          </w:p>
          <w:p w14:paraId="1002AA49" w14:textId="2E2E2A52" w:rsidR="005D5612" w:rsidRPr="007A0AA3" w:rsidRDefault="005D5612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РППС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4B762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019D6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Посещение групп, наблюдение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FF3D7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Февраль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E61D6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6DCFC553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1994A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Уровень подготовки детей к школе. Анализ образовательной деятельности за учебный год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67A96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Итоговый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B724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документации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BB995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Май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F62AA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старший воспитатель</w:t>
            </w:r>
          </w:p>
        </w:tc>
      </w:tr>
      <w:tr w:rsidR="009012C5" w:rsidRPr="007A0AA3" w14:paraId="7C64EDF1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D1EDD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Проведение оздоровительных </w:t>
            </w: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мероприятий в режиме дня</w:t>
            </w: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F736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Оперативный</w:t>
            </w: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1C209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Наблюдение, анализ документации</w:t>
            </w: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C4F8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Июнь–август</w:t>
            </w: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249B4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воспитатель, медработник</w:t>
            </w:r>
          </w:p>
        </w:tc>
      </w:tr>
      <w:tr w:rsidR="009012C5" w:rsidRPr="007A0AA3" w14:paraId="188C87C3" w14:textId="77777777" w:rsidTr="005D5612">
        <w:tc>
          <w:tcPr>
            <w:tcW w:w="22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0934E1" w14:textId="60EB4379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9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3E7F2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7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16FE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4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4E141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5417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</w:tbl>
    <w:p w14:paraId="586984EA" w14:textId="77777777" w:rsidR="006D099B" w:rsidRPr="007A0AA3" w:rsidRDefault="006D099B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6240F30B" w14:textId="59C6395D" w:rsidR="009012C5" w:rsidRPr="005D5612" w:rsidRDefault="009012C5" w:rsidP="009012C5">
      <w:pPr>
        <w:spacing w:after="200" w:line="276" w:lineRule="auto"/>
        <w:rPr>
          <w:rFonts w:eastAsia="Calibri"/>
          <w:b/>
          <w:color w:val="FF0000"/>
          <w:lang w:eastAsia="en-US"/>
        </w:rPr>
      </w:pPr>
      <w:r w:rsidRPr="005D5612">
        <w:rPr>
          <w:rFonts w:eastAsia="Calibri"/>
          <w:b/>
          <w:bCs/>
          <w:color w:val="FF0000"/>
          <w:lang w:eastAsia="en-US"/>
        </w:rPr>
        <w:t>Внутренняя система оценки качества образования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8"/>
        <w:gridCol w:w="1567"/>
        <w:gridCol w:w="1893"/>
      </w:tblGrid>
      <w:tr w:rsidR="009012C5" w:rsidRPr="007A0AA3" w14:paraId="2BAFDADF" w14:textId="77777777" w:rsidTr="006D099B">
        <w:trPr>
          <w:trHeight w:val="1"/>
        </w:trPr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B8D77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Направление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EF4B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6E7C9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6DAD5342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6C613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качества организации предметно-развивающей среды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D9A03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Август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545A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765DD04A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5FEB0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Мониторинг качества воспитательной работы в группах с учетом требований ФГОС дошкольного образования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88D0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D696A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</w:tr>
      <w:tr w:rsidR="009012C5" w:rsidRPr="007A0AA3" w14:paraId="779427E6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50DEE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информационно-технического обеспечения воспитательного и образовательного процесса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53DC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Ноябрь, февраль, май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9FFC0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старший воспитатель</w:t>
            </w:r>
          </w:p>
        </w:tc>
      </w:tr>
      <w:tr w:rsidR="009012C5" w:rsidRPr="007A0AA3" w14:paraId="6B46E1EC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CBABD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Мониторинг выполнения муниципального задания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8B8E7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Сентябрь, декабрь, май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E69DF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</w:t>
            </w:r>
          </w:p>
        </w:tc>
      </w:tr>
      <w:tr w:rsidR="009012C5" w:rsidRPr="007A0AA3" w14:paraId="6C472103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608B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своевременного размещения информации на сайте детского сада</w:t>
            </w: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99BA4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течение года</w:t>
            </w: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8C5FE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старший воспитатель</w:t>
            </w:r>
          </w:p>
        </w:tc>
      </w:tr>
      <w:tr w:rsidR="009012C5" w:rsidRPr="007A0AA3" w14:paraId="28722EA7" w14:textId="77777777" w:rsidTr="006D099B">
        <w:tc>
          <w:tcPr>
            <w:tcW w:w="61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A6DF7" w14:textId="5A020F20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5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E9A2E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8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1C443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</w:tbl>
    <w:p w14:paraId="11549F7C" w14:textId="3B721EFB" w:rsidR="006D099B" w:rsidRPr="007A0AA3" w:rsidRDefault="006D099B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3F747E61" w14:textId="757313FA" w:rsidR="009012C5" w:rsidRPr="007A0AA3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> </w:t>
      </w:r>
      <w:r w:rsidRPr="005D5612">
        <w:rPr>
          <w:rFonts w:eastAsia="Calibri"/>
          <w:b/>
          <w:bCs/>
          <w:color w:val="FF0000"/>
          <w:lang w:eastAsia="en-US"/>
        </w:rPr>
        <w:t>Внешний контроль деятельности детского сада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2"/>
        <w:gridCol w:w="1790"/>
        <w:gridCol w:w="2816"/>
      </w:tblGrid>
      <w:tr w:rsidR="009012C5" w:rsidRPr="007A0AA3" w14:paraId="420577E3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21348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E9822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32DAE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6A1A542F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D5055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Подготовка к проверке Управления Роспотребнадзора (проверка соблюдения действующего законодательства в сфере обеспечения санитарно-эпидемиологического благополучия населения)</w:t>
            </w: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BF96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Октябрь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BFA3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 заведующего по АХЧ, медработник</w:t>
            </w:r>
          </w:p>
        </w:tc>
      </w:tr>
      <w:tr w:rsidR="009012C5" w:rsidRPr="007A0AA3" w14:paraId="32F0A543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1C913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Подготовка к проверке ГУ МЧС России (проверка соблюдения требований пожарной безопасности)</w:t>
            </w: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FC251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октябрь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2837C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пожарную безопасность</w:t>
            </w:r>
          </w:p>
        </w:tc>
      </w:tr>
      <w:tr w:rsidR="009012C5" w:rsidRPr="007A0AA3" w14:paraId="0996673C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00B84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Ознакомление со сводным планом проверок Генеральной прокуратуры на 2023 год</w:t>
            </w: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A9894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декабрь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053A3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</w:t>
            </w:r>
          </w:p>
        </w:tc>
      </w:tr>
      <w:tr w:rsidR="009012C5" w:rsidRPr="007A0AA3" w14:paraId="5C281FDC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031ED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Подготовка детского сада к приемке к новому учебному году</w:t>
            </w: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C236B5" w14:textId="522B4385" w:rsidR="009012C5" w:rsidRPr="007A0AA3" w:rsidRDefault="005D5612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май-июнь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B97E1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заместитель по АХЧ, старший воспитатель</w:t>
            </w:r>
          </w:p>
        </w:tc>
      </w:tr>
      <w:tr w:rsidR="009012C5" w:rsidRPr="007A0AA3" w14:paraId="5998B0F0" w14:textId="77777777" w:rsidTr="009012C5">
        <w:tc>
          <w:tcPr>
            <w:tcW w:w="128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5B288C" w14:textId="40694026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43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2F2C5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6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C6041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</w:tbl>
    <w:p w14:paraId="4EE21433" w14:textId="77777777" w:rsidR="006D099B" w:rsidRPr="005D5612" w:rsidRDefault="006D099B" w:rsidP="009012C5">
      <w:pPr>
        <w:spacing w:after="200" w:line="276" w:lineRule="auto"/>
        <w:rPr>
          <w:rFonts w:eastAsia="Calibri"/>
          <w:b/>
          <w:bCs/>
          <w:color w:val="FF0000"/>
          <w:lang w:eastAsia="en-US"/>
        </w:rPr>
      </w:pPr>
    </w:p>
    <w:p w14:paraId="51C8D050" w14:textId="704A462D" w:rsidR="009012C5" w:rsidRPr="005D5612" w:rsidRDefault="009012C5" w:rsidP="009012C5">
      <w:pPr>
        <w:spacing w:after="200" w:line="276" w:lineRule="auto"/>
        <w:rPr>
          <w:rFonts w:eastAsia="Calibri"/>
          <w:b/>
          <w:bCs/>
          <w:color w:val="FF0000"/>
          <w:lang w:eastAsia="en-US"/>
        </w:rPr>
      </w:pPr>
      <w:r w:rsidRPr="005D5612">
        <w:rPr>
          <w:rFonts w:eastAsia="Calibri"/>
          <w:b/>
          <w:bCs/>
          <w:color w:val="FF0000"/>
          <w:lang w:eastAsia="en-US"/>
        </w:rPr>
        <w:t>Блок III. ХОЗЯЙ</w:t>
      </w:r>
      <w:r w:rsidR="006D099B" w:rsidRPr="005D5612">
        <w:rPr>
          <w:rFonts w:eastAsia="Calibri"/>
          <w:b/>
          <w:bCs/>
          <w:color w:val="FF0000"/>
          <w:lang w:eastAsia="en-US"/>
        </w:rPr>
        <w:t>СТВ</w:t>
      </w:r>
      <w:r w:rsidRPr="005D5612">
        <w:rPr>
          <w:rFonts w:eastAsia="Calibri"/>
          <w:b/>
          <w:bCs/>
          <w:color w:val="FF0000"/>
          <w:lang w:eastAsia="en-US"/>
        </w:rPr>
        <w:t>ЕННАЯ ДЕЯТЕЛЬНОСТЬ И БЕЗОПАСНОСТЬ</w:t>
      </w:r>
    </w:p>
    <w:p w14:paraId="1FEC60D6" w14:textId="3AC58728" w:rsidR="009012C5" w:rsidRPr="007A0AA3" w:rsidRDefault="00693D77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>3.1. С</w:t>
      </w:r>
      <w:r w:rsidR="009012C5" w:rsidRPr="007A0AA3">
        <w:rPr>
          <w:rFonts w:eastAsia="Calibri"/>
          <w:b/>
          <w:bCs/>
          <w:color w:val="0D0D0D" w:themeColor="text1" w:themeTint="F2"/>
          <w:lang w:eastAsia="en-US"/>
        </w:rPr>
        <w:t>одержание материально-технической базы</w:t>
      </w:r>
    </w:p>
    <w:p w14:paraId="4A4BA811" w14:textId="057A2B6E" w:rsidR="009012C5" w:rsidRPr="007A0AA3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> Организационные мероприятия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7"/>
        <w:gridCol w:w="2122"/>
        <w:gridCol w:w="2819"/>
      </w:tblGrid>
      <w:tr w:rsidR="009012C5" w:rsidRPr="007A0AA3" w14:paraId="366FB170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B621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6F55B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8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71D6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5149E8D5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F6F84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Составление ПФХД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A0309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Декабрь</w:t>
            </w:r>
          </w:p>
        </w:tc>
        <w:tc>
          <w:tcPr>
            <w:tcW w:w="2819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74AE2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бухгалтер</w:t>
            </w:r>
          </w:p>
        </w:tc>
      </w:tr>
      <w:tr w:rsidR="009012C5" w:rsidRPr="007A0AA3" w14:paraId="729DC3D2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604F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Инвентаризация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A9D43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Декабрь и май</w:t>
            </w:r>
          </w:p>
        </w:tc>
        <w:tc>
          <w:tcPr>
            <w:tcW w:w="28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403E2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Бухгалтер</w:t>
            </w:r>
          </w:p>
        </w:tc>
      </w:tr>
      <w:tr w:rsidR="009012C5" w:rsidRPr="007A0AA3" w14:paraId="75D9ACE0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6E451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Анализ выполнения и корректировка ПФХД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5CD86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</w:t>
            </w:r>
          </w:p>
        </w:tc>
        <w:tc>
          <w:tcPr>
            <w:tcW w:w="28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E77E0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бухгалтер</w:t>
            </w:r>
          </w:p>
        </w:tc>
      </w:tr>
      <w:tr w:rsidR="009012C5" w:rsidRPr="007A0AA3" w14:paraId="7601B094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C9F64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Проведение самообследование и опубликование отчета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F9C0A8" w14:textId="130A776B" w:rsidR="009012C5" w:rsidRPr="007A0AA3" w:rsidRDefault="006D099B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 февраля по 15</w:t>
            </w:r>
            <w:r w:rsidR="009012C5"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апреля</w:t>
            </w:r>
          </w:p>
        </w:tc>
        <w:tc>
          <w:tcPr>
            <w:tcW w:w="28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60D615" w14:textId="582FE83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</w:t>
            </w:r>
            <w:r w:rsidR="006D099B"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, старший воспитатель</w:t>
            </w:r>
          </w:p>
        </w:tc>
      </w:tr>
      <w:tr w:rsidR="009012C5" w:rsidRPr="007A0AA3" w14:paraId="1B7747FA" w14:textId="77777777" w:rsidTr="00A131BB">
        <w:tc>
          <w:tcPr>
            <w:tcW w:w="43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90299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Подготовка плана работы детского сада на предстоящий учебный год</w:t>
            </w:r>
          </w:p>
        </w:tc>
        <w:tc>
          <w:tcPr>
            <w:tcW w:w="21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989D2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Июнь–август</w:t>
            </w:r>
          </w:p>
        </w:tc>
        <w:tc>
          <w:tcPr>
            <w:tcW w:w="281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D1174A" w14:textId="680D2BFB" w:rsidR="009012C5" w:rsidRPr="007A0AA3" w:rsidRDefault="006D099B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старший воспитатель</w:t>
            </w:r>
          </w:p>
        </w:tc>
      </w:tr>
    </w:tbl>
    <w:p w14:paraId="4A22A5D6" w14:textId="77777777" w:rsidR="006D099B" w:rsidRPr="007A0AA3" w:rsidRDefault="006D099B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</w:p>
    <w:p w14:paraId="332DD9F5" w14:textId="30AC1C2E" w:rsidR="009012C5" w:rsidRPr="007A0AA3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7A0AA3">
        <w:rPr>
          <w:rFonts w:eastAsia="Calibri"/>
          <w:b/>
          <w:color w:val="0D0D0D" w:themeColor="text1" w:themeTint="F2"/>
          <w:lang w:eastAsia="en-US"/>
        </w:rPr>
        <w:t> </w:t>
      </w:r>
      <w:r w:rsidRPr="007A0AA3">
        <w:rPr>
          <w:rFonts w:eastAsia="Calibri"/>
          <w:b/>
          <w:bCs/>
          <w:color w:val="0D0D0D" w:themeColor="text1" w:themeTint="F2"/>
          <w:lang w:eastAsia="en-US"/>
        </w:rPr>
        <w:t>Мероприятия по выполнению (соблюдению) требований санитарных норм и гигиенических нормативов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6"/>
        <w:gridCol w:w="2423"/>
        <w:gridCol w:w="2499"/>
      </w:tblGrid>
      <w:tr w:rsidR="009012C5" w:rsidRPr="007A0AA3" w14:paraId="1FE9C028" w14:textId="77777777" w:rsidTr="006D099B">
        <w:tc>
          <w:tcPr>
            <w:tcW w:w="45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F4CA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2476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FD0C9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550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D9003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4568DF92" w14:textId="77777777" w:rsidTr="006D099B">
        <w:tc>
          <w:tcPr>
            <w:tcW w:w="45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D7C4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Реализация профилактических и лабораторных мероприятий программы производственного контроля</w:t>
            </w:r>
          </w:p>
        </w:tc>
        <w:tc>
          <w:tcPr>
            <w:tcW w:w="24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15622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течение всего периода</w:t>
            </w:r>
          </w:p>
        </w:tc>
        <w:tc>
          <w:tcPr>
            <w:tcW w:w="25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6471A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 заведующего по АХЧ</w:t>
            </w:r>
          </w:p>
        </w:tc>
      </w:tr>
      <w:tr w:rsidR="009012C5" w:rsidRPr="007A0AA3" w14:paraId="5C2CD031" w14:textId="77777777" w:rsidTr="006D099B">
        <w:tc>
          <w:tcPr>
            <w:tcW w:w="459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55BDF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Заключение договоров:</w:t>
            </w:r>
          </w:p>
          <w:p w14:paraId="0400718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– дератизацию и дезинсекцию;</w:t>
            </w:r>
          </w:p>
          <w:p w14:paraId="7D0BC3C6" w14:textId="262341E3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– вывоз отходов;</w:t>
            </w:r>
          </w:p>
        </w:tc>
        <w:tc>
          <w:tcPr>
            <w:tcW w:w="247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628B86" w14:textId="0545CB63" w:rsidR="009012C5" w:rsidRPr="007A0AA3" w:rsidRDefault="006D099B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8F729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контрактный управляющий</w:t>
            </w:r>
          </w:p>
        </w:tc>
      </w:tr>
    </w:tbl>
    <w:p w14:paraId="2995EEEF" w14:textId="77777777" w:rsidR="006D099B" w:rsidRPr="007A0AA3" w:rsidRDefault="006D099B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4867BEAC" w14:textId="18609AC0" w:rsidR="009012C5" w:rsidRPr="00A131BB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 xml:space="preserve"> </w:t>
      </w:r>
      <w:r w:rsidRPr="00A131BB">
        <w:rPr>
          <w:rFonts w:eastAsia="Calibri"/>
          <w:b/>
          <w:bCs/>
          <w:color w:val="FF0000"/>
          <w:lang w:eastAsia="en-US"/>
        </w:rPr>
        <w:t>Мероприятия по обеспечению реализации образовательных программ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2"/>
        <w:gridCol w:w="1770"/>
        <w:gridCol w:w="2626"/>
      </w:tblGrid>
      <w:tr w:rsidR="009012C5" w:rsidRPr="007A0AA3" w14:paraId="1038BA10" w14:textId="77777777" w:rsidTr="00A131BB">
        <w:tc>
          <w:tcPr>
            <w:tcW w:w="49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0A971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1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540A1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13733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5F7E87C0" w14:textId="77777777" w:rsidTr="00A131BB">
        <w:tc>
          <w:tcPr>
            <w:tcW w:w="49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A062C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Проверить места размещения государственных символов РФ на соответствие требованиям Федерального конституционного закона от 25.12.2000 № 1-ФКЗ, Федерального конституционного закона от 25.12.2000 № 2-ФКЗ, письму </w:t>
            </w:r>
            <w:proofErr w:type="spell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Минпросвещения</w:t>
            </w:r>
            <w:proofErr w:type="spellEnd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России от 15.04.2022 № СК-295/06</w:t>
            </w:r>
          </w:p>
        </w:tc>
        <w:tc>
          <w:tcPr>
            <w:tcW w:w="17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FA7E4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A572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 заведующего по АХЧ</w:t>
            </w:r>
          </w:p>
        </w:tc>
      </w:tr>
    </w:tbl>
    <w:p w14:paraId="4FC883CB" w14:textId="77777777" w:rsidR="00085467" w:rsidRPr="007A0AA3" w:rsidRDefault="00085467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054662E0" w14:textId="62A18D65" w:rsidR="009012C5" w:rsidRPr="00A131BB" w:rsidRDefault="009012C5" w:rsidP="009012C5">
      <w:pPr>
        <w:spacing w:after="200" w:line="276" w:lineRule="auto"/>
        <w:rPr>
          <w:rFonts w:eastAsia="Calibri"/>
          <w:b/>
          <w:bCs/>
          <w:color w:val="FF0000"/>
          <w:sz w:val="32"/>
          <w:szCs w:val="32"/>
          <w:lang w:eastAsia="en-US"/>
        </w:rPr>
      </w:pPr>
      <w:r w:rsidRPr="00A131BB">
        <w:rPr>
          <w:rFonts w:eastAsia="Calibri"/>
          <w:b/>
          <w:bCs/>
          <w:color w:val="FF0000"/>
          <w:sz w:val="32"/>
          <w:szCs w:val="32"/>
          <w:lang w:eastAsia="en-US"/>
        </w:rPr>
        <w:t>3.2 Безопасность</w:t>
      </w:r>
    </w:p>
    <w:p w14:paraId="784BDDA6" w14:textId="05FE241C" w:rsidR="009012C5" w:rsidRPr="007A0AA3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lang w:eastAsia="en-US"/>
        </w:rPr>
        <w:t xml:space="preserve"> Антитеррористическая защищенность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7"/>
        <w:gridCol w:w="1674"/>
        <w:gridCol w:w="3057"/>
      </w:tblGrid>
      <w:tr w:rsidR="009012C5" w:rsidRPr="007A0AA3" w14:paraId="07AE52B5" w14:textId="77777777" w:rsidTr="0006200D">
        <w:tc>
          <w:tcPr>
            <w:tcW w:w="48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324F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1721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2CD9E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3097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B1A25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48116B95" w14:textId="77777777" w:rsidTr="0006200D">
        <w:tc>
          <w:tcPr>
            <w:tcW w:w="962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A78E7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Мероприятия, направленные на воспрепятствование неправомерному проникновению в здание и на территорию образовательной организации</w:t>
            </w:r>
          </w:p>
        </w:tc>
      </w:tr>
      <w:tr w:rsidR="009012C5" w:rsidRPr="007A0AA3" w14:paraId="5B4FE3B0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37779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Обеспечить обучение работников детского сада действиям в условиях угрозы или совершения теракта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F2D0A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Октябрь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3AEAD5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Руководители структурных подразделений</w:t>
            </w:r>
          </w:p>
        </w:tc>
      </w:tr>
      <w:tr w:rsidR="009012C5" w:rsidRPr="007A0AA3" w14:paraId="5F5D2BA2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ECFE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Обеспечить закрытие на время образовательного процесса всех входных групп в здания изнутри на запирающие устройства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D97E4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течение всего периода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CEECB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Ответственный за проведение мероприятий по обеспечению </w:t>
            </w: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антитеррористической защищенности</w:t>
            </w:r>
          </w:p>
        </w:tc>
      </w:tr>
      <w:tr w:rsidR="009012C5" w:rsidRPr="007A0AA3" w14:paraId="689597FB" w14:textId="77777777" w:rsidTr="0006200D">
        <w:tc>
          <w:tcPr>
            <w:tcW w:w="480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075FC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 xml:space="preserve">Продлить договор на реагирование системы передачи тревожных сообщений в </w:t>
            </w:r>
            <w:proofErr w:type="spell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Росгвардию</w:t>
            </w:r>
            <w:proofErr w:type="spellEnd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или систему вызова экстренных служб по единому номеру «112»</w:t>
            </w:r>
          </w:p>
        </w:tc>
        <w:tc>
          <w:tcPr>
            <w:tcW w:w="17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F1270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Декабрь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7264E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проведение мероприятий по обеспечению антитеррористической защищенности, заместитель заведующего по АХЧ</w:t>
            </w:r>
          </w:p>
        </w:tc>
      </w:tr>
      <w:tr w:rsidR="009012C5" w:rsidRPr="007A0AA3" w14:paraId="6CB5621A" w14:textId="77777777" w:rsidTr="0006200D">
        <w:tc>
          <w:tcPr>
            <w:tcW w:w="480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F45C83" w14:textId="0D2BFDE9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721" w:type="dxa"/>
            <w:tcBorders>
              <w:top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8DEFB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334A4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  <w:tr w:rsidR="009012C5" w:rsidRPr="007A0AA3" w14:paraId="52C8E389" w14:textId="77777777" w:rsidTr="0006200D">
        <w:tc>
          <w:tcPr>
            <w:tcW w:w="962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81774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Мероприятия, направленные на выявление нарушителей пропускного и внутриобъектового режимов и признаков подготовки или совершения террористического акта</w:t>
            </w:r>
          </w:p>
        </w:tc>
      </w:tr>
      <w:tr w:rsidR="009012C5" w:rsidRPr="007A0AA3" w14:paraId="547948FE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CDE05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Проводить периодический осмотр зданий, территории, уязвимых мест и критических элементов, систем подземных коммуникаций, стоянок автомобильного транспорта, систем подземных коммуникаций, складских помещений:</w:t>
            </w:r>
          </w:p>
          <w:p w14:paraId="1823BD0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– разработать схемы маршрутов по зданию и территории;</w:t>
            </w:r>
          </w:p>
          <w:p w14:paraId="2E17662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– составить график обхода и осмотра здания и территории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B77B6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05FAF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</w:t>
            </w:r>
            <w:proofErr w:type="gram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.</w:t>
            </w:r>
            <w:proofErr w:type="gramEnd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заведующего по АХЧ, ответственный проведение мероприятий по обеспечению антитеррористической защищенности</w:t>
            </w:r>
          </w:p>
        </w:tc>
      </w:tr>
      <w:tr w:rsidR="009012C5" w:rsidRPr="007A0AA3" w14:paraId="0670AABE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F216C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FEC3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Ноябрь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F4D3D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 и ответственный за обслуживание здания</w:t>
            </w:r>
          </w:p>
        </w:tc>
      </w:tr>
      <w:tr w:rsidR="009012C5" w:rsidRPr="007A0AA3" w14:paraId="0B37ECD2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4772D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Составить и согласовать план взаимодействия с территориальными органами безопасности, МВД и </w:t>
            </w:r>
            <w:proofErr w:type="spell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Росгвардии</w:t>
            </w:r>
            <w:proofErr w:type="spellEnd"/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0DD72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Январь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03073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9012C5" w:rsidRPr="007A0AA3" w14:paraId="22383EDB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4FE17" w14:textId="2DE10801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14B55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7D7D2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  <w:tr w:rsidR="009012C5" w:rsidRPr="007A0AA3" w14:paraId="63DC5793" w14:textId="77777777" w:rsidTr="0006200D">
        <w:tc>
          <w:tcPr>
            <w:tcW w:w="962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D015A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Минимизировать возможные последствия и ликвидировать угрозы терактов</w:t>
            </w:r>
          </w:p>
        </w:tc>
      </w:tr>
      <w:tr w:rsidR="009012C5" w:rsidRPr="007A0AA3" w14:paraId="11E7E50E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18986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Ознакомить ответственных работников с телефонами экстренных служб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9BF79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75667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9012C5" w:rsidRPr="007A0AA3" w14:paraId="194F7B95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B021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Проводить антитеррористические инструктажи с работниками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9AC73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течение всего периода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D9C46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проведение мероприятий по обеспечению антитеррористической защищенности</w:t>
            </w:r>
          </w:p>
        </w:tc>
      </w:tr>
      <w:tr w:rsidR="009012C5" w:rsidRPr="007A0AA3" w14:paraId="1C02F1AF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44BB6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Наполнить стенды наглядными пособиями о порядке действий работников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D621B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Июль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D7D49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Заведующий, ответственный за проведение мероприятий по обеспечению антитеррористической защищенности</w:t>
            </w:r>
          </w:p>
        </w:tc>
      </w:tr>
      <w:tr w:rsidR="009012C5" w:rsidRPr="007A0AA3" w14:paraId="7E1722B9" w14:textId="77777777" w:rsidTr="0006200D">
        <w:tc>
          <w:tcPr>
            <w:tcW w:w="480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D719DF" w14:textId="56B96E74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172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0864F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309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153ECD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</w:tbl>
    <w:p w14:paraId="6B1D61B9" w14:textId="77777777" w:rsidR="00BE7585" w:rsidRPr="007A0AA3" w:rsidRDefault="00BE758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</w:pPr>
    </w:p>
    <w:p w14:paraId="589C14C2" w14:textId="4BC28F67" w:rsidR="009012C5" w:rsidRPr="007A0AA3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sz w:val="32"/>
          <w:szCs w:val="32"/>
          <w:lang w:eastAsia="en-US"/>
        </w:rPr>
      </w:pPr>
      <w:r w:rsidRPr="007A0AA3">
        <w:rPr>
          <w:rFonts w:eastAsia="Calibri"/>
          <w:b/>
          <w:bCs/>
          <w:color w:val="0D0D0D" w:themeColor="text1" w:themeTint="F2"/>
          <w:sz w:val="32"/>
          <w:szCs w:val="32"/>
          <w:lang w:eastAsia="en-US"/>
        </w:rPr>
        <w:t xml:space="preserve"> </w:t>
      </w:r>
      <w:r w:rsidRPr="00A131BB">
        <w:rPr>
          <w:rFonts w:eastAsia="Calibri"/>
          <w:b/>
          <w:bCs/>
          <w:color w:val="FF0000"/>
          <w:sz w:val="32"/>
          <w:szCs w:val="32"/>
          <w:lang w:eastAsia="en-US"/>
        </w:rPr>
        <w:t>Пожарная безопасность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3"/>
        <w:gridCol w:w="2437"/>
        <w:gridCol w:w="2448"/>
      </w:tblGrid>
      <w:tr w:rsidR="009012C5" w:rsidRPr="007A0AA3" w14:paraId="37CADB57" w14:textId="77777777" w:rsidTr="00601446">
        <w:tc>
          <w:tcPr>
            <w:tcW w:w="46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D5328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Мероприятие</w:t>
            </w:r>
          </w:p>
        </w:tc>
        <w:tc>
          <w:tcPr>
            <w:tcW w:w="2484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C01A13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Срок</w:t>
            </w:r>
          </w:p>
        </w:tc>
        <w:tc>
          <w:tcPr>
            <w:tcW w:w="2495" w:type="dxa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92B23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Ответственный</w:t>
            </w:r>
          </w:p>
        </w:tc>
      </w:tr>
      <w:tr w:rsidR="009012C5" w:rsidRPr="007A0AA3" w14:paraId="13B66512" w14:textId="77777777" w:rsidTr="00601446">
        <w:tc>
          <w:tcPr>
            <w:tcW w:w="962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4D74C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Организационно-методические мероприятия по</w:t>
            </w:r>
          </w:p>
          <w:p w14:paraId="42856D1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br/>
            </w: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обеспечению пожарной безопасности</w:t>
            </w:r>
          </w:p>
        </w:tc>
      </w:tr>
      <w:tr w:rsidR="009012C5" w:rsidRPr="007A0AA3" w14:paraId="77BDF188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501DF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9B1A1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Сентябрь, январь, май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50AD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обеспечение пожарной безопасности</w:t>
            </w:r>
          </w:p>
        </w:tc>
      </w:tr>
      <w:tr w:rsidR="009012C5" w:rsidRPr="007A0AA3" w14:paraId="254E1EBC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E7F24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Актуализировать планы эвакуации людей в случае пожара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6820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Ноябрь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F6560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Заместитель заведующего по АХЧ, ответственный за обеспечение </w:t>
            </w: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пожарной безопасности</w:t>
            </w:r>
          </w:p>
        </w:tc>
      </w:tr>
      <w:tr w:rsidR="009012C5" w:rsidRPr="007A0AA3" w14:paraId="70DAAC2C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FDD8E1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Актуализировать инструкцию о мерах пожарной безопасности и инструкция о действиях дежурного персонала при получении сигнала о пожаре и неисправности систем противопожарной защиты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760D9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Февраль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F57D7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обеспечение пожарной безопасности</w:t>
            </w:r>
          </w:p>
        </w:tc>
      </w:tr>
      <w:tr w:rsidR="009012C5" w:rsidRPr="007A0AA3" w14:paraId="4DF97A22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BF685" w14:textId="0D13DD36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FCFA6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1EE9B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  <w:tr w:rsidR="009012C5" w:rsidRPr="007A0AA3" w14:paraId="086F3DDD" w14:textId="77777777" w:rsidTr="00601446">
        <w:tc>
          <w:tcPr>
            <w:tcW w:w="962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CF43F6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Профилактические и технические противопожарные мероприятия</w:t>
            </w:r>
          </w:p>
        </w:tc>
      </w:tr>
      <w:tr w:rsidR="009012C5" w:rsidRPr="007A0AA3" w14:paraId="473EEB06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E80DF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Организовать осмотр и перезарядку огнетушителей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6D13A0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соответствии с инструкцией по эксплуатации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6B8D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 заведующего по АХЧ, ответственный за обеспечение пожарной безопасности</w:t>
            </w:r>
          </w:p>
        </w:tc>
      </w:tr>
      <w:tr w:rsidR="009012C5" w:rsidRPr="007A0AA3" w14:paraId="7067198C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A896D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0425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Еженедельно по пятницам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EE34A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Заместитель заведующего по АХЧ</w:t>
            </w:r>
          </w:p>
        </w:tc>
      </w:tr>
      <w:tr w:rsidR="009012C5" w:rsidRPr="007A0AA3" w14:paraId="1684F0F1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4C0E4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CC0AAB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Ежемесячно по 25-м числам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C1EBE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обеспечение пожарной безопасности</w:t>
            </w:r>
          </w:p>
        </w:tc>
      </w:tr>
      <w:tr w:rsidR="009012C5" w:rsidRPr="007A0AA3" w14:paraId="14A77ADD" w14:textId="77777777" w:rsidTr="00601446">
        <w:tc>
          <w:tcPr>
            <w:tcW w:w="9621" w:type="dxa"/>
            <w:gridSpan w:val="3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1F9C4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Информирование работников и обучающихся</w:t>
            </w:r>
          </w:p>
          <w:p w14:paraId="22A7A667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br/>
            </w:r>
            <w:r w:rsidRPr="007A0AA3">
              <w:rPr>
                <w:rFonts w:eastAsia="Calibri"/>
                <w:b/>
                <w:bCs/>
                <w:iCs/>
                <w:color w:val="0D0D0D" w:themeColor="text1" w:themeTint="F2"/>
                <w:lang w:eastAsia="en-US"/>
              </w:rPr>
              <w:t>о мерах пожарной безопасности</w:t>
            </w:r>
          </w:p>
        </w:tc>
      </w:tr>
      <w:tr w:rsidR="009012C5" w:rsidRPr="007A0AA3" w14:paraId="54294079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121A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Обновлять информацию о мерах пожарной </w:t>
            </w:r>
            <w:proofErr w:type="spell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безопасностив</w:t>
            </w:r>
            <w:proofErr w:type="spellEnd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уголке пожарной безопасности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15452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 необходимости, но не реже 1 раза в квартал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0A0332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обеспечение пожарной безопасности и заведующие кабинетами</w:t>
            </w:r>
          </w:p>
        </w:tc>
      </w:tr>
      <w:tr w:rsidR="009012C5" w:rsidRPr="007A0AA3" w14:paraId="6646E55E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9B3B5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lastRenderedPageBreak/>
              <w:t>Проведение повторных противопожарных инструктажей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40938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соответствии с графиком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69A0B3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Ответственные за проведение инструктажей</w:t>
            </w:r>
          </w:p>
        </w:tc>
      </w:tr>
      <w:tr w:rsidR="009012C5" w:rsidRPr="007A0AA3" w14:paraId="6EC1FBAD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DA2808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Направление работников в учебные центры на обучение </w:t>
            </w:r>
            <w:proofErr w:type="gramStart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по программ</w:t>
            </w:r>
            <w:proofErr w:type="gramEnd"/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 xml:space="preserve"> ДПО в области пожарной безопасности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E8F6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соответствии с перспективным графиком обучения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111E3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Заведующий</w:t>
            </w:r>
          </w:p>
        </w:tc>
      </w:tr>
      <w:tr w:rsidR="009012C5" w:rsidRPr="007A0AA3" w14:paraId="1A721F16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E0FCC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Проведение тренировок по эвакуации при пожаре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4F467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Октябрь, март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4F6F6A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Ответственный за обеспечение пожарной безопасности</w:t>
            </w:r>
          </w:p>
        </w:tc>
      </w:tr>
      <w:tr w:rsidR="009012C5" w:rsidRPr="007A0AA3" w14:paraId="7E7CA11F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1F3FEC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Реализация планов занятий по обучению воспитанников мерам пожарной безопасности</w:t>
            </w: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E40BA9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В течение всего периода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044C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iCs/>
                <w:color w:val="0D0D0D" w:themeColor="text1" w:themeTint="F2"/>
                <w:lang w:eastAsia="en-US"/>
              </w:rPr>
              <w:t>Педагогические работники</w:t>
            </w:r>
          </w:p>
        </w:tc>
      </w:tr>
      <w:tr w:rsidR="009012C5" w:rsidRPr="007A0AA3" w14:paraId="29224354" w14:textId="77777777" w:rsidTr="00601446">
        <w:tc>
          <w:tcPr>
            <w:tcW w:w="4642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3E2012" w14:textId="0CBC6EAE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  <w:tc>
          <w:tcPr>
            <w:tcW w:w="248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61051F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  <w:tc>
          <w:tcPr>
            <w:tcW w:w="249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0E1AAE" w14:textId="77777777" w:rsidR="009012C5" w:rsidRPr="007A0AA3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7A0AA3">
              <w:rPr>
                <w:rFonts w:eastAsia="Calibri"/>
                <w:b/>
                <w:color w:val="0D0D0D" w:themeColor="text1" w:themeTint="F2"/>
                <w:lang w:eastAsia="en-US"/>
              </w:rPr>
              <w:t> </w:t>
            </w:r>
          </w:p>
        </w:tc>
      </w:tr>
    </w:tbl>
    <w:p w14:paraId="00CF4940" w14:textId="77777777" w:rsidR="00601446" w:rsidRDefault="00601446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50449BE5" w14:textId="77777777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4B416933" w14:textId="77777777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36C7804D" w14:textId="77777777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5BC6CC4A" w14:textId="77777777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07FEE8F4" w14:textId="247653E3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6A7CF664" w14:textId="57054CBE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015DFCE1" w14:textId="0DBAEDC7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57409AF3" w14:textId="64852F55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6475CA4F" w14:textId="15DF3143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2E7194C8" w14:textId="56659465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11FADB6F" w14:textId="5FC0E4A6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06109E68" w14:textId="4699B70D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12103B34" w14:textId="13BBE653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2A7FCCFB" w14:textId="03E76FF6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60BEDB60" w14:textId="14F2D5C2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42FF2BD3" w14:textId="524107E8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23D92959" w14:textId="5D13FB8B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62A5F6E2" w14:textId="13FD31D1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736CE01C" w14:textId="32DE936D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1FCA7CD0" w14:textId="36230497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7873E434" w14:textId="11068672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42607817" w14:textId="09EBD86F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37DAD824" w14:textId="61A2B14C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2D97E6FC" w14:textId="77777777" w:rsidR="00A131BB" w:rsidRDefault="00A131BB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5AD1BFB6" w14:textId="77777777" w:rsidR="00085467" w:rsidRDefault="00085467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51DED8A7" w14:textId="593B8107" w:rsidR="0027012A" w:rsidRDefault="001A5482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lastRenderedPageBreak/>
        <w:t>ПРИЛОЖЕНИЯ</w:t>
      </w:r>
    </w:p>
    <w:p w14:paraId="78041C16" w14:textId="77777777" w:rsidR="001A5482" w:rsidRDefault="001A5482" w:rsidP="0027012A">
      <w:pPr>
        <w:ind w:left="-960"/>
        <w:rPr>
          <w:b/>
          <w:bCs/>
          <w:sz w:val="26"/>
          <w:szCs w:val="26"/>
          <w:lang w:eastAsia="ar-SA"/>
        </w:rPr>
      </w:pPr>
    </w:p>
    <w:p w14:paraId="7F8D88AF" w14:textId="77777777" w:rsidR="001A5482" w:rsidRDefault="001A5482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45CAD0EB" w14:textId="77777777" w:rsidR="001A5482" w:rsidRDefault="001A5482" w:rsidP="001A5482">
      <w:pPr>
        <w:ind w:left="-960"/>
        <w:jc w:val="right"/>
        <w:rPr>
          <w:b/>
          <w:bCs/>
          <w:sz w:val="26"/>
          <w:szCs w:val="26"/>
          <w:lang w:eastAsia="ar-SA"/>
        </w:rPr>
      </w:pPr>
    </w:p>
    <w:p w14:paraId="168EC85C" w14:textId="77777777" w:rsidR="00085467" w:rsidRPr="00085467" w:rsidRDefault="00085467" w:rsidP="00085467">
      <w:pPr>
        <w:ind w:left="-960"/>
        <w:rPr>
          <w:b/>
          <w:bCs/>
          <w:sz w:val="26"/>
          <w:szCs w:val="26"/>
          <w:lang w:eastAsia="ar-SA"/>
        </w:rPr>
      </w:pPr>
    </w:p>
    <w:tbl>
      <w:tblPr>
        <w:tblStyle w:val="a3"/>
        <w:tblpPr w:leftFromText="180" w:rightFromText="180" w:vertAnchor="text" w:horzAnchor="margin" w:tblpXSpec="center" w:tblpY="14"/>
        <w:tblW w:w="10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5425"/>
      </w:tblGrid>
      <w:tr w:rsidR="00085467" w:rsidRPr="00085467" w14:paraId="20A2E390" w14:textId="77777777" w:rsidTr="00085467">
        <w:tc>
          <w:tcPr>
            <w:tcW w:w="4857" w:type="dxa"/>
          </w:tcPr>
          <w:p w14:paraId="7EA93527" w14:textId="77777777" w:rsidR="00085467" w:rsidRPr="00085467" w:rsidRDefault="00085467" w:rsidP="00085467">
            <w:pPr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Принят</w:t>
            </w:r>
          </w:p>
          <w:p w14:paraId="3C69212A" w14:textId="77777777" w:rsidR="00085467" w:rsidRPr="00085467" w:rsidRDefault="00085467" w:rsidP="00085467">
            <w:pPr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 на педагогическом совете</w:t>
            </w:r>
          </w:p>
          <w:p w14:paraId="282A15CF" w14:textId="77777777" w:rsidR="00085467" w:rsidRPr="00085467" w:rsidRDefault="00085467" w:rsidP="00085467">
            <w:pPr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Протокол № 3 от 14.04.2023 г.</w:t>
            </w:r>
          </w:p>
        </w:tc>
        <w:tc>
          <w:tcPr>
            <w:tcW w:w="5425" w:type="dxa"/>
          </w:tcPr>
          <w:p w14:paraId="71937FF6" w14:textId="77777777" w:rsidR="00085467" w:rsidRPr="00085467" w:rsidRDefault="00085467" w:rsidP="00085467">
            <w:pPr>
              <w:jc w:val="right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УТВЕРЖДАЮ</w:t>
            </w:r>
          </w:p>
          <w:p w14:paraId="42A0F16F" w14:textId="77777777" w:rsidR="00085467" w:rsidRPr="00085467" w:rsidRDefault="00085467" w:rsidP="00085467">
            <w:pPr>
              <w:jc w:val="right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Заведующий МБДОУ</w:t>
            </w:r>
          </w:p>
          <w:p w14:paraId="335B0CE9" w14:textId="77777777" w:rsidR="00085467" w:rsidRPr="00085467" w:rsidRDefault="00085467" w:rsidP="00085467">
            <w:pPr>
              <w:jc w:val="right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 «Детский сад № 1»</w:t>
            </w:r>
          </w:p>
          <w:p w14:paraId="470B1B77" w14:textId="77777777" w:rsidR="00085467" w:rsidRPr="00085467" w:rsidRDefault="00085467" w:rsidP="00085467">
            <w:pPr>
              <w:jc w:val="right"/>
              <w:rPr>
                <w:bCs/>
                <w:sz w:val="26"/>
                <w:szCs w:val="26"/>
                <w:lang w:eastAsia="ar-SA"/>
              </w:rPr>
            </w:pPr>
            <w:proofErr w:type="spellStart"/>
            <w:r w:rsidRPr="00085467">
              <w:rPr>
                <w:bCs/>
                <w:sz w:val="26"/>
                <w:szCs w:val="26"/>
                <w:lang w:eastAsia="ar-SA"/>
              </w:rPr>
              <w:t>Н.В.Матвеева</w:t>
            </w:r>
            <w:proofErr w:type="spellEnd"/>
          </w:p>
          <w:p w14:paraId="10296F63" w14:textId="77777777" w:rsidR="00085467" w:rsidRPr="00085467" w:rsidRDefault="00085467" w:rsidP="00085467">
            <w:pPr>
              <w:jc w:val="right"/>
              <w:rPr>
                <w:b/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14.04.2023 г.</w:t>
            </w:r>
          </w:p>
        </w:tc>
      </w:tr>
    </w:tbl>
    <w:p w14:paraId="2400C070" w14:textId="77777777" w:rsidR="00085467" w:rsidRPr="00085467" w:rsidRDefault="00085467" w:rsidP="00085467">
      <w:pPr>
        <w:ind w:left="-960"/>
        <w:rPr>
          <w:b/>
          <w:bCs/>
          <w:sz w:val="26"/>
          <w:szCs w:val="26"/>
          <w:lang w:eastAsia="ar-SA"/>
        </w:rPr>
      </w:pPr>
    </w:p>
    <w:p w14:paraId="4BE35A36" w14:textId="77777777" w:rsidR="00085467" w:rsidRPr="00085467" w:rsidRDefault="00085467" w:rsidP="00085467">
      <w:pPr>
        <w:ind w:left="-960"/>
        <w:rPr>
          <w:b/>
          <w:bCs/>
          <w:sz w:val="26"/>
          <w:szCs w:val="26"/>
          <w:lang w:eastAsia="ar-SA"/>
        </w:rPr>
      </w:pPr>
    </w:p>
    <w:p w14:paraId="226BB226" w14:textId="1D85074B" w:rsidR="00085467" w:rsidRDefault="00085467" w:rsidP="00085467">
      <w:pPr>
        <w:rPr>
          <w:b/>
          <w:bCs/>
          <w:sz w:val="26"/>
          <w:szCs w:val="26"/>
          <w:lang w:eastAsia="ar-SA"/>
        </w:rPr>
      </w:pPr>
    </w:p>
    <w:p w14:paraId="13758205" w14:textId="77777777" w:rsidR="00085467" w:rsidRPr="00085467" w:rsidRDefault="00085467" w:rsidP="00085467">
      <w:pPr>
        <w:rPr>
          <w:b/>
          <w:bCs/>
          <w:sz w:val="26"/>
          <w:szCs w:val="26"/>
          <w:lang w:eastAsia="ar-SA"/>
        </w:rPr>
      </w:pPr>
    </w:p>
    <w:p w14:paraId="189E2E74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0768D908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5C5AC6EB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18E1C5C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63E2B9FB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0C05B3BE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  <w:r w:rsidRPr="00085467">
        <w:rPr>
          <w:b/>
          <w:bCs/>
          <w:sz w:val="36"/>
          <w:szCs w:val="36"/>
          <w:lang w:eastAsia="ar-SA"/>
        </w:rPr>
        <w:t>Отчёт о самообследовании муниципального бюджетного</w:t>
      </w:r>
    </w:p>
    <w:p w14:paraId="51CD4688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  <w:r w:rsidRPr="00085467">
        <w:rPr>
          <w:b/>
          <w:bCs/>
          <w:sz w:val="36"/>
          <w:szCs w:val="36"/>
          <w:lang w:eastAsia="ar-SA"/>
        </w:rPr>
        <w:t>дошкольного образовательного учреждения</w:t>
      </w:r>
    </w:p>
    <w:p w14:paraId="4B17A653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  <w:r w:rsidRPr="00085467">
        <w:rPr>
          <w:b/>
          <w:bCs/>
          <w:sz w:val="36"/>
          <w:szCs w:val="36"/>
          <w:lang w:eastAsia="ar-SA"/>
        </w:rPr>
        <w:t xml:space="preserve"> «Детский сад № 1 общеразвивающего вида</w:t>
      </w:r>
    </w:p>
    <w:p w14:paraId="65548C9A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  <w:r w:rsidRPr="00085467">
        <w:rPr>
          <w:b/>
          <w:bCs/>
          <w:sz w:val="36"/>
          <w:szCs w:val="36"/>
          <w:lang w:eastAsia="ar-SA"/>
        </w:rPr>
        <w:t xml:space="preserve"> Пограничного муниципального округа»</w:t>
      </w:r>
    </w:p>
    <w:p w14:paraId="77A2D09A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  <w:r w:rsidRPr="00085467">
        <w:rPr>
          <w:b/>
          <w:bCs/>
          <w:sz w:val="36"/>
          <w:szCs w:val="36"/>
          <w:lang w:eastAsia="ar-SA"/>
        </w:rPr>
        <w:t>за 2023 год</w:t>
      </w:r>
    </w:p>
    <w:p w14:paraId="3C2989EC" w14:textId="77777777" w:rsidR="00085467" w:rsidRPr="00085467" w:rsidRDefault="00085467" w:rsidP="00085467">
      <w:pPr>
        <w:ind w:left="-960"/>
        <w:jc w:val="center"/>
        <w:rPr>
          <w:b/>
          <w:bCs/>
          <w:sz w:val="36"/>
          <w:szCs w:val="36"/>
          <w:lang w:eastAsia="ar-SA"/>
        </w:rPr>
      </w:pPr>
    </w:p>
    <w:p w14:paraId="209D04D1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42CE96D9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0A7DE345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1A8478C7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671A324C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73087CCD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7A8B398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0DFE9016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79EA4281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B0636A4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86AFB16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B2F35BD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4D2D56B8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5F64C07C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3739479D" w14:textId="77777777" w:rsidR="00085467" w:rsidRPr="00085467" w:rsidRDefault="00085467" w:rsidP="00085467">
      <w:pPr>
        <w:rPr>
          <w:b/>
          <w:bCs/>
          <w:sz w:val="26"/>
          <w:szCs w:val="26"/>
          <w:lang w:eastAsia="ar-SA"/>
        </w:rPr>
      </w:pPr>
    </w:p>
    <w:p w14:paraId="2B7D2176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7A797405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2064E0F3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  <w:proofErr w:type="spellStart"/>
      <w:r w:rsidRPr="00085467">
        <w:rPr>
          <w:b/>
          <w:bCs/>
          <w:sz w:val="26"/>
          <w:szCs w:val="26"/>
          <w:lang w:eastAsia="ar-SA"/>
        </w:rPr>
        <w:t>пгт</w:t>
      </w:r>
      <w:proofErr w:type="spellEnd"/>
      <w:r w:rsidRPr="00085467">
        <w:rPr>
          <w:b/>
          <w:bCs/>
          <w:sz w:val="26"/>
          <w:szCs w:val="26"/>
          <w:lang w:eastAsia="ar-SA"/>
        </w:rPr>
        <w:t>. Пограничный</w:t>
      </w:r>
    </w:p>
    <w:p w14:paraId="59168AF0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  <w:r w:rsidRPr="00085467">
        <w:rPr>
          <w:b/>
          <w:bCs/>
          <w:sz w:val="26"/>
          <w:szCs w:val="26"/>
          <w:lang w:eastAsia="ar-SA"/>
        </w:rPr>
        <w:t>2023 г.</w:t>
      </w:r>
    </w:p>
    <w:p w14:paraId="50DD1006" w14:textId="77777777" w:rsidR="00085467" w:rsidRPr="00085467" w:rsidRDefault="00085467" w:rsidP="00085467">
      <w:pPr>
        <w:ind w:left="-960"/>
        <w:jc w:val="center"/>
        <w:rPr>
          <w:b/>
          <w:bCs/>
          <w:sz w:val="26"/>
          <w:szCs w:val="26"/>
          <w:lang w:eastAsia="ar-SA"/>
        </w:rPr>
      </w:pPr>
    </w:p>
    <w:p w14:paraId="4BBC932A" w14:textId="77777777" w:rsidR="00085467" w:rsidRPr="00085467" w:rsidRDefault="00085467" w:rsidP="00085467">
      <w:pPr>
        <w:ind w:left="-960"/>
        <w:rPr>
          <w:b/>
          <w:bCs/>
          <w:sz w:val="26"/>
          <w:szCs w:val="26"/>
          <w:lang w:eastAsia="ar-SA"/>
        </w:rPr>
      </w:pPr>
      <w:r w:rsidRPr="00085467">
        <w:rPr>
          <w:b/>
          <w:bCs/>
          <w:sz w:val="26"/>
          <w:szCs w:val="26"/>
          <w:lang w:eastAsia="ar-SA"/>
        </w:rPr>
        <w:lastRenderedPageBreak/>
        <w:t>Раздел1. «Общие сведения об организации»</w:t>
      </w:r>
    </w:p>
    <w:p w14:paraId="1C669C0F" w14:textId="77777777" w:rsidR="00085467" w:rsidRPr="00085467" w:rsidRDefault="00085467" w:rsidP="00085467">
      <w:pPr>
        <w:ind w:left="-960"/>
        <w:jc w:val="both"/>
        <w:rPr>
          <w:bCs/>
          <w:sz w:val="26"/>
          <w:szCs w:val="26"/>
          <w:lang w:eastAsia="ar-SA"/>
        </w:rPr>
      </w:pPr>
    </w:p>
    <w:tbl>
      <w:tblPr>
        <w:tblW w:w="10707" w:type="dxa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8221"/>
      </w:tblGrid>
      <w:tr w:rsidR="00085467" w:rsidRPr="00085467" w14:paraId="7DDDEFB3" w14:textId="77777777" w:rsidTr="00085467">
        <w:tc>
          <w:tcPr>
            <w:tcW w:w="2486" w:type="dxa"/>
          </w:tcPr>
          <w:p w14:paraId="277DB136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Наименование ОО</w:t>
            </w:r>
          </w:p>
        </w:tc>
        <w:tc>
          <w:tcPr>
            <w:tcW w:w="8221" w:type="dxa"/>
          </w:tcPr>
          <w:p w14:paraId="1C041C37" w14:textId="77777777" w:rsidR="00085467" w:rsidRPr="00085467" w:rsidRDefault="00085467" w:rsidP="00085467">
            <w:pPr>
              <w:snapToGrid w:val="0"/>
              <w:ind w:firstLine="189"/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eastAsia="ar-SA"/>
              </w:rPr>
              <w:t xml:space="preserve">Муниципальное </w:t>
            </w:r>
            <w:proofErr w:type="gramStart"/>
            <w:r w:rsidRPr="00085467">
              <w:rPr>
                <w:color w:val="0D0D0D"/>
                <w:lang w:eastAsia="ar-SA"/>
              </w:rPr>
              <w:t>бюджетное  дошкольное</w:t>
            </w:r>
            <w:proofErr w:type="gramEnd"/>
            <w:r w:rsidRPr="00085467">
              <w:rPr>
                <w:color w:val="0D0D0D"/>
                <w:lang w:eastAsia="ar-SA"/>
              </w:rPr>
              <w:t xml:space="preserve"> образовательное учреждение «Детский сад № 1»  общеразвивающего вида Пограничного муниципального округа» (МБДОУ «Детский сад № 1»)</w:t>
            </w:r>
          </w:p>
          <w:p w14:paraId="64BB3B47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085467" w:rsidRPr="00085467" w14:paraId="0BE061C5" w14:textId="77777777" w:rsidTr="00085467">
        <w:tc>
          <w:tcPr>
            <w:tcW w:w="2486" w:type="dxa"/>
          </w:tcPr>
          <w:p w14:paraId="4641AF39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Адрес </w:t>
            </w:r>
          </w:p>
        </w:tc>
        <w:tc>
          <w:tcPr>
            <w:tcW w:w="8221" w:type="dxa"/>
          </w:tcPr>
          <w:p w14:paraId="60EBE7A9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eastAsia="ar-SA"/>
              </w:rPr>
              <w:t xml:space="preserve">РФ, 692582, Приморский край, Пограничный район, </w:t>
            </w:r>
            <w:proofErr w:type="spellStart"/>
            <w:r w:rsidRPr="00085467">
              <w:rPr>
                <w:color w:val="0D0D0D"/>
                <w:lang w:eastAsia="ar-SA"/>
              </w:rPr>
              <w:t>пгт</w:t>
            </w:r>
            <w:proofErr w:type="spellEnd"/>
            <w:r w:rsidRPr="00085467">
              <w:rPr>
                <w:color w:val="0D0D0D"/>
                <w:lang w:eastAsia="ar-SA"/>
              </w:rPr>
              <w:t xml:space="preserve">. Пограничный, </w:t>
            </w:r>
          </w:p>
          <w:p w14:paraId="552322F3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eastAsia="ar-SA"/>
              </w:rPr>
              <w:t xml:space="preserve">ул. Советская, д.72 </w:t>
            </w:r>
          </w:p>
          <w:p w14:paraId="400094FA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eastAsia="ar-SA"/>
              </w:rPr>
              <w:t>Год ввода в эксплуатации. – 1961 г.</w:t>
            </w:r>
          </w:p>
          <w:p w14:paraId="71600658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085467" w:rsidRPr="00085467" w14:paraId="15FAE616" w14:textId="77777777" w:rsidTr="00085467">
        <w:tc>
          <w:tcPr>
            <w:tcW w:w="2486" w:type="dxa"/>
          </w:tcPr>
          <w:p w14:paraId="3A138986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Телефон </w:t>
            </w:r>
          </w:p>
        </w:tc>
        <w:tc>
          <w:tcPr>
            <w:tcW w:w="8221" w:type="dxa"/>
          </w:tcPr>
          <w:p w14:paraId="1A8FB40C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eastAsia="ar-SA"/>
              </w:rPr>
              <w:t>8(42345) 21-4-35</w:t>
            </w:r>
          </w:p>
        </w:tc>
      </w:tr>
      <w:tr w:rsidR="00085467" w:rsidRPr="00085467" w14:paraId="7A6644DC" w14:textId="77777777" w:rsidTr="00085467">
        <w:tc>
          <w:tcPr>
            <w:tcW w:w="2486" w:type="dxa"/>
          </w:tcPr>
          <w:p w14:paraId="55599689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Электронная почта </w:t>
            </w:r>
          </w:p>
        </w:tc>
        <w:tc>
          <w:tcPr>
            <w:tcW w:w="8221" w:type="dxa"/>
          </w:tcPr>
          <w:p w14:paraId="68F0D69D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  <w:r w:rsidRPr="00085467">
              <w:rPr>
                <w:color w:val="0D0D0D"/>
                <w:lang w:val="en-US" w:eastAsia="ar-SA"/>
              </w:rPr>
              <w:t>Dou1@pogranichny.org</w:t>
            </w:r>
          </w:p>
        </w:tc>
      </w:tr>
      <w:tr w:rsidR="00085467" w:rsidRPr="00085467" w14:paraId="7D108CA5" w14:textId="77777777" w:rsidTr="00085467">
        <w:tc>
          <w:tcPr>
            <w:tcW w:w="2486" w:type="dxa"/>
          </w:tcPr>
          <w:p w14:paraId="406CA77B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Заведующий </w:t>
            </w:r>
          </w:p>
        </w:tc>
        <w:tc>
          <w:tcPr>
            <w:tcW w:w="8221" w:type="dxa"/>
          </w:tcPr>
          <w:p w14:paraId="2361E164" w14:textId="77777777" w:rsidR="00085467" w:rsidRPr="00085467" w:rsidRDefault="00085467" w:rsidP="00085467">
            <w:pPr>
              <w:jc w:val="both"/>
              <w:rPr>
                <w:color w:val="0D0D0D"/>
                <w:lang w:val="en-US" w:eastAsia="ar-SA"/>
              </w:rPr>
            </w:pPr>
            <w:r w:rsidRPr="00085467">
              <w:rPr>
                <w:color w:val="0D0D0D"/>
                <w:lang w:eastAsia="ar-SA"/>
              </w:rPr>
              <w:t>Матвеева Наталья Валерьевна</w:t>
            </w:r>
          </w:p>
        </w:tc>
      </w:tr>
      <w:tr w:rsidR="00085467" w:rsidRPr="00085467" w14:paraId="1692DA8A" w14:textId="77777777" w:rsidTr="00085467">
        <w:tc>
          <w:tcPr>
            <w:tcW w:w="2486" w:type="dxa"/>
          </w:tcPr>
          <w:p w14:paraId="7EF0958A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 Режим работы</w:t>
            </w:r>
          </w:p>
        </w:tc>
        <w:tc>
          <w:tcPr>
            <w:tcW w:w="8221" w:type="dxa"/>
          </w:tcPr>
          <w:p w14:paraId="6EA5DC38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Режим работы образовательного учреждения: круглогодично, пятидневная неделя (суббота, воскресенье – выходной). Группы функционируют в </w:t>
            </w:r>
            <w:proofErr w:type="gramStart"/>
            <w:r w:rsidRPr="00085467">
              <w:rPr>
                <w:lang w:eastAsia="ar-SA"/>
              </w:rPr>
              <w:t>режиме  с</w:t>
            </w:r>
            <w:proofErr w:type="gramEnd"/>
            <w:r w:rsidRPr="00085467">
              <w:rPr>
                <w:lang w:eastAsia="ar-SA"/>
              </w:rPr>
              <w:t xml:space="preserve"> 8.00 до 18.30. </w:t>
            </w:r>
          </w:p>
          <w:p w14:paraId="6BFE51BE" w14:textId="77777777" w:rsidR="00085467" w:rsidRPr="00085467" w:rsidRDefault="00085467" w:rsidP="00085467">
            <w:pPr>
              <w:jc w:val="both"/>
              <w:rPr>
                <w:color w:val="0D0D0D"/>
                <w:lang w:eastAsia="ar-SA"/>
              </w:rPr>
            </w:pPr>
          </w:p>
        </w:tc>
      </w:tr>
      <w:tr w:rsidR="00085467" w:rsidRPr="00085467" w14:paraId="40CE5A32" w14:textId="77777777" w:rsidTr="00085467">
        <w:tc>
          <w:tcPr>
            <w:tcW w:w="2486" w:type="dxa"/>
          </w:tcPr>
          <w:p w14:paraId="1AD6A4FF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Характеристика ДОУ</w:t>
            </w:r>
          </w:p>
        </w:tc>
        <w:tc>
          <w:tcPr>
            <w:tcW w:w="8221" w:type="dxa"/>
          </w:tcPr>
          <w:p w14:paraId="37847B57" w14:textId="77777777" w:rsidR="00085467" w:rsidRPr="00085467" w:rsidRDefault="00085467" w:rsidP="00085467">
            <w:pPr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Общая численность воспитанников: </w:t>
            </w:r>
            <w:r w:rsidRPr="00085467">
              <w:rPr>
                <w:color w:val="0D0D0D" w:themeColor="text1" w:themeTint="F2"/>
                <w:lang w:eastAsia="ar-SA"/>
              </w:rPr>
              <w:t>175</w:t>
            </w:r>
            <w:r w:rsidRPr="00085467">
              <w:rPr>
                <w:color w:val="FF0000"/>
                <w:lang w:eastAsia="ar-SA"/>
              </w:rPr>
              <w:t xml:space="preserve"> </w:t>
            </w:r>
            <w:r w:rsidRPr="00085467">
              <w:rPr>
                <w:lang w:eastAsia="ar-SA"/>
              </w:rPr>
              <w:t>чел.</w:t>
            </w:r>
          </w:p>
          <w:p w14:paraId="707C94FD" w14:textId="77777777" w:rsidR="00085467" w:rsidRPr="00085467" w:rsidRDefault="00085467" w:rsidP="00085467">
            <w:pPr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В учреждении функционирует 7 групп общеразвивающей направленности: 4 групп старшего возраста, 1 раннего, 1 средняя, 1 младшего возраста</w:t>
            </w:r>
          </w:p>
          <w:p w14:paraId="766CACB0" w14:textId="77777777" w:rsidR="00085467" w:rsidRPr="00085467" w:rsidRDefault="00085467" w:rsidP="00085467">
            <w:pPr>
              <w:numPr>
                <w:ilvl w:val="0"/>
                <w:numId w:val="7"/>
              </w:numPr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Подготовительная к школе группа № 2 – 19,</w:t>
            </w:r>
          </w:p>
          <w:p w14:paraId="4229C2AA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Подготовительная группа № 3 – 18,</w:t>
            </w:r>
          </w:p>
          <w:p w14:paraId="571DCECB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Старшая группа № 1 – 23,</w:t>
            </w:r>
          </w:p>
          <w:p w14:paraId="2D933630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Старшая </w:t>
            </w:r>
            <w:proofErr w:type="gramStart"/>
            <w:r w:rsidRPr="00085467">
              <w:rPr>
                <w:lang w:eastAsia="ar-SA"/>
              </w:rPr>
              <w:t>группа  №</w:t>
            </w:r>
            <w:proofErr w:type="gramEnd"/>
            <w:r w:rsidRPr="00085467">
              <w:rPr>
                <w:lang w:eastAsia="ar-SA"/>
              </w:rPr>
              <w:t xml:space="preserve"> 4 – 30,</w:t>
            </w:r>
          </w:p>
          <w:p w14:paraId="03928D42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 Младшая группа № 5 – 29,</w:t>
            </w:r>
          </w:p>
          <w:p w14:paraId="2841CAD6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proofErr w:type="gramStart"/>
            <w:r w:rsidRPr="00085467">
              <w:rPr>
                <w:lang w:eastAsia="ar-SA"/>
              </w:rPr>
              <w:t>Средняя  группа</w:t>
            </w:r>
            <w:proofErr w:type="gramEnd"/>
            <w:r w:rsidRPr="00085467">
              <w:rPr>
                <w:lang w:eastAsia="ar-SA"/>
              </w:rPr>
              <w:t xml:space="preserve"> № 6 - 31</w:t>
            </w:r>
          </w:p>
          <w:p w14:paraId="7F0F2D82" w14:textId="77777777" w:rsidR="00085467" w:rsidRPr="00085467" w:rsidRDefault="00085467" w:rsidP="00085467">
            <w:pPr>
              <w:numPr>
                <w:ilvl w:val="0"/>
                <w:numId w:val="7"/>
              </w:numPr>
              <w:tabs>
                <w:tab w:val="left" w:pos="18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 Группа раннего возраста № 7 – 26,</w:t>
            </w:r>
          </w:p>
          <w:p w14:paraId="0451D628" w14:textId="77777777" w:rsidR="00085467" w:rsidRPr="00085467" w:rsidRDefault="00085467" w:rsidP="00085467">
            <w:pPr>
              <w:tabs>
                <w:tab w:val="right" w:pos="0"/>
                <w:tab w:val="left" w:pos="1276"/>
                <w:tab w:val="left" w:pos="1418"/>
              </w:tabs>
              <w:suppressAutoHyphens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Прием детей в ДОО осуществляется на основании Сертификата о предоставлении места в дошкольном образовательном учреждении выданным   отделом   образования, письменного заявления родителей (законных представителей), документов, удостоверяющих личность одного из родителей (законных представителей). </w:t>
            </w:r>
          </w:p>
          <w:p w14:paraId="52916ECF" w14:textId="77777777" w:rsidR="00085467" w:rsidRPr="00085467" w:rsidRDefault="00085467" w:rsidP="00085467">
            <w:pPr>
              <w:tabs>
                <w:tab w:val="right" w:pos="0"/>
                <w:tab w:val="left" w:pos="1276"/>
                <w:tab w:val="left" w:pos="1418"/>
              </w:tabs>
              <w:suppressAutoHyphens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При приеме ребенка в ДОО в обязательном порядке заключается договор об образовании по образовательным программам дошкольного образования с родителями (законными представителями) в двух экземплярах.</w:t>
            </w:r>
          </w:p>
          <w:p w14:paraId="3054D078" w14:textId="77777777" w:rsidR="00085467" w:rsidRPr="00085467" w:rsidRDefault="00085467" w:rsidP="00085467">
            <w:pPr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Отчисление ребенка из ДОО осуществляется на основании заявления родителей (законных представителей), предусмотренных действующим законодательством.</w:t>
            </w:r>
          </w:p>
        </w:tc>
      </w:tr>
      <w:tr w:rsidR="00085467" w:rsidRPr="005D5612" w14:paraId="5F7C6E0B" w14:textId="77777777" w:rsidTr="00085467">
        <w:trPr>
          <w:trHeight w:val="703"/>
        </w:trPr>
        <w:tc>
          <w:tcPr>
            <w:tcW w:w="2486" w:type="dxa"/>
          </w:tcPr>
          <w:p w14:paraId="4766F865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Учредитель </w:t>
            </w:r>
          </w:p>
        </w:tc>
        <w:tc>
          <w:tcPr>
            <w:tcW w:w="8221" w:type="dxa"/>
          </w:tcPr>
          <w:p w14:paraId="5454186D" w14:textId="77777777" w:rsidR="00085467" w:rsidRPr="00085467" w:rsidRDefault="00085467" w:rsidP="00085467">
            <w:pPr>
              <w:rPr>
                <w:b/>
                <w:color w:val="000000"/>
              </w:rPr>
            </w:pPr>
            <w:r w:rsidRPr="00085467">
              <w:rPr>
                <w:color w:val="000000"/>
              </w:rPr>
              <w:t xml:space="preserve">Учредителем МБДОУ «Детский сад № 1» общеразвивающего вида Пограничного муниципального </w:t>
            </w:r>
            <w:proofErr w:type="gramStart"/>
            <w:r w:rsidRPr="00085467">
              <w:rPr>
                <w:color w:val="000000"/>
              </w:rPr>
              <w:t>округа»  является</w:t>
            </w:r>
            <w:proofErr w:type="gramEnd"/>
            <w:r w:rsidRPr="00085467">
              <w:rPr>
                <w:color w:val="000000"/>
              </w:rPr>
              <w:t xml:space="preserve"> Администрация  Пограничного муниципального округ (далее Учредитель). Функции Учредителя осуществляет Администрация Пограничного муниципального округа. Отдельные функции и полномочия Учредителя осуществляет отдел </w:t>
            </w:r>
            <w:proofErr w:type="gramStart"/>
            <w:r w:rsidRPr="00085467">
              <w:rPr>
                <w:color w:val="000000"/>
              </w:rPr>
              <w:t>образования  Администрации</w:t>
            </w:r>
            <w:proofErr w:type="gramEnd"/>
            <w:r w:rsidRPr="00085467">
              <w:rPr>
                <w:color w:val="000000"/>
              </w:rPr>
              <w:t xml:space="preserve"> Пограничного муниципального округа.</w:t>
            </w:r>
            <w:r w:rsidRPr="00085467">
              <w:rPr>
                <w:b/>
                <w:color w:val="000000"/>
              </w:rPr>
              <w:t xml:space="preserve">                                                            </w:t>
            </w:r>
            <w:r w:rsidRPr="00085467">
              <w:rPr>
                <w:color w:val="000000"/>
              </w:rPr>
              <w:t xml:space="preserve">692582, </w:t>
            </w:r>
            <w:proofErr w:type="spellStart"/>
            <w:r w:rsidRPr="00085467">
              <w:rPr>
                <w:color w:val="000000"/>
              </w:rPr>
              <w:t>пгт</w:t>
            </w:r>
            <w:proofErr w:type="spellEnd"/>
            <w:r w:rsidRPr="00085467">
              <w:rPr>
                <w:color w:val="000000"/>
              </w:rPr>
              <w:t>. Пограничный, ул. Советская, д. 31.</w:t>
            </w:r>
            <w:r w:rsidRPr="00085467">
              <w:rPr>
                <w:b/>
                <w:color w:val="000000"/>
              </w:rPr>
              <w:t xml:space="preserve">                                  </w:t>
            </w:r>
          </w:p>
          <w:p w14:paraId="3939F05B" w14:textId="77777777" w:rsidR="00085467" w:rsidRPr="00085467" w:rsidRDefault="00085467" w:rsidP="00085467">
            <w:pPr>
              <w:rPr>
                <w:color w:val="000000"/>
              </w:rPr>
            </w:pPr>
            <w:r w:rsidRPr="00085467">
              <w:rPr>
                <w:color w:val="000000"/>
              </w:rPr>
              <w:t xml:space="preserve">Глава </w:t>
            </w:r>
            <w:proofErr w:type="gramStart"/>
            <w:r w:rsidRPr="00085467">
              <w:rPr>
                <w:color w:val="000000"/>
              </w:rPr>
              <w:t>Администрации  Пограничного</w:t>
            </w:r>
            <w:proofErr w:type="gramEnd"/>
            <w:r w:rsidRPr="00085467">
              <w:rPr>
                <w:color w:val="000000"/>
              </w:rPr>
              <w:t xml:space="preserve"> муниципального округа:</w:t>
            </w:r>
          </w:p>
          <w:p w14:paraId="7EC695F7" w14:textId="77777777" w:rsidR="00085467" w:rsidRPr="00085467" w:rsidRDefault="00085467" w:rsidP="00085467">
            <w:pPr>
              <w:rPr>
                <w:b/>
                <w:color w:val="000000"/>
              </w:rPr>
            </w:pPr>
            <w:r w:rsidRPr="00085467">
              <w:rPr>
                <w:color w:val="000000"/>
              </w:rPr>
              <w:t xml:space="preserve"> Александров Олег Александрович</w:t>
            </w:r>
          </w:p>
          <w:p w14:paraId="23742CCD" w14:textId="77777777" w:rsidR="00085467" w:rsidRPr="00085467" w:rsidRDefault="00085467" w:rsidP="00085467">
            <w:pPr>
              <w:rPr>
                <w:color w:val="000000"/>
              </w:rPr>
            </w:pPr>
            <w:r w:rsidRPr="00085467">
              <w:rPr>
                <w:color w:val="000000"/>
              </w:rPr>
              <w:t xml:space="preserve">Телефон приемной: 8- (42345) — 21-7-43.                                             </w:t>
            </w:r>
          </w:p>
          <w:p w14:paraId="3AE788EB" w14:textId="77777777" w:rsidR="00085467" w:rsidRPr="00085467" w:rsidRDefault="00085467" w:rsidP="00085467">
            <w:pPr>
              <w:rPr>
                <w:b/>
                <w:color w:val="000000"/>
                <w:lang w:val="en-US"/>
              </w:rPr>
            </w:pPr>
            <w:r w:rsidRPr="00085467">
              <w:rPr>
                <w:color w:val="000000"/>
              </w:rPr>
              <w:t xml:space="preserve"> </w:t>
            </w:r>
            <w:r w:rsidRPr="00085467">
              <w:rPr>
                <w:color w:val="000000"/>
                <w:lang w:val="en-US"/>
              </w:rPr>
              <w:t>E-mail: pogranichny@mo.primorsky.ru</w:t>
            </w:r>
          </w:p>
        </w:tc>
      </w:tr>
      <w:tr w:rsidR="00085467" w:rsidRPr="00085467" w14:paraId="1FDAA3CF" w14:textId="77777777" w:rsidTr="00085467">
        <w:tc>
          <w:tcPr>
            <w:tcW w:w="2486" w:type="dxa"/>
          </w:tcPr>
          <w:p w14:paraId="4396918F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 xml:space="preserve">Реквизиты лицензии на </w:t>
            </w:r>
            <w:r w:rsidRPr="00085467">
              <w:rPr>
                <w:bCs/>
                <w:sz w:val="26"/>
                <w:szCs w:val="26"/>
                <w:lang w:eastAsia="ar-SA"/>
              </w:rPr>
              <w:lastRenderedPageBreak/>
              <w:t>образовательную деятельность</w:t>
            </w:r>
          </w:p>
        </w:tc>
        <w:tc>
          <w:tcPr>
            <w:tcW w:w="8221" w:type="dxa"/>
          </w:tcPr>
          <w:p w14:paraId="025AF491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lastRenderedPageBreak/>
              <w:t xml:space="preserve">Лицензия на право ведения образовательной </w:t>
            </w:r>
            <w:proofErr w:type="gramStart"/>
            <w:r w:rsidRPr="00085467">
              <w:rPr>
                <w:lang w:eastAsia="ar-SA"/>
              </w:rPr>
              <w:t xml:space="preserve">деятельности:   </w:t>
            </w:r>
            <w:proofErr w:type="gramEnd"/>
            <w:r w:rsidRPr="00085467">
              <w:rPr>
                <w:lang w:eastAsia="ar-SA"/>
              </w:rPr>
              <w:t xml:space="preserve"> Выписка из реестра  лицензий по состоянию на 30.07.2021 № 63 от 07.05.2021 г.</w:t>
            </w:r>
          </w:p>
          <w:p w14:paraId="76651B71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085467" w:rsidRPr="00085467" w14:paraId="66FF793A" w14:textId="77777777" w:rsidTr="00085467">
        <w:tc>
          <w:tcPr>
            <w:tcW w:w="2486" w:type="dxa"/>
          </w:tcPr>
          <w:p w14:paraId="21CAFA04" w14:textId="77777777" w:rsidR="00085467" w:rsidRPr="00085467" w:rsidRDefault="00085467" w:rsidP="00085467">
            <w:pPr>
              <w:jc w:val="both"/>
              <w:rPr>
                <w:sz w:val="26"/>
                <w:szCs w:val="26"/>
                <w:lang w:eastAsia="ar-SA"/>
              </w:rPr>
            </w:pPr>
            <w:r w:rsidRPr="00085467">
              <w:rPr>
                <w:sz w:val="26"/>
                <w:szCs w:val="26"/>
                <w:lang w:eastAsia="ar-SA"/>
              </w:rPr>
              <w:lastRenderedPageBreak/>
              <w:t xml:space="preserve">Правоустанавливающие </w:t>
            </w:r>
          </w:p>
          <w:p w14:paraId="02E63FAD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sz w:val="26"/>
                <w:szCs w:val="26"/>
                <w:lang w:eastAsia="ar-SA"/>
              </w:rPr>
              <w:t>документы.</w:t>
            </w:r>
          </w:p>
        </w:tc>
        <w:tc>
          <w:tcPr>
            <w:tcW w:w="8221" w:type="dxa"/>
          </w:tcPr>
          <w:p w14:paraId="5625899E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Устав ДОО: утвержден постановлением Администрации Пограничного муниципального округа от 21.10.2020 г. № 198,</w:t>
            </w:r>
          </w:p>
          <w:p w14:paraId="791D4DF6" w14:textId="77777777" w:rsidR="00085467" w:rsidRPr="00085467" w:rsidRDefault="005D5612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hyperlink r:id="rId11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http://dou1.pogranichny.org/wp-content/uploads/sites/6/2014/09/МБДОУ.pdf</w:t>
              </w:r>
            </w:hyperlink>
          </w:p>
          <w:p w14:paraId="7444C5DC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Лицензия на право ведения образовательной </w:t>
            </w:r>
            <w:proofErr w:type="gramStart"/>
            <w:r w:rsidRPr="00085467">
              <w:rPr>
                <w:lang w:eastAsia="ar-SA"/>
              </w:rPr>
              <w:t xml:space="preserve">деятельности:   </w:t>
            </w:r>
            <w:proofErr w:type="gramEnd"/>
            <w:r w:rsidRPr="00085467">
              <w:rPr>
                <w:lang w:eastAsia="ar-SA"/>
              </w:rPr>
              <w:t xml:space="preserve"> Выписка из реестра  лицензий по состоянию на 30.07.2021 № 63 от 07.05.2021 г.</w:t>
            </w:r>
          </w:p>
          <w:p w14:paraId="0D676D8E" w14:textId="77777777" w:rsidR="00085467" w:rsidRPr="00085467" w:rsidRDefault="005D5612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hyperlink r:id="rId12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http://dou1.pogranichny.org/wp-content/uploads/sites/6/2015/03/Лицензия.jpg</w:t>
              </w:r>
            </w:hyperlink>
          </w:p>
          <w:p w14:paraId="53E291F6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Свидетельство о постановке на учет в налоговом органе: серия 25 № 003787921 выдано межрайонной ИФНС России №4 по Приморскому краю,</w:t>
            </w:r>
          </w:p>
          <w:p w14:paraId="36067F1B" w14:textId="77777777" w:rsidR="00085467" w:rsidRPr="00085467" w:rsidRDefault="005D5612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hyperlink r:id="rId13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http://dou1.pogranichny.org/wp-content/uploads/sites/6/2015/03/001.jpg</w:t>
              </w:r>
            </w:hyperlink>
          </w:p>
          <w:p w14:paraId="32470880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Свидетельство о государственной регистрации права оперативного управления муниципальным имуществом: 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6A1DDA3C" w14:textId="77777777" w:rsidR="00085467" w:rsidRPr="00085467" w:rsidRDefault="00085467" w:rsidP="00085467">
            <w:pPr>
              <w:tabs>
                <w:tab w:val="left" w:pos="108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Свидетельство о государственной регистрации права постоянного (бессрочного) пользования земельным участком:25-25-12/057/2012-412, выдано Управлением Федеральной службы государственной регистрации, кадастра и картографии по Приморскому краю,</w:t>
            </w:r>
          </w:p>
          <w:p w14:paraId="164A116E" w14:textId="77777777" w:rsidR="00085467" w:rsidRPr="00085467" w:rsidRDefault="00085467" w:rsidP="00085467">
            <w:pPr>
              <w:tabs>
                <w:tab w:val="left" w:pos="108"/>
              </w:tabs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- Санитарно-эпидемиологическое заключение для осуществления образовательной деятельности: №25.ПЦ.</w:t>
            </w:r>
            <w:proofErr w:type="gramStart"/>
            <w:r w:rsidRPr="00085467">
              <w:rPr>
                <w:lang w:eastAsia="ar-SA"/>
              </w:rPr>
              <w:t>04.851.М</w:t>
            </w:r>
            <w:proofErr w:type="gramEnd"/>
            <w:r w:rsidRPr="00085467">
              <w:rPr>
                <w:lang w:eastAsia="ar-SA"/>
              </w:rPr>
              <w:t xml:space="preserve"> 000015.01.13 от 14.01.2013бессрочно., выдано Территориальным отделом Управления Федеральной службы по надзору в сфере защиты прав потребителей и благополучия человека по Приморскому краю</w:t>
            </w:r>
          </w:p>
          <w:p w14:paraId="328B7670" w14:textId="77777777" w:rsidR="00085467" w:rsidRPr="00085467" w:rsidRDefault="005D5612" w:rsidP="00085467">
            <w:pPr>
              <w:tabs>
                <w:tab w:val="left" w:pos="108"/>
              </w:tabs>
              <w:snapToGrid w:val="0"/>
              <w:rPr>
                <w:lang w:eastAsia="ar-SA"/>
              </w:rPr>
            </w:pPr>
            <w:hyperlink r:id="rId14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http://dou1.pogranichny.org/wp-content/uploads/sites/6/2014/09/эпид-заключение.jpg</w:t>
              </w:r>
            </w:hyperlink>
          </w:p>
          <w:p w14:paraId="2B4B797C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 - Заключение о соответствии объекта защиты требованиям пожарной безопасности от </w:t>
            </w:r>
            <w:proofErr w:type="gramStart"/>
            <w:r w:rsidRPr="00085467">
              <w:rPr>
                <w:lang w:eastAsia="ar-SA"/>
              </w:rPr>
              <w:t>20.02.2018г. ,</w:t>
            </w:r>
            <w:proofErr w:type="gramEnd"/>
            <w:r w:rsidRPr="00085467">
              <w:rPr>
                <w:lang w:eastAsia="ar-SA"/>
              </w:rPr>
              <w:t xml:space="preserve"> выдано Отделом надзорной деятельности по Пограничному району.</w:t>
            </w:r>
          </w:p>
          <w:p w14:paraId="098058E0" w14:textId="77777777" w:rsidR="00085467" w:rsidRPr="00085467" w:rsidRDefault="005D5612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hyperlink r:id="rId15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http://dou1.pogranichny.org/wp-content/uploads/sites/6/2014/09/безоп.jpg</w:t>
              </w:r>
            </w:hyperlink>
          </w:p>
          <w:p w14:paraId="1BDE4026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</w:p>
          <w:p w14:paraId="384FC32D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</w:p>
        </w:tc>
      </w:tr>
      <w:tr w:rsidR="00085467" w:rsidRPr="00085467" w14:paraId="0689E2C9" w14:textId="77777777" w:rsidTr="00085467">
        <w:tc>
          <w:tcPr>
            <w:tcW w:w="2486" w:type="dxa"/>
          </w:tcPr>
          <w:p w14:paraId="71DA84C7" w14:textId="77777777" w:rsidR="00085467" w:rsidRPr="00085467" w:rsidRDefault="00085467" w:rsidP="00085467">
            <w:pPr>
              <w:jc w:val="both"/>
              <w:rPr>
                <w:bCs/>
                <w:sz w:val="26"/>
                <w:szCs w:val="26"/>
                <w:lang w:eastAsia="ar-SA"/>
              </w:rPr>
            </w:pPr>
            <w:r w:rsidRPr="00085467">
              <w:rPr>
                <w:bCs/>
                <w:sz w:val="26"/>
                <w:szCs w:val="26"/>
                <w:lang w:eastAsia="ar-SA"/>
              </w:rPr>
              <w:t>Взаимодействие с организациями-партнёрами.</w:t>
            </w:r>
          </w:p>
        </w:tc>
        <w:tc>
          <w:tcPr>
            <w:tcW w:w="8221" w:type="dxa"/>
          </w:tcPr>
          <w:p w14:paraId="6724B6E8" w14:textId="77777777" w:rsidR="00085467" w:rsidRPr="00085467" w:rsidRDefault="00085467" w:rsidP="00085467">
            <w:pPr>
              <w:tabs>
                <w:tab w:val="left" w:pos="108"/>
                <w:tab w:val="left" w:pos="392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МБДОУ «Детский сад № 1» взаимодействует с КДЦ «Пограничник», районная центральная библиотека, детская библиотека, музей и МБОУ «СОШ № 1»</w:t>
            </w:r>
          </w:p>
        </w:tc>
      </w:tr>
    </w:tbl>
    <w:p w14:paraId="72CE0033" w14:textId="77777777" w:rsidR="00085467" w:rsidRPr="00085467" w:rsidRDefault="00085467" w:rsidP="00085467">
      <w:pPr>
        <w:rPr>
          <w:b/>
          <w:color w:val="000000"/>
          <w:sz w:val="26"/>
          <w:szCs w:val="26"/>
          <w:lang w:eastAsia="ar-SA"/>
        </w:rPr>
      </w:pPr>
    </w:p>
    <w:p w14:paraId="63EA93CB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</w:p>
    <w:p w14:paraId="3934C8E9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  <w:r w:rsidRPr="00085467">
        <w:rPr>
          <w:b/>
          <w:color w:val="000000"/>
          <w:sz w:val="26"/>
          <w:szCs w:val="26"/>
          <w:lang w:eastAsia="ar-SA"/>
        </w:rPr>
        <w:t>Раздел 2. Система управления организацией»</w:t>
      </w:r>
    </w:p>
    <w:p w14:paraId="390C5748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7837"/>
      </w:tblGrid>
      <w:tr w:rsidR="00085467" w:rsidRPr="00085467" w14:paraId="3D0390A4" w14:textId="77777777" w:rsidTr="00085467">
        <w:tc>
          <w:tcPr>
            <w:tcW w:w="2486" w:type="dxa"/>
          </w:tcPr>
          <w:p w14:paraId="297D2752" w14:textId="77777777" w:rsidR="00085467" w:rsidRPr="00085467" w:rsidRDefault="00085467" w:rsidP="00085467">
            <w:pPr>
              <w:jc w:val="center"/>
              <w:rPr>
                <w:b/>
                <w:color w:val="000000"/>
                <w:lang w:eastAsia="ar-SA"/>
              </w:rPr>
            </w:pPr>
            <w:r w:rsidRPr="00085467">
              <w:rPr>
                <w:b/>
                <w:color w:val="000000"/>
                <w:lang w:eastAsia="ar-SA"/>
              </w:rPr>
              <w:t>Наименование органа</w:t>
            </w:r>
          </w:p>
        </w:tc>
        <w:tc>
          <w:tcPr>
            <w:tcW w:w="8080" w:type="dxa"/>
          </w:tcPr>
          <w:p w14:paraId="415A372D" w14:textId="77777777" w:rsidR="00085467" w:rsidRPr="00085467" w:rsidRDefault="00085467" w:rsidP="00085467">
            <w:pPr>
              <w:jc w:val="center"/>
              <w:rPr>
                <w:b/>
                <w:color w:val="000000"/>
                <w:lang w:eastAsia="ar-SA"/>
              </w:rPr>
            </w:pPr>
            <w:r w:rsidRPr="00085467">
              <w:rPr>
                <w:b/>
                <w:color w:val="000000"/>
                <w:lang w:eastAsia="ar-SA"/>
              </w:rPr>
              <w:t>функции</w:t>
            </w:r>
          </w:p>
        </w:tc>
      </w:tr>
      <w:tr w:rsidR="00085467" w:rsidRPr="00085467" w14:paraId="5745B968" w14:textId="77777777" w:rsidTr="00085467">
        <w:tc>
          <w:tcPr>
            <w:tcW w:w="2486" w:type="dxa"/>
          </w:tcPr>
          <w:p w14:paraId="4CD0AE82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 xml:space="preserve">Заведующий </w:t>
            </w:r>
          </w:p>
        </w:tc>
        <w:tc>
          <w:tcPr>
            <w:tcW w:w="8080" w:type="dxa"/>
          </w:tcPr>
          <w:p w14:paraId="7CC37D47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Контролирует работу и обеспечивает эффективность взаимодействия структурных подразделений детского сада, утверждает штатное расписание, отчетные документы детского сада, осуществляет общее руководство детским садом. Чтобы не допустить распространение </w:t>
            </w:r>
            <w:proofErr w:type="spellStart"/>
            <w:r w:rsidRPr="00085467">
              <w:rPr>
                <w:color w:val="000000"/>
                <w:lang w:eastAsia="ar-SA"/>
              </w:rPr>
              <w:t>короновирусной</w:t>
            </w:r>
            <w:proofErr w:type="spellEnd"/>
            <w:r w:rsidRPr="00085467">
              <w:rPr>
                <w:color w:val="000000"/>
                <w:lang w:eastAsia="ar-SA"/>
              </w:rPr>
              <w:t xml:space="preserve"> инфекции, администрация детского сада ввела в 2020 году дополнительные ограничительные и профилактические меры в соответствии с СП 3.1/2.4.3598-20:</w:t>
            </w:r>
          </w:p>
          <w:p w14:paraId="72A9F4A4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- ежедневный усиленный фильтр воспитанников и работников- термометрию с помощью бесконтактных термометров и опрос родителей </w:t>
            </w:r>
            <w:r w:rsidRPr="00085467">
              <w:rPr>
                <w:color w:val="000000"/>
                <w:lang w:eastAsia="ar-SA"/>
              </w:rPr>
              <w:lastRenderedPageBreak/>
              <w:t>на наличие признаков инфекционных заболеваний. Лица с признаками инфекционных заболеваний изолируются;</w:t>
            </w:r>
          </w:p>
          <w:p w14:paraId="7D1B2E7C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обработка посуды и приборов дезинфицирующими средствами после каждого приема пищи, в соответствии с инструкциями по их применению;</w:t>
            </w:r>
          </w:p>
          <w:p w14:paraId="16D35571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уборка помещений с применением дезинфицирующих средств с обработкой всех контактных поверхностей;</w:t>
            </w:r>
          </w:p>
          <w:p w14:paraId="44819669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применение кожных антисептиков при входе в организацию и в групповую ячейку;</w:t>
            </w:r>
          </w:p>
          <w:p w14:paraId="3A740320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после каждого занятия в музыкальном зале проводится влажная уборка с применением дезинфицирующих средств;</w:t>
            </w:r>
          </w:p>
          <w:p w14:paraId="0FA8B952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ежедневная обработка игрушек с применением дезинфицирующих средств;</w:t>
            </w:r>
          </w:p>
          <w:p w14:paraId="56DA3855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- генеральная уборка проводится не реже одного раза в неделю;</w:t>
            </w:r>
          </w:p>
          <w:p w14:paraId="0CB001E7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- запрещено проведение массовых мероприятий между разными группами детей, а </w:t>
            </w:r>
            <w:proofErr w:type="gramStart"/>
            <w:r w:rsidRPr="00085467">
              <w:rPr>
                <w:color w:val="000000"/>
                <w:lang w:eastAsia="ar-SA"/>
              </w:rPr>
              <w:t>так же</w:t>
            </w:r>
            <w:proofErr w:type="gramEnd"/>
            <w:r w:rsidRPr="00085467">
              <w:rPr>
                <w:color w:val="000000"/>
                <w:lang w:eastAsia="ar-SA"/>
              </w:rPr>
              <w:t xml:space="preserve"> с посещением родителей.</w:t>
            </w:r>
          </w:p>
        </w:tc>
      </w:tr>
      <w:tr w:rsidR="00085467" w:rsidRPr="00085467" w14:paraId="75779E39" w14:textId="77777777" w:rsidTr="00085467">
        <w:tc>
          <w:tcPr>
            <w:tcW w:w="2486" w:type="dxa"/>
          </w:tcPr>
          <w:p w14:paraId="28E6B75B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lastRenderedPageBreak/>
              <w:t>Общее собрание</w:t>
            </w:r>
          </w:p>
        </w:tc>
        <w:tc>
          <w:tcPr>
            <w:tcW w:w="8080" w:type="dxa"/>
          </w:tcPr>
          <w:p w14:paraId="3614D91A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Реализует право работников участвовать в управлении образовательной организацией, в том числе:</w:t>
            </w:r>
          </w:p>
          <w:p w14:paraId="58D99961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участвовать в разработке и принятии коллективного договора, Правил трудового распорядка, изменений и </w:t>
            </w:r>
          </w:p>
          <w:p w14:paraId="2EDDFD66" w14:textId="77777777" w:rsidR="00085467" w:rsidRPr="00085467" w:rsidRDefault="00085467" w:rsidP="00085467">
            <w:r w:rsidRPr="00085467">
              <w:rPr>
                <w:iCs/>
              </w:rPr>
              <w:t>дополнений к ним;</w:t>
            </w:r>
          </w:p>
          <w:p w14:paraId="154EFFC2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принимать локальные акты, которые регламентируют деятельность образовательной организации и связаны с правами и обязанностями работников;</w:t>
            </w:r>
          </w:p>
          <w:p w14:paraId="12B676D1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разрешать конфликтные ситуации между работниками и администрацией образовательной организации;</w:t>
            </w:r>
          </w:p>
          <w:p w14:paraId="7CF8F262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iCs/>
              </w:rPr>
              <w:t>− вносить предложения по корректировке плана мероприятий организации, совершенствованию ее работы и развитию материальной базы</w:t>
            </w:r>
          </w:p>
        </w:tc>
      </w:tr>
      <w:tr w:rsidR="00085467" w:rsidRPr="00085467" w14:paraId="0EE9EC71" w14:textId="77777777" w:rsidTr="00085467">
        <w:tc>
          <w:tcPr>
            <w:tcW w:w="2486" w:type="dxa"/>
          </w:tcPr>
          <w:p w14:paraId="08FDDE08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 xml:space="preserve">Педагогический совет </w:t>
            </w:r>
          </w:p>
        </w:tc>
        <w:tc>
          <w:tcPr>
            <w:tcW w:w="8080" w:type="dxa"/>
          </w:tcPr>
          <w:p w14:paraId="0E3B8CFC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Осуществляет текущее руководство образовательной деятельностью Детского сада, в том числе рассматривает вопросы:</w:t>
            </w:r>
          </w:p>
          <w:p w14:paraId="1D9C5C3E" w14:textId="77777777" w:rsidR="00085467" w:rsidRPr="00085467" w:rsidRDefault="00085467" w:rsidP="00085467">
            <w:r w:rsidRPr="00085467">
              <w:rPr>
                <w:iCs/>
              </w:rPr>
              <w:t>− развития образовательных услуг;</w:t>
            </w:r>
          </w:p>
          <w:p w14:paraId="128B6EF3" w14:textId="77777777" w:rsidR="00085467" w:rsidRPr="00085467" w:rsidRDefault="00085467" w:rsidP="00085467">
            <w:r w:rsidRPr="00085467">
              <w:rPr>
                <w:iCs/>
              </w:rPr>
              <w:t>− регламентации образовательных отношений;</w:t>
            </w:r>
          </w:p>
          <w:p w14:paraId="0A2C0B24" w14:textId="77777777" w:rsidR="00085467" w:rsidRPr="00085467" w:rsidRDefault="00085467" w:rsidP="00085467">
            <w:r w:rsidRPr="00085467">
              <w:rPr>
                <w:iCs/>
              </w:rPr>
              <w:t>− разработки образовательных программ;</w:t>
            </w:r>
          </w:p>
          <w:p w14:paraId="56B413A8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выбора учебников, учебных пособий, средств обучения и воспитания;</w:t>
            </w:r>
          </w:p>
          <w:p w14:paraId="5562FAFB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материально-технического обеспечения образовательного процесса;</w:t>
            </w:r>
          </w:p>
          <w:p w14:paraId="51435F0D" w14:textId="77777777" w:rsidR="00085467" w:rsidRPr="00085467" w:rsidRDefault="00085467" w:rsidP="00085467">
            <w:pPr>
              <w:rPr>
                <w:iCs/>
                <w:shd w:val="clear" w:color="auto" w:fill="FFFFCC"/>
              </w:rPr>
            </w:pPr>
            <w:r w:rsidRPr="00085467">
              <w:rPr>
                <w:iCs/>
              </w:rPr>
              <w:t>− аттестации, повышении квалификации педагогических работников;</w:t>
            </w:r>
          </w:p>
          <w:p w14:paraId="20A256D5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iCs/>
              </w:rPr>
              <w:t>− координации деятельности методических объединений</w:t>
            </w:r>
          </w:p>
        </w:tc>
      </w:tr>
      <w:tr w:rsidR="00085467" w:rsidRPr="00085467" w14:paraId="66BEA9C2" w14:textId="77777777" w:rsidTr="00085467">
        <w:tc>
          <w:tcPr>
            <w:tcW w:w="2486" w:type="dxa"/>
          </w:tcPr>
          <w:p w14:paraId="3F207455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Попечительский совет</w:t>
            </w:r>
          </w:p>
        </w:tc>
        <w:tc>
          <w:tcPr>
            <w:tcW w:w="8080" w:type="dxa"/>
          </w:tcPr>
          <w:p w14:paraId="5B1BAD14" w14:textId="77777777" w:rsidR="00085467" w:rsidRPr="00085467" w:rsidRDefault="00085467" w:rsidP="00085467">
            <w:r w:rsidRPr="00085467">
              <w:rPr>
                <w:iCs/>
              </w:rPr>
              <w:t>Рассматривает вопросы:</w:t>
            </w:r>
          </w:p>
          <w:p w14:paraId="4FCBCE0D" w14:textId="77777777" w:rsidR="00085467" w:rsidRPr="00085467" w:rsidRDefault="00085467" w:rsidP="00085467">
            <w:r w:rsidRPr="00085467">
              <w:rPr>
                <w:iCs/>
              </w:rPr>
              <w:t>− развития образовательной организации;</w:t>
            </w:r>
          </w:p>
          <w:p w14:paraId="58ACB73E" w14:textId="77777777" w:rsidR="00085467" w:rsidRPr="00085467" w:rsidRDefault="00085467" w:rsidP="00085467">
            <w:r w:rsidRPr="00085467">
              <w:rPr>
                <w:iCs/>
              </w:rPr>
              <w:t>− финансово-хозяйственной деятельности;</w:t>
            </w:r>
          </w:p>
          <w:p w14:paraId="74FE9C4A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iCs/>
              </w:rPr>
              <w:t>− материально-технического обеспечения</w:t>
            </w:r>
          </w:p>
        </w:tc>
      </w:tr>
      <w:tr w:rsidR="00085467" w:rsidRPr="00085467" w14:paraId="49DF4FFF" w14:textId="77777777" w:rsidTr="00085467">
        <w:tc>
          <w:tcPr>
            <w:tcW w:w="2486" w:type="dxa"/>
          </w:tcPr>
          <w:p w14:paraId="3B836074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Сведения о методическом совете, методической модели в детском саду.</w:t>
            </w:r>
          </w:p>
        </w:tc>
        <w:tc>
          <w:tcPr>
            <w:tcW w:w="8080" w:type="dxa"/>
          </w:tcPr>
          <w:p w14:paraId="3A1807F9" w14:textId="77777777" w:rsidR="00085467" w:rsidRPr="00085467" w:rsidRDefault="00085467" w:rsidP="00085467">
            <w:pPr>
              <w:shd w:val="clear" w:color="auto" w:fill="FFFFFF"/>
              <w:ind w:firstLine="567"/>
              <w:jc w:val="both"/>
              <w:rPr>
                <w:color w:val="002060"/>
                <w:lang w:eastAsia="ar-SA"/>
              </w:rPr>
            </w:pPr>
            <w:r w:rsidRPr="00085467">
              <w:rPr>
                <w:lang w:eastAsia="ar-SA"/>
              </w:rPr>
              <w:t xml:space="preserve">Работа в ДОУ в течении учебного </w:t>
            </w:r>
            <w:proofErr w:type="gramStart"/>
            <w:r w:rsidRPr="00085467">
              <w:rPr>
                <w:lang w:eastAsia="ar-SA"/>
              </w:rPr>
              <w:t>года  была</w:t>
            </w:r>
            <w:proofErr w:type="gramEnd"/>
            <w:r w:rsidRPr="00085467">
              <w:rPr>
                <w:lang w:eastAsia="ar-SA"/>
              </w:rPr>
              <w:t xml:space="preserve"> направлена </w:t>
            </w:r>
            <w:r w:rsidRPr="00085467">
              <w:rPr>
                <w:color w:val="000000"/>
                <w:lang w:eastAsia="ar-SA"/>
              </w:rPr>
              <w:t>создание благоприятных условий для полноценного проживания ребенком дошкольного детства.</w:t>
            </w:r>
          </w:p>
          <w:p w14:paraId="46F6C063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Были запланированы и проведены различные мероприятия.</w:t>
            </w:r>
          </w:p>
          <w:p w14:paraId="033F6325" w14:textId="77777777" w:rsidR="00085467" w:rsidRPr="00085467" w:rsidRDefault="00085467" w:rsidP="00085467">
            <w:pPr>
              <w:shd w:val="clear" w:color="auto" w:fill="FFFFFF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085467">
              <w:rPr>
                <w:b/>
                <w:color w:val="0D0D0D" w:themeColor="text1" w:themeTint="F2"/>
                <w:lang w:eastAsia="ar-SA"/>
              </w:rPr>
              <w:t>Смотры-конкурсы, выставки:</w:t>
            </w:r>
          </w:p>
          <w:p w14:paraId="31CB395D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«Лучшее оформление родительского уголка»</w:t>
            </w:r>
          </w:p>
          <w:p w14:paraId="5C648418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Конкурс методических разработок «О России с любовью»</w:t>
            </w:r>
          </w:p>
          <w:p w14:paraId="172C7F5D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Конкурс методических разработок по развитию речи и основам грамотности.</w:t>
            </w:r>
          </w:p>
          <w:p w14:paraId="211EC2D1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Конкурс методических разработок «Мир профессий»</w:t>
            </w:r>
          </w:p>
          <w:p w14:paraId="34248FF6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lastRenderedPageBreak/>
              <w:t>Выставка по тематике в группах к празднику «День матери»</w:t>
            </w:r>
          </w:p>
          <w:p w14:paraId="79B3A781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«Мамы разные нужны, мамы разные важны» фотовыставка в группах(профессии)</w:t>
            </w:r>
          </w:p>
          <w:p w14:paraId="7C2E0994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«Золотая осень» оформление групп осенняя тематика</w:t>
            </w:r>
          </w:p>
          <w:p w14:paraId="0D326D94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«Опять Новый год!»»  оформление групп зимняя тематика</w:t>
            </w:r>
          </w:p>
          <w:p w14:paraId="62A26F26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«Весна пришла» оформление групп на весеннюю тематику</w:t>
            </w:r>
          </w:p>
          <w:p w14:paraId="0C8F0157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 xml:space="preserve">Выставка «Профессия настоящих мужчин» (фотоколлаж, иллюстрации и </w:t>
            </w:r>
            <w:proofErr w:type="spellStart"/>
            <w:r w:rsidRPr="00085467">
              <w:rPr>
                <w:bCs/>
                <w:color w:val="0D0D0D" w:themeColor="text1" w:themeTint="F2"/>
                <w:lang w:eastAsia="ar-SA"/>
              </w:rPr>
              <w:t>др</w:t>
            </w:r>
            <w:proofErr w:type="spellEnd"/>
            <w:r w:rsidRPr="00085467">
              <w:rPr>
                <w:bCs/>
                <w:color w:val="0D0D0D" w:themeColor="text1" w:themeTint="F2"/>
                <w:lang w:eastAsia="ar-SA"/>
              </w:rPr>
              <w:t>)</w:t>
            </w:r>
          </w:p>
          <w:p w14:paraId="653315BC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Выставка творческих работ «Этот загадочный космос»</w:t>
            </w:r>
          </w:p>
          <w:p w14:paraId="73D5B0CC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Выставка рисунков «День Победы»</w:t>
            </w:r>
          </w:p>
          <w:p w14:paraId="67EC8AB4" w14:textId="77777777" w:rsidR="00085467" w:rsidRPr="00085467" w:rsidRDefault="00085467" w:rsidP="00085467">
            <w:pPr>
              <w:rPr>
                <w:b/>
                <w:bCs/>
                <w:color w:val="0D0D0D" w:themeColor="text1" w:themeTint="F2"/>
                <w:lang w:eastAsia="ar-SA"/>
              </w:rPr>
            </w:pPr>
            <w:r w:rsidRPr="00085467">
              <w:rPr>
                <w:b/>
                <w:bCs/>
                <w:color w:val="0D0D0D" w:themeColor="text1" w:themeTint="F2"/>
                <w:lang w:eastAsia="ar-SA"/>
              </w:rPr>
              <w:t>Конкурсы, игры – викторины для воспитанников:</w:t>
            </w:r>
          </w:p>
          <w:p w14:paraId="7891FA52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b/>
                <w:bCs/>
                <w:color w:val="0D0D0D" w:themeColor="text1" w:themeTint="F2"/>
                <w:lang w:eastAsia="ar-SA"/>
              </w:rPr>
              <w:t>«</w:t>
            </w:r>
            <w:r w:rsidRPr="00085467">
              <w:rPr>
                <w:color w:val="0D0D0D" w:themeColor="text1" w:themeTint="F2"/>
                <w:lang w:eastAsia="ar-SA"/>
              </w:rPr>
              <w:t>Мы будущие олимпийцы страны»</w:t>
            </w:r>
          </w:p>
          <w:p w14:paraId="133D2150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«Осенняя шляпка» совместный конкурс родителей и детей</w:t>
            </w:r>
          </w:p>
          <w:p w14:paraId="2B33C7EA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Конкурс детского рисунка «Рисуют дети» </w:t>
            </w:r>
          </w:p>
          <w:p w14:paraId="7C892B47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Тема: «Осень, дивная пора!»</w:t>
            </w:r>
          </w:p>
          <w:p w14:paraId="354E49BD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Совместный конкурс родителей и детей </w:t>
            </w:r>
          </w:p>
          <w:p w14:paraId="176FB6BF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«Лучший символ года»</w:t>
            </w:r>
          </w:p>
          <w:p w14:paraId="33C2841F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Интеллектуальная </w:t>
            </w:r>
            <w:proofErr w:type="gramStart"/>
            <w:r w:rsidRPr="00085467">
              <w:rPr>
                <w:color w:val="0D0D0D" w:themeColor="text1" w:themeTint="F2"/>
                <w:lang w:eastAsia="ar-SA"/>
              </w:rPr>
              <w:t>викторина  «</w:t>
            </w:r>
            <w:proofErr w:type="gramEnd"/>
            <w:r w:rsidRPr="00085467">
              <w:rPr>
                <w:color w:val="0D0D0D" w:themeColor="text1" w:themeTint="F2"/>
                <w:lang w:eastAsia="ar-SA"/>
              </w:rPr>
              <w:t>Умники и умницы»</w:t>
            </w:r>
          </w:p>
          <w:p w14:paraId="48535EB8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Конкурс чтецов «Учим стихи дома»</w:t>
            </w:r>
          </w:p>
          <w:p w14:paraId="4165A14B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Тема: «Идёт красавица весна»</w:t>
            </w:r>
          </w:p>
          <w:p w14:paraId="72E99C06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Конкурс детского рисунка «Рисуют дети» </w:t>
            </w:r>
          </w:p>
          <w:p w14:paraId="071393F6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Тема: «Ах ты, зимушка-зима» </w:t>
            </w:r>
          </w:p>
          <w:p w14:paraId="151FE88F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Спортивный праздник «Мы здоровью скажем «Да»</w:t>
            </w:r>
          </w:p>
          <w:p w14:paraId="04298587" w14:textId="77777777" w:rsidR="00085467" w:rsidRPr="00085467" w:rsidRDefault="00085467" w:rsidP="00085467">
            <w:pPr>
              <w:rPr>
                <w:b/>
                <w:bCs/>
                <w:color w:val="0D0D0D" w:themeColor="text1" w:themeTint="F2"/>
                <w:lang w:eastAsia="ar-SA"/>
              </w:rPr>
            </w:pPr>
            <w:r w:rsidRPr="00085467">
              <w:rPr>
                <w:b/>
                <w:bCs/>
                <w:color w:val="0D0D0D" w:themeColor="text1" w:themeTint="F2"/>
                <w:lang w:eastAsia="ar-SA"/>
              </w:rPr>
              <w:t>Акции, праздники и развлечения:</w:t>
            </w:r>
          </w:p>
          <w:p w14:paraId="47F43BC6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«День Знаний»</w:t>
            </w:r>
          </w:p>
          <w:p w14:paraId="7FA5E973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«Осенних листьев хоровод»</w:t>
            </w:r>
          </w:p>
          <w:p w14:paraId="1AF9EEC5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Акция ко дню пожилого человека</w:t>
            </w:r>
          </w:p>
          <w:p w14:paraId="0149B723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«Мама самое важное слово»</w:t>
            </w:r>
          </w:p>
          <w:p w14:paraId="04037CB4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«Опять Новый год!»</w:t>
            </w:r>
          </w:p>
          <w:p w14:paraId="14D3C7B5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«Будем в армии служить, будем Родину любить…»</w:t>
            </w:r>
          </w:p>
          <w:p w14:paraId="1BA12037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«Самые любимые, самые красивые!»</w:t>
            </w:r>
          </w:p>
          <w:p w14:paraId="0F5D8DB2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«Весна – красна идёт»</w:t>
            </w:r>
          </w:p>
          <w:p w14:paraId="131195B2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Акция «Окна Победы»</w:t>
            </w:r>
          </w:p>
          <w:p w14:paraId="24A891B3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«Прощай детский сад!»</w:t>
            </w:r>
          </w:p>
          <w:p w14:paraId="71EA572B" w14:textId="77777777" w:rsidR="00085467" w:rsidRPr="00085467" w:rsidRDefault="00085467" w:rsidP="00085467">
            <w:pPr>
              <w:rPr>
                <w:b/>
                <w:bCs/>
                <w:color w:val="0D0D0D" w:themeColor="text1" w:themeTint="F2"/>
                <w:lang w:eastAsia="ar-SA"/>
              </w:rPr>
            </w:pPr>
            <w:r w:rsidRPr="00085467">
              <w:rPr>
                <w:b/>
                <w:bCs/>
                <w:color w:val="0D0D0D" w:themeColor="text1" w:themeTint="F2"/>
                <w:lang w:eastAsia="ar-SA"/>
              </w:rPr>
              <w:t>Консультации для педагогов:</w:t>
            </w:r>
          </w:p>
          <w:p w14:paraId="461EEFFA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«Ознакомление с ФОП ДО и изменениями ФГОС ДО»;</w:t>
            </w:r>
          </w:p>
          <w:p w14:paraId="2BE91E44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Памятка «Соотношение ОО и направления воспитания»</w:t>
            </w:r>
          </w:p>
          <w:p w14:paraId="293AE561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«Значение дидактической игры для детей младшего возраста»</w:t>
            </w:r>
          </w:p>
          <w:p w14:paraId="537E8970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«Хэппенинг как инновационная технология в работе с детьми раннего возраста»</w:t>
            </w:r>
          </w:p>
          <w:p w14:paraId="386B674D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«Здоровье сберегающие технологии в ДОУ»</w:t>
            </w:r>
          </w:p>
          <w:p w14:paraId="0B66D81B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«Инновационные методы и формы работы по нравственно-патриотическому воспитанию»</w:t>
            </w:r>
          </w:p>
          <w:p w14:paraId="037D4334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«Организация работы по самообразованию, как условие повышения профессиональной компетенции педагогов ДОУ»</w:t>
            </w:r>
          </w:p>
          <w:p w14:paraId="7787C8A0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«Развитие речи дошкольников как необходимое условие успешного личностного развития»</w:t>
            </w:r>
          </w:p>
          <w:p w14:paraId="2F289ECF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«Зачем ребёнку логика?»</w:t>
            </w:r>
          </w:p>
          <w:p w14:paraId="44612844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«Сюжетно-ролевая игра как средство приобщения детей дошкольного возраста к социальной действительности»</w:t>
            </w:r>
          </w:p>
          <w:p w14:paraId="5E5293F7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«Роль дидактической игры в развитии памяти дошкольников»</w:t>
            </w:r>
          </w:p>
          <w:p w14:paraId="21034DB7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«Роль воспитателя на музыкальных занятиях».</w:t>
            </w:r>
          </w:p>
          <w:p w14:paraId="16C916F0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lastRenderedPageBreak/>
              <w:t>«Современные подходы к трудовому воспитанию дошкольников»</w:t>
            </w:r>
          </w:p>
          <w:p w14:paraId="3B81A42B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«Формы, средства и методы ознакомления детей с русской национальной культурой»</w:t>
            </w:r>
          </w:p>
          <w:p w14:paraId="7783DB30" w14:textId="77777777" w:rsidR="00085467" w:rsidRPr="00085467" w:rsidRDefault="00085467" w:rsidP="00085467">
            <w:pPr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«Формирование культурно-гигиенических навыков самообслуживания у детей раннего возраста»</w:t>
            </w:r>
          </w:p>
          <w:p w14:paraId="187CAAEA" w14:textId="77777777" w:rsidR="00085467" w:rsidRPr="00085467" w:rsidRDefault="00085467" w:rsidP="00085467">
            <w:pPr>
              <w:shd w:val="clear" w:color="auto" w:fill="FFFFFF"/>
              <w:jc w:val="both"/>
              <w:rPr>
                <w:b/>
                <w:bCs/>
                <w:color w:val="0D0D0D" w:themeColor="text1" w:themeTint="F2"/>
                <w:lang w:eastAsia="ar-SA"/>
              </w:rPr>
            </w:pPr>
            <w:r w:rsidRPr="00085467">
              <w:rPr>
                <w:b/>
                <w:bCs/>
                <w:color w:val="0D0D0D" w:themeColor="text1" w:themeTint="F2"/>
                <w:lang w:eastAsia="ar-SA"/>
              </w:rPr>
              <w:t>Открытые просмотры ООД:</w:t>
            </w:r>
          </w:p>
          <w:p w14:paraId="01B58AD5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Художественно-эстетическое развитие - Рисование с использованием нетрадиционной техники рисования.</w:t>
            </w:r>
          </w:p>
          <w:p w14:paraId="2C9BCD38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Познавательное развитие «Обычаи и традиции русского народа»</w:t>
            </w:r>
          </w:p>
          <w:p w14:paraId="701CADE4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«Познавательное развитие» (ФЭМП)</w:t>
            </w:r>
          </w:p>
          <w:p w14:paraId="1747FECA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Физическое развитие «Цветок здоровья»</w:t>
            </w:r>
          </w:p>
          <w:p w14:paraId="400641B5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 xml:space="preserve"> ОО «Познавательное развитие» (экология) «Мы здоровье бережём, в чистом городе живём»</w:t>
            </w:r>
          </w:p>
          <w:p w14:paraId="4B138AAE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Художественно-эстетическое развитие Ознакомление с р. н.  игрушкой «Матрёшка»</w:t>
            </w:r>
          </w:p>
          <w:p w14:paraId="47BC0B74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Речевое развитие</w:t>
            </w:r>
          </w:p>
          <w:p w14:paraId="14103D9B" w14:textId="77777777" w:rsidR="00085467" w:rsidRPr="00085467" w:rsidRDefault="00085467" w:rsidP="00085467">
            <w:pPr>
              <w:shd w:val="clear" w:color="auto" w:fill="FFFFFF"/>
              <w:jc w:val="both"/>
              <w:rPr>
                <w:color w:val="0D0D0D" w:themeColor="text1" w:themeTint="F2"/>
                <w:lang w:eastAsia="ar-SA"/>
              </w:rPr>
            </w:pPr>
            <w:r w:rsidRPr="00085467">
              <w:rPr>
                <w:color w:val="0D0D0D" w:themeColor="text1" w:themeTint="F2"/>
                <w:lang w:eastAsia="ar-SA"/>
              </w:rPr>
              <w:t>ОО Художественно-эстетическое развитие. Музыка. «Знакомство с народными инструментами»</w:t>
            </w:r>
          </w:p>
          <w:p w14:paraId="4E181C54" w14:textId="77777777" w:rsidR="00085467" w:rsidRPr="00085467" w:rsidRDefault="00085467" w:rsidP="00085467">
            <w:pPr>
              <w:shd w:val="clear" w:color="auto" w:fill="FFFFFF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085467">
              <w:rPr>
                <w:b/>
                <w:color w:val="0D0D0D" w:themeColor="text1" w:themeTint="F2"/>
                <w:lang w:eastAsia="ar-SA"/>
              </w:rPr>
              <w:t>Проектная деятельность:</w:t>
            </w:r>
          </w:p>
          <w:p w14:paraId="0E03A520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/>
                <w:color w:val="0D0D0D" w:themeColor="text1" w:themeTint="F2"/>
                <w:lang w:eastAsia="ar-SA"/>
              </w:rPr>
              <w:t>«</w:t>
            </w:r>
            <w:r w:rsidRPr="00085467">
              <w:rPr>
                <w:bCs/>
                <w:color w:val="0D0D0D" w:themeColor="text1" w:themeTint="F2"/>
                <w:lang w:eastAsia="ar-SA"/>
              </w:rPr>
              <w:t>Цветные фантазии»</w:t>
            </w:r>
          </w:p>
          <w:p w14:paraId="3CE2719A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«Будущий первоклассник»</w:t>
            </w:r>
          </w:p>
          <w:p w14:paraId="562CE488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 мире профессий»</w:t>
            </w:r>
          </w:p>
          <w:p w14:paraId="1348091B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«Домашние животные»</w:t>
            </w:r>
          </w:p>
          <w:p w14:paraId="4D92002A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«все профессии нужны, все профессии важны»</w:t>
            </w:r>
          </w:p>
          <w:p w14:paraId="751D1D4D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«Встречаем Новый год»</w:t>
            </w:r>
          </w:p>
          <w:p w14:paraId="78FA0F33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 гостях у сказки»</w:t>
            </w:r>
          </w:p>
          <w:p w14:paraId="2C261E06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«В городе звуков и букв»</w:t>
            </w:r>
          </w:p>
          <w:p w14:paraId="4D5AA7D1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«Уронили Мишку на пол»</w:t>
            </w:r>
          </w:p>
          <w:p w14:paraId="29E4DC63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«Дружба начинается с улыбки»</w:t>
            </w:r>
          </w:p>
          <w:p w14:paraId="4BE7852D" w14:textId="77777777" w:rsidR="00085467" w:rsidRPr="00085467" w:rsidRDefault="00085467" w:rsidP="00085467">
            <w:pPr>
              <w:shd w:val="clear" w:color="auto" w:fill="FFFFFF"/>
              <w:jc w:val="both"/>
              <w:rPr>
                <w:b/>
                <w:color w:val="0D0D0D" w:themeColor="text1" w:themeTint="F2"/>
                <w:lang w:eastAsia="ar-SA"/>
              </w:rPr>
            </w:pPr>
            <w:r w:rsidRPr="00085467">
              <w:rPr>
                <w:b/>
                <w:color w:val="0D0D0D" w:themeColor="text1" w:themeTint="F2"/>
                <w:lang w:eastAsia="ar-SA"/>
              </w:rPr>
              <w:t>Проведены семинары:</w:t>
            </w:r>
          </w:p>
          <w:p w14:paraId="0BECE691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Семинар- практикум форма проведения деловая игра: «Путь к трудолюбию»</w:t>
            </w:r>
          </w:p>
          <w:p w14:paraId="1A560CA3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 xml:space="preserve">Семинар – практикум форма проведения деловая </w:t>
            </w:r>
            <w:proofErr w:type="gramStart"/>
            <w:r w:rsidRPr="00085467">
              <w:rPr>
                <w:bCs/>
                <w:color w:val="0D0D0D" w:themeColor="text1" w:themeTint="F2"/>
                <w:lang w:eastAsia="ar-SA"/>
              </w:rPr>
              <w:t>игра:  «</w:t>
            </w:r>
            <w:proofErr w:type="gramEnd"/>
            <w:r w:rsidRPr="00085467">
              <w:rPr>
                <w:bCs/>
                <w:color w:val="0D0D0D" w:themeColor="text1" w:themeTint="F2"/>
                <w:lang w:eastAsia="ar-SA"/>
              </w:rPr>
              <w:t>Воспитание нравственно-патриотических чувств в различных видах деятельности»</w:t>
            </w:r>
          </w:p>
          <w:p w14:paraId="722F9963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Семинар-практикум «Путешествие в сказку» (сказкотерапия).</w:t>
            </w:r>
          </w:p>
          <w:p w14:paraId="271C5271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 xml:space="preserve">«Интеллектуальное </w:t>
            </w:r>
            <w:proofErr w:type="gramStart"/>
            <w:r w:rsidRPr="00085467">
              <w:rPr>
                <w:bCs/>
                <w:color w:val="0D0D0D" w:themeColor="text1" w:themeTint="F2"/>
                <w:lang w:eastAsia="ar-SA"/>
              </w:rPr>
              <w:t>кафе»  (</w:t>
            </w:r>
            <w:proofErr w:type="gramEnd"/>
            <w:r w:rsidRPr="00085467">
              <w:rPr>
                <w:bCs/>
                <w:color w:val="0D0D0D" w:themeColor="text1" w:themeTint="F2"/>
                <w:lang w:eastAsia="ar-SA"/>
              </w:rPr>
              <w:t>творческие отчёты проектной деятельности)</w:t>
            </w:r>
          </w:p>
          <w:p w14:paraId="04938D0D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Семинар-практикум «Эффективное взаимодействие педагога с воспитанниками ДОУ»</w:t>
            </w:r>
          </w:p>
          <w:p w14:paraId="2B96D097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 xml:space="preserve">«Интеллектуальное </w:t>
            </w:r>
            <w:proofErr w:type="gramStart"/>
            <w:r w:rsidRPr="00085467">
              <w:rPr>
                <w:bCs/>
                <w:color w:val="0D0D0D" w:themeColor="text1" w:themeTint="F2"/>
                <w:lang w:eastAsia="ar-SA"/>
              </w:rPr>
              <w:t>кафе»  (</w:t>
            </w:r>
            <w:proofErr w:type="gramEnd"/>
            <w:r w:rsidRPr="00085467">
              <w:rPr>
                <w:bCs/>
                <w:color w:val="0D0D0D" w:themeColor="text1" w:themeTint="F2"/>
                <w:lang w:eastAsia="ar-SA"/>
              </w:rPr>
              <w:t>творческие отчёты проектной деятельности)</w:t>
            </w:r>
          </w:p>
          <w:p w14:paraId="53CCF26B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Семинар- практикум «Развитие коммуникативных навыков педагогов ДОУ»</w:t>
            </w:r>
          </w:p>
          <w:p w14:paraId="787CCA3C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 практикум: «Секреты успешной работы с родителями»</w:t>
            </w:r>
          </w:p>
          <w:p w14:paraId="6667580E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Семинар в форме деловой игры «Калейдоскоп профессий»</w:t>
            </w:r>
          </w:p>
          <w:p w14:paraId="25A9FF75" w14:textId="77777777" w:rsidR="00085467" w:rsidRPr="00085467" w:rsidRDefault="00085467" w:rsidP="00085467">
            <w:pPr>
              <w:shd w:val="clear" w:color="auto" w:fill="FFFFFF"/>
              <w:jc w:val="both"/>
              <w:rPr>
                <w:bCs/>
                <w:color w:val="0D0D0D" w:themeColor="text1" w:themeTint="F2"/>
                <w:lang w:eastAsia="ar-SA"/>
              </w:rPr>
            </w:pPr>
            <w:r w:rsidRPr="00085467">
              <w:rPr>
                <w:bCs/>
                <w:color w:val="0D0D0D" w:themeColor="text1" w:themeTint="F2"/>
                <w:lang w:eastAsia="ar-SA"/>
              </w:rPr>
              <w:t>«Интеллектуальное кафе» творческие отчёты проектной деятельности (долгосрочные проекты)</w:t>
            </w:r>
          </w:p>
          <w:p w14:paraId="05B9F457" w14:textId="77777777" w:rsidR="00085467" w:rsidRPr="00085467" w:rsidRDefault="005D5612" w:rsidP="00085467">
            <w:pPr>
              <w:rPr>
                <w:iCs/>
              </w:rPr>
            </w:pPr>
            <w:hyperlink r:id="rId16" w:history="1">
              <w:r w:rsidR="00085467" w:rsidRPr="00085467">
                <w:rPr>
                  <w:iCs/>
                  <w:color w:val="0563C1"/>
                  <w:u w:val="single"/>
                </w:rPr>
                <w:t>http://dou1.pogranichny.org/wp-content/uploads/sites/6/2019/04/Модель-методической-службы.docx</w:t>
              </w:r>
            </w:hyperlink>
          </w:p>
        </w:tc>
      </w:tr>
      <w:tr w:rsidR="00085467" w:rsidRPr="00085467" w14:paraId="7B4F575F" w14:textId="77777777" w:rsidTr="00085467">
        <w:tc>
          <w:tcPr>
            <w:tcW w:w="2486" w:type="dxa"/>
          </w:tcPr>
          <w:p w14:paraId="170CD1CA" w14:textId="77777777" w:rsidR="00085467" w:rsidRPr="00085467" w:rsidRDefault="00085467" w:rsidP="00085467">
            <w:pPr>
              <w:snapToGrid w:val="0"/>
              <w:jc w:val="both"/>
              <w:rPr>
                <w:sz w:val="26"/>
                <w:szCs w:val="26"/>
                <w:lang w:eastAsia="ar-SA"/>
              </w:rPr>
            </w:pPr>
            <w:r w:rsidRPr="00085467">
              <w:rPr>
                <w:sz w:val="26"/>
                <w:szCs w:val="26"/>
                <w:lang w:eastAsia="ar-SA"/>
              </w:rPr>
              <w:lastRenderedPageBreak/>
              <w:t>Нормативно-правовое обеспечение управления ДОО.</w:t>
            </w:r>
          </w:p>
          <w:p w14:paraId="61D8F84A" w14:textId="77777777" w:rsidR="00085467" w:rsidRPr="00085467" w:rsidRDefault="00085467" w:rsidP="00085467">
            <w:pPr>
              <w:ind w:left="720"/>
              <w:jc w:val="both"/>
              <w:rPr>
                <w:lang w:eastAsia="ar-SA"/>
              </w:rPr>
            </w:pPr>
          </w:p>
          <w:p w14:paraId="5BBA1AC7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8080" w:type="dxa"/>
          </w:tcPr>
          <w:p w14:paraId="0DA233B7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lastRenderedPageBreak/>
              <w:t>1.Федеральный закон №273- ФЗ «Закон об образовании в Российской Федерации»,</w:t>
            </w:r>
          </w:p>
          <w:p w14:paraId="22A6AAC8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2.Санитарно-эпидемиологические правила и нормы </w:t>
            </w:r>
            <w:proofErr w:type="gramStart"/>
            <w:r w:rsidRPr="00085467">
              <w:rPr>
                <w:lang w:eastAsia="ar-SA"/>
              </w:rPr>
              <w:t>СанПин  2.3</w:t>
            </w:r>
            <w:proofErr w:type="gramEnd"/>
            <w:r w:rsidRPr="00085467">
              <w:rPr>
                <w:lang w:eastAsia="ar-SA"/>
              </w:rPr>
              <w:t>/2.4.3590-20 «Санитарно-эпидемиологические требования к организации общественного питания населения»</w:t>
            </w:r>
          </w:p>
          <w:p w14:paraId="6EF27014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lastRenderedPageBreak/>
              <w:t xml:space="preserve">3.Санитарные правила СП 2.4.3648-20 «Санитарно-эпидемиологические требования к организации воспитания и обучения, отдыха и оздоровления </w:t>
            </w:r>
            <w:proofErr w:type="gramStart"/>
            <w:r w:rsidRPr="00085467">
              <w:rPr>
                <w:lang w:eastAsia="ar-SA"/>
              </w:rPr>
              <w:t>детей  и</w:t>
            </w:r>
            <w:proofErr w:type="gramEnd"/>
            <w:r w:rsidRPr="00085467">
              <w:rPr>
                <w:lang w:eastAsia="ar-SA"/>
              </w:rPr>
              <w:t xml:space="preserve"> молодежи». </w:t>
            </w:r>
          </w:p>
          <w:p w14:paraId="65C29CA9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4.«Федеральный государственный образовательный стандарт дошкольного образования», утвержденный приказом Министерства образования и науки РФ от 17 октября 2013г. №1155,</w:t>
            </w:r>
          </w:p>
          <w:p w14:paraId="7600E0B9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5.«Порядок организации и осуществления образовательной деятельности по </w:t>
            </w:r>
            <w:proofErr w:type="gramStart"/>
            <w:r w:rsidRPr="00085467">
              <w:rPr>
                <w:lang w:eastAsia="ar-SA"/>
              </w:rPr>
              <w:t>основным  общеобразовательным</w:t>
            </w:r>
            <w:proofErr w:type="gramEnd"/>
            <w:r w:rsidRPr="00085467">
              <w:rPr>
                <w:lang w:eastAsia="ar-SA"/>
              </w:rPr>
              <w:t xml:space="preserve"> программам- образовательным программам дошкольного образования», утвержденный приказам Министерства просвещения Российской Федерации от 31.07.2020 г № 373;</w:t>
            </w:r>
          </w:p>
          <w:p w14:paraId="1ABA178A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6.Постановление администрации Пограничного муниципального района Приморского края от 31.12.2015 г. № 739 «Об утверждении порядка формирования муниципального задания на оказание муниципальных </w:t>
            </w:r>
            <w:proofErr w:type="gramStart"/>
            <w:r w:rsidRPr="00085467">
              <w:rPr>
                <w:lang w:eastAsia="ar-SA"/>
              </w:rPr>
              <w:t>услуг(</w:t>
            </w:r>
            <w:proofErr w:type="gramEnd"/>
            <w:r w:rsidRPr="00085467">
              <w:rPr>
                <w:lang w:eastAsia="ar-SA"/>
              </w:rPr>
              <w:t>выполнения работ) муниципальными учреждениями Пограничного муниципального района и финансового обеспечения выполнения муниципального задания»,</w:t>
            </w:r>
          </w:p>
          <w:p w14:paraId="7025C632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7.Номенклатура дел ДОО,</w:t>
            </w:r>
          </w:p>
          <w:p w14:paraId="74316DCA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8.Локальные акты:</w:t>
            </w:r>
          </w:p>
          <w:p w14:paraId="274DC184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-Устав;</w:t>
            </w:r>
          </w:p>
          <w:p w14:paraId="6D05A46A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Коллективный договор;</w:t>
            </w:r>
          </w:p>
          <w:p w14:paraId="0C8170F2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-Положение об оплате труда работников муниципального бюджетного дошкольного образовательного учреждения «Детский сад № 1 общеразвивающего вида Пограничного муниципального округа»</w:t>
            </w:r>
          </w:p>
          <w:p w14:paraId="5CD69FE5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порядке установления выплат стимулирующего характера работникам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30C105EF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а материальном стимулировании работников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780D7152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Положение о суммированном рабочем времени в МБДОУ «Детский сад № 1»;</w:t>
            </w:r>
          </w:p>
          <w:p w14:paraId="36C14C47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режиме занятий обучающихся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30981271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Кодекс профессиональной этики педагогических работников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 </w:t>
            </w:r>
          </w:p>
          <w:p w14:paraId="550839F0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попечительском совете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37A39191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комиссии по трудовым </w:t>
            </w:r>
            <w:proofErr w:type="gramStart"/>
            <w:r w:rsidRPr="00085467">
              <w:rPr>
                <w:lang w:eastAsia="ar-SA"/>
              </w:rPr>
              <w:t>спорам  муниципального</w:t>
            </w:r>
            <w:proofErr w:type="gramEnd"/>
            <w:r w:rsidRPr="00085467">
              <w:rPr>
                <w:lang w:eastAsia="ar-SA"/>
              </w:rPr>
              <w:t xml:space="preserve"> бюджетного дошкольного образовательного учреждения « Детский сад № 1 общеразвивающего вида Пограничного муниципального округа»;</w:t>
            </w:r>
          </w:p>
          <w:p w14:paraId="1914384D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службе примирения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37C0A688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об организации и проведении аттестации педагогических работников муниципального бюджетного дошкольного образовательного </w:t>
            </w:r>
            <w:r w:rsidRPr="00085467">
              <w:rPr>
                <w:lang w:eastAsia="ar-SA"/>
              </w:rPr>
              <w:lastRenderedPageBreak/>
              <w:t xml:space="preserve">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74C190F6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родительском комитете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40E31A3D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режиме занятий обучающихся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63726D26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педагогическом совете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37D24696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психолого-медико-педагогическом консилиуме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18EAC508" w14:textId="77777777" w:rsidR="00085467" w:rsidRPr="00085467" w:rsidRDefault="00085467" w:rsidP="00085467">
            <w:pPr>
              <w:tabs>
                <w:tab w:val="left" w:pos="9"/>
                <w:tab w:val="left" w:pos="369"/>
              </w:tabs>
              <w:ind w:left="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Положение о КП муниципального бюджетного дошкольного образовательного учреждения </w:t>
            </w:r>
            <w:proofErr w:type="gramStart"/>
            <w:r w:rsidRPr="00085467">
              <w:rPr>
                <w:lang w:eastAsia="ar-SA"/>
              </w:rPr>
              <w:t>« Детский</w:t>
            </w:r>
            <w:proofErr w:type="gramEnd"/>
            <w:r w:rsidRPr="00085467">
              <w:rPr>
                <w:lang w:eastAsia="ar-SA"/>
              </w:rPr>
              <w:t xml:space="preserve"> сад № 1 общеразвивающего вида Пограничного муниципального округа»;</w:t>
            </w:r>
          </w:p>
          <w:p w14:paraId="019583E6" w14:textId="77777777" w:rsidR="00085467" w:rsidRPr="00085467" w:rsidRDefault="00085467" w:rsidP="00085467">
            <w:pPr>
              <w:tabs>
                <w:tab w:val="left" w:pos="9"/>
                <w:tab w:val="left" w:pos="40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Порядок оформления возникновения, приостановления и прекращения отношений между образовательной организацией и родителями (законными представителями) обучающихся (воспитанников);</w:t>
            </w:r>
          </w:p>
          <w:p w14:paraId="5FF1C6AD" w14:textId="77777777" w:rsidR="00085467" w:rsidRPr="00085467" w:rsidRDefault="00085467" w:rsidP="00085467">
            <w:pPr>
              <w:tabs>
                <w:tab w:val="left" w:pos="9"/>
                <w:tab w:val="left" w:pos="40"/>
                <w:tab w:val="left" w:pos="369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</w:t>
            </w:r>
            <w:proofErr w:type="gramStart"/>
            <w:r w:rsidRPr="00085467">
              <w:rPr>
                <w:lang w:eastAsia="ar-SA"/>
              </w:rPr>
              <w:t>Порядок  приема</w:t>
            </w:r>
            <w:proofErr w:type="gramEnd"/>
            <w:r w:rsidRPr="00085467">
              <w:rPr>
                <w:lang w:eastAsia="ar-SA"/>
              </w:rPr>
              <w:t>, отчисления, перевода  воспитанников  МБДОУ;</w:t>
            </w:r>
          </w:p>
          <w:p w14:paraId="595FB68F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Правила внутреннего трудового распорядка,</w:t>
            </w:r>
          </w:p>
          <w:p w14:paraId="47EB7DD7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Должностные инструкции работников,</w:t>
            </w:r>
          </w:p>
          <w:p w14:paraId="30477E8B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Паспорт готовности ДОО к новому учебному году,</w:t>
            </w:r>
          </w:p>
          <w:p w14:paraId="41CE6161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Отчеты по итогам работы ДОО за 3 года, </w:t>
            </w:r>
          </w:p>
          <w:p w14:paraId="257A99A3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Программа развития ДОО,</w:t>
            </w:r>
          </w:p>
          <w:p w14:paraId="6B64BC0F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Образовательная программа дошкольного образования,</w:t>
            </w:r>
          </w:p>
          <w:p w14:paraId="128F6DFC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Годовой план ДОО на 2020-2021 учебный год,</w:t>
            </w:r>
          </w:p>
          <w:p w14:paraId="237B0AA1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Учебный план ДОО на 2020-2021 учебный год,</w:t>
            </w:r>
          </w:p>
          <w:p w14:paraId="4253912A" w14:textId="77777777" w:rsidR="00085467" w:rsidRPr="00085467" w:rsidRDefault="00085467" w:rsidP="00085467">
            <w:pPr>
              <w:numPr>
                <w:ilvl w:val="0"/>
                <w:numId w:val="5"/>
              </w:numPr>
              <w:tabs>
                <w:tab w:val="left" w:pos="9"/>
                <w:tab w:val="left" w:pos="369"/>
              </w:tabs>
              <w:ind w:left="9" w:firstLine="0"/>
              <w:jc w:val="both"/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Планы работы кружков: «Умелые ручки», </w:t>
            </w:r>
          </w:p>
          <w:p w14:paraId="1AF4C776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«Всезнайка», «Говорушки», «Волшебные комочки», «</w:t>
            </w:r>
            <w:proofErr w:type="spellStart"/>
            <w:r w:rsidRPr="00085467">
              <w:rPr>
                <w:color w:val="000000"/>
                <w:lang w:eastAsia="ar-SA"/>
              </w:rPr>
              <w:t>Предшкольная</w:t>
            </w:r>
            <w:proofErr w:type="spellEnd"/>
            <w:r w:rsidRPr="00085467">
              <w:rPr>
                <w:color w:val="000000"/>
                <w:lang w:eastAsia="ar-SA"/>
              </w:rPr>
              <w:t xml:space="preserve"> пора», «Крепыш», и др.</w:t>
            </w:r>
          </w:p>
          <w:p w14:paraId="3B94AD1E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FF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Дополнительное образование на платной основе: кружки</w:t>
            </w:r>
          </w:p>
          <w:p w14:paraId="51C23B07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right="5"/>
              <w:jc w:val="both"/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 «Математические ступеньки к школе», «</w:t>
            </w:r>
            <w:proofErr w:type="spellStart"/>
            <w:r w:rsidRPr="00085467">
              <w:rPr>
                <w:color w:val="000000"/>
                <w:lang w:eastAsia="ar-SA"/>
              </w:rPr>
              <w:t>Читайка</w:t>
            </w:r>
            <w:proofErr w:type="spellEnd"/>
            <w:r w:rsidRPr="00085467">
              <w:rPr>
                <w:color w:val="000000"/>
                <w:lang w:eastAsia="ar-SA"/>
              </w:rPr>
              <w:t>».</w:t>
            </w:r>
          </w:p>
          <w:p w14:paraId="235F614C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</w:p>
          <w:p w14:paraId="1D246DB7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</w:p>
          <w:p w14:paraId="1991B570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</w:p>
          <w:p w14:paraId="05EA46C2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</w:p>
          <w:p w14:paraId="07A93561" w14:textId="77777777" w:rsidR="00085467" w:rsidRPr="00085467" w:rsidRDefault="00085467" w:rsidP="00085467">
            <w:pPr>
              <w:tabs>
                <w:tab w:val="left" w:pos="369"/>
                <w:tab w:val="left" w:pos="729"/>
              </w:tabs>
              <w:ind w:left="5" w:right="5"/>
              <w:jc w:val="both"/>
              <w:rPr>
                <w:color w:val="000000"/>
                <w:lang w:eastAsia="ar-SA"/>
              </w:rPr>
            </w:pPr>
          </w:p>
          <w:p w14:paraId="017186DC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</w:p>
        </w:tc>
      </w:tr>
      <w:tr w:rsidR="00085467" w:rsidRPr="00085467" w14:paraId="6FC91072" w14:textId="77777777" w:rsidTr="00085467">
        <w:trPr>
          <w:trHeight w:val="5377"/>
        </w:trPr>
        <w:tc>
          <w:tcPr>
            <w:tcW w:w="2486" w:type="dxa"/>
          </w:tcPr>
          <w:p w14:paraId="2DD7D339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  <w:r w:rsidRPr="00085467">
              <w:rPr>
                <w:sz w:val="26"/>
                <w:szCs w:val="26"/>
                <w:lang w:eastAsia="ar-SA"/>
              </w:rPr>
              <w:lastRenderedPageBreak/>
              <w:t>Структура управления образовательной организацией</w:t>
            </w:r>
          </w:p>
        </w:tc>
        <w:tc>
          <w:tcPr>
            <w:tcW w:w="8080" w:type="dxa"/>
          </w:tcPr>
          <w:p w14:paraId="4BCEEC86" w14:textId="77777777" w:rsidR="00085467" w:rsidRPr="00085467" w:rsidRDefault="00085467" w:rsidP="00085467">
            <w:pPr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Структура управления:</w:t>
            </w:r>
          </w:p>
          <w:p w14:paraId="5C54C112" w14:textId="77777777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</w:p>
          <w:p w14:paraId="3A7FBB10" w14:textId="77777777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</w:p>
          <w:p w14:paraId="51382163" w14:textId="1248152B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5B1A46" wp14:editId="5E482F36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74930</wp:posOffset>
                      </wp:positionV>
                      <wp:extent cx="1104900" cy="257175"/>
                      <wp:effectExtent l="12700" t="13970" r="6350" b="5080"/>
                      <wp:wrapNone/>
                      <wp:docPr id="1064105814" name="Прямоугольник 1064105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B10269" w14:textId="77777777" w:rsidR="005D5612" w:rsidRPr="00042FFE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2FFE">
                                    <w:rPr>
                                      <w:sz w:val="16"/>
                                      <w:szCs w:val="16"/>
                                    </w:rPr>
                                    <w:t>Общее собрание</w:t>
                                  </w:r>
                                </w:p>
                                <w:p w14:paraId="16B67F31" w14:textId="77777777" w:rsidR="005D5612" w:rsidRDefault="005D5612" w:rsidP="0008546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3A36D1" wp14:editId="3E55DCB9">
                                        <wp:extent cx="2743200" cy="1828800"/>
                                        <wp:effectExtent l="0" t="0" r="0" b="0"/>
                                        <wp:docPr id="18" name="Объект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chart">
                                            <c:chart xmlns:c="http://schemas.openxmlformats.org/drawingml/2006/chart" xmlns:r="http://schemas.openxmlformats.org/officeDocument/2006/relationships" r:id="rId17"/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B1A46" id="Прямоугольник 1064105814" o:spid="_x0000_s1026" style="position:absolute;left:0;text-align:left;margin-left:18.9pt;margin-top:5.9pt;width:87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">
                      <v:textbox>
                        <w:txbxContent>
                          <w:p w14:paraId="79B10269" w14:textId="77777777" w:rsidR="005D5612" w:rsidRPr="00042FFE" w:rsidRDefault="005D5612" w:rsidP="000854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2FFE">
                              <w:rPr>
                                <w:sz w:val="16"/>
                                <w:szCs w:val="16"/>
                              </w:rPr>
                              <w:t>Общее собрание</w:t>
                            </w:r>
                          </w:p>
                          <w:p w14:paraId="16B67F31" w14:textId="77777777" w:rsidR="005D5612" w:rsidRDefault="005D5612" w:rsidP="0008546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3A36D1" wp14:editId="3E55DCB9">
                                  <wp:extent cx="2743200" cy="1828800"/>
                                  <wp:effectExtent l="0" t="0" r="0" b="0"/>
                                  <wp:docPr id="18" name="Объект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0BD45C" wp14:editId="6CFAFDBD">
                      <wp:simplePos x="0" y="0"/>
                      <wp:positionH relativeFrom="column">
                        <wp:posOffset>3335655</wp:posOffset>
                      </wp:positionH>
                      <wp:positionV relativeFrom="paragraph">
                        <wp:posOffset>27305</wp:posOffset>
                      </wp:positionV>
                      <wp:extent cx="971550" cy="304800"/>
                      <wp:effectExtent l="12700" t="13970" r="6350" b="5080"/>
                      <wp:wrapNone/>
                      <wp:docPr id="1064105813" name="Прямоугольник 10641058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17527" w14:textId="77777777" w:rsidR="005D5612" w:rsidRPr="00042FFE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Родительский комитет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BD45C" id="Прямоугольник 1064105813" o:spid="_x0000_s1027" style="position:absolute;left:0;text-align:left;margin-left:262.65pt;margin-top:2.15pt;width:76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">
                      <v:textbox>
                        <w:txbxContent>
                          <w:p w14:paraId="7F017527" w14:textId="77777777" w:rsidR="005D5612" w:rsidRPr="00042FFE" w:rsidRDefault="005D5612" w:rsidP="000854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Родительский комитет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DE9A99" wp14:editId="476E1E3F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27305</wp:posOffset>
                      </wp:positionV>
                      <wp:extent cx="1143000" cy="304800"/>
                      <wp:effectExtent l="12700" t="13970" r="6350" b="5080"/>
                      <wp:wrapNone/>
                      <wp:docPr id="1064105812" name="Прямоугольник 10641058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F85219" w14:textId="77777777" w:rsidR="005D5612" w:rsidRPr="00042FFE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заведующий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E9A99" id="Прямоугольник 1064105812" o:spid="_x0000_s1028" style="position:absolute;left:0;text-align:left;margin-left:133.65pt;margin-top:2.15pt;width:90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">
                      <v:textbox>
                        <w:txbxContent>
                          <w:p w14:paraId="75F85219" w14:textId="77777777" w:rsidR="005D5612" w:rsidRPr="00042FFE" w:rsidRDefault="005D5612" w:rsidP="000854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заведующий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65C53A" w14:textId="5616C508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DDBCDF" wp14:editId="5216F736">
                      <wp:simplePos x="0" y="0"/>
                      <wp:positionH relativeFrom="column">
                        <wp:posOffset>2364105</wp:posOffset>
                      </wp:positionH>
                      <wp:positionV relativeFrom="paragraph">
                        <wp:posOffset>156845</wp:posOffset>
                      </wp:positionV>
                      <wp:extent cx="533400" cy="1070610"/>
                      <wp:effectExtent l="60325" t="42545" r="53975" b="39370"/>
                      <wp:wrapNone/>
                      <wp:docPr id="1064105811" name="Прямая со стрелкой 10641058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33400" cy="10706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61A0F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64105811" o:spid="_x0000_s1026" type="#_x0000_t32" style="position:absolute;margin-left:186.15pt;margin-top:12.35pt;width:42pt;height:84.3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">
                      <v:stroke startarrow="block"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1A36FF6" wp14:editId="36053018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156845</wp:posOffset>
                      </wp:positionV>
                      <wp:extent cx="1205230" cy="280670"/>
                      <wp:effectExtent l="27305" t="61595" r="34290" b="57785"/>
                      <wp:wrapNone/>
                      <wp:docPr id="1064105810" name="Прямая со стрелкой 10641058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05230" cy="280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2C790" id="Прямая со стрелкой 1064105810" o:spid="_x0000_s1026" type="#_x0000_t32" style="position:absolute;margin-left:49.3pt;margin-top:12.35pt;width:94.9pt;height:22.1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">
                      <v:stroke startarrow="block"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0AE5A3" wp14:editId="313828B6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156845</wp:posOffset>
                      </wp:positionV>
                      <wp:extent cx="209550" cy="171450"/>
                      <wp:effectExtent l="50800" t="52070" r="44450" b="52705"/>
                      <wp:wrapNone/>
                      <wp:docPr id="1064105809" name="Прямая со стрелкой 1064105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3CB36" id="Прямая со стрелкой 1064105809" o:spid="_x0000_s1026" type="#_x0000_t32" style="position:absolute;margin-left:223.65pt;margin-top:12.35pt;width:16.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">
                      <v:stroke startarrow="block"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18A40A" wp14:editId="37E0BD4D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156845</wp:posOffset>
                      </wp:positionV>
                      <wp:extent cx="485775" cy="280670"/>
                      <wp:effectExtent l="41275" t="52070" r="44450" b="57785"/>
                      <wp:wrapNone/>
                      <wp:docPr id="1064105808" name="Прямая со стрелкой 1064105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5775" cy="280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787A3" id="Прямая со стрелкой 1064105808" o:spid="_x0000_s1026" type="#_x0000_t32" style="position:absolute;margin-left:113.4pt;margin-top:12.35pt;width:38.25pt;height:22.1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">
                      <v:stroke startarrow="block"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59E263" wp14:editId="4E935B7B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7620</wp:posOffset>
                      </wp:positionV>
                      <wp:extent cx="352425" cy="2540"/>
                      <wp:effectExtent l="22225" t="55245" r="15875" b="56515"/>
                      <wp:wrapNone/>
                      <wp:docPr id="1064105807" name="Прямая со стрелкой 1064105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242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8FEEF" id="Прямая со стрелкой 1064105807" o:spid="_x0000_s1026" type="#_x0000_t32" style="position:absolute;margin-left:105.9pt;margin-top:.6pt;width:27.75pt;height: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">
                      <v:stroke startarrow="block"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4E9FC4" wp14:editId="1350E773">
                      <wp:simplePos x="0" y="0"/>
                      <wp:positionH relativeFrom="column">
                        <wp:posOffset>2840355</wp:posOffset>
                      </wp:positionH>
                      <wp:positionV relativeFrom="paragraph">
                        <wp:posOffset>8255</wp:posOffset>
                      </wp:positionV>
                      <wp:extent cx="495300" cy="1905"/>
                      <wp:effectExtent l="22225" t="55880" r="15875" b="56515"/>
                      <wp:wrapNone/>
                      <wp:docPr id="1064105806" name="Прямая со стрелкой 1064105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1B3A2" id="Прямая со стрелкой 1064105806" o:spid="_x0000_s1026" type="#_x0000_t32" style="position:absolute;margin-left:223.65pt;margin-top:.65pt;width:39pt;height: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">
                      <v:stroke startarrow="block" endarrow="block"/>
                    </v:shape>
                  </w:pict>
                </mc:Fallback>
              </mc:AlternateContent>
            </w:r>
          </w:p>
          <w:p w14:paraId="684C4258" w14:textId="34478025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541E0E" wp14:editId="1C6D9DB2">
                      <wp:simplePos x="0" y="0"/>
                      <wp:positionH relativeFrom="column">
                        <wp:posOffset>2745105</wp:posOffset>
                      </wp:positionH>
                      <wp:positionV relativeFrom="paragraph">
                        <wp:posOffset>153035</wp:posOffset>
                      </wp:positionV>
                      <wp:extent cx="1190625" cy="390525"/>
                      <wp:effectExtent l="12700" t="13970" r="6350" b="5080"/>
                      <wp:wrapNone/>
                      <wp:docPr id="1064105805" name="Прямоугольник 1064105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728FE1" w14:textId="77777777" w:rsidR="005D5612" w:rsidRPr="00042FFE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Попечительский совет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41E0E" id="Прямоугольник 1064105805" o:spid="_x0000_s1029" style="position:absolute;left:0;text-align:left;margin-left:216.15pt;margin-top:12.05pt;width:93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">
                      <v:textbox>
                        <w:txbxContent>
                          <w:p w14:paraId="52728FE1" w14:textId="77777777" w:rsidR="005D5612" w:rsidRPr="00042FFE" w:rsidRDefault="005D5612" w:rsidP="000854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Попечительский совет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9A28F9" w14:textId="34C9ACA3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F1208F5" wp14:editId="18314250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86995</wp:posOffset>
                      </wp:positionV>
                      <wp:extent cx="0" cy="485775"/>
                      <wp:effectExtent l="55880" t="8890" r="58420" b="19685"/>
                      <wp:wrapNone/>
                      <wp:docPr id="1064105804" name="Прямая со стрелкой 1064105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5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33B8A" id="Прямая со стрелкой 1064105804" o:spid="_x0000_s1026" type="#_x0000_t32" style="position:absolute;margin-left:49.3pt;margin-top:6.85pt;width:0;height:3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">
                      <v:stroke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EE5AE0" wp14:editId="5F00DCA7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86995</wp:posOffset>
                      </wp:positionV>
                      <wp:extent cx="981075" cy="390525"/>
                      <wp:effectExtent l="12700" t="8890" r="6350" b="10160"/>
                      <wp:wrapNone/>
                      <wp:docPr id="1064105803" name="Прямоугольник 1064105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67BE4" w14:textId="77777777" w:rsidR="005D5612" w:rsidRPr="00042FFE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Педагогический совет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E5AE0" id="Прямоугольник 1064105803" o:spid="_x0000_s1030" style="position:absolute;left:0;text-align:left;margin-left:74.4pt;margin-top:6.85pt;width:77.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">
                      <v:textbox>
                        <w:txbxContent>
                          <w:p w14:paraId="10067BE4" w14:textId="77777777" w:rsidR="005D5612" w:rsidRPr="00042FFE" w:rsidRDefault="005D5612" w:rsidP="000854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Педагогический совет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22ADBA" w14:textId="6F61DE64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020FBE0" wp14:editId="0E97C4B4">
                      <wp:simplePos x="0" y="0"/>
                      <wp:positionH relativeFrom="column">
                        <wp:posOffset>2145030</wp:posOffset>
                      </wp:positionH>
                      <wp:positionV relativeFrom="paragraph">
                        <wp:posOffset>121920</wp:posOffset>
                      </wp:positionV>
                      <wp:extent cx="0" cy="1647190"/>
                      <wp:effectExtent l="60325" t="9525" r="53975" b="19685"/>
                      <wp:wrapNone/>
                      <wp:docPr id="1064105802" name="Прямая со стрелкой 1064105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47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47579" id="Прямая со стрелкой 1064105802" o:spid="_x0000_s1026" type="#_x0000_t32" style="position:absolute;margin-left:168.9pt;margin-top:9.6pt;width:0;height:12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">
                      <v:stroke endarrow="block"/>
                    </v:shape>
                  </w:pict>
                </mc:Fallback>
              </mc:AlternateContent>
            </w:r>
            <w:r w:rsidRPr="000854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C6B7235" wp14:editId="3C0FB481">
                      <wp:simplePos x="0" y="0"/>
                      <wp:positionH relativeFrom="column">
                        <wp:posOffset>1925955</wp:posOffset>
                      </wp:positionH>
                      <wp:positionV relativeFrom="paragraph">
                        <wp:posOffset>121285</wp:posOffset>
                      </wp:positionV>
                      <wp:extent cx="219075" cy="635"/>
                      <wp:effectExtent l="22225" t="56515" r="6350" b="57150"/>
                      <wp:wrapNone/>
                      <wp:docPr id="1064105801" name="Прямая со стрелкой 1064105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90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5E9A3" id="Прямая со стрелкой 1064105801" o:spid="_x0000_s1026" type="#_x0000_t32" style="position:absolute;margin-left:151.65pt;margin-top:9.55pt;width:17.25pt;height:.0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">
                      <v:stroke endarrow="block"/>
                    </v:shape>
                  </w:pict>
                </mc:Fallback>
              </mc:AlternateContent>
            </w:r>
          </w:p>
          <w:p w14:paraId="5E6F872B" w14:textId="77777777" w:rsidR="00085467" w:rsidRPr="00085467" w:rsidRDefault="00085467" w:rsidP="00085467">
            <w:pPr>
              <w:snapToGrid w:val="0"/>
              <w:ind w:firstLine="181"/>
              <w:rPr>
                <w:lang w:eastAsia="ar-SA"/>
              </w:rPr>
            </w:pPr>
          </w:p>
          <w:tbl>
            <w:tblPr>
              <w:tblW w:w="0" w:type="auto"/>
              <w:tblInd w:w="59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"/>
              <w:gridCol w:w="60"/>
              <w:gridCol w:w="60"/>
              <w:gridCol w:w="60"/>
              <w:gridCol w:w="63"/>
            </w:tblGrid>
            <w:tr w:rsidR="00085467" w:rsidRPr="00085467" w14:paraId="2D5E748A" w14:textId="77777777" w:rsidTr="00085467">
              <w:trPr>
                <w:trHeight w:val="197"/>
              </w:trPr>
              <w:tc>
                <w:tcPr>
                  <w:tcW w:w="50" w:type="dxa"/>
                  <w:shd w:val="clear" w:color="auto" w:fill="auto"/>
                </w:tcPr>
                <w:p w14:paraId="77A16B36" w14:textId="40C5DD2D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10906B8" wp14:editId="360D8C23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1257300" cy="428625"/>
                            <wp:effectExtent l="12700" t="8890" r="6350" b="10160"/>
                            <wp:wrapNone/>
                            <wp:docPr id="1064105800" name="Прямоугольник 10641058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257300" cy="4286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3CB8270" w14:textId="77777777" w:rsidR="005D5612" w:rsidRPr="00AD32F0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Старший воспитатель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10906B8" id="Прямоугольник 1064105800" o:spid="_x0000_s1031" style="position:absolute;margin-left:-.1pt;margin-top:3.7pt;width:99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">
                            <v:textbox>
                              <w:txbxContent>
                                <w:p w14:paraId="63CB8270" w14:textId="77777777" w:rsidR="005D5612" w:rsidRPr="00AD32F0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Старший воспитатель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069AFAB8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02912151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4B7C3F2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8E4D223" w14:textId="1974DFCD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225369D3" wp14:editId="4206C9B4">
                            <wp:simplePos x="0" y="0"/>
                            <wp:positionH relativeFrom="column">
                              <wp:posOffset>2376805</wp:posOffset>
                            </wp:positionH>
                            <wp:positionV relativeFrom="paragraph">
                              <wp:posOffset>104140</wp:posOffset>
                            </wp:positionV>
                            <wp:extent cx="914400" cy="371475"/>
                            <wp:effectExtent l="12700" t="8890" r="6350" b="10160"/>
                            <wp:wrapNone/>
                            <wp:docPr id="1064105799" name="Прямоугольник 106410579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4400" cy="371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157EDC3" w14:textId="77777777" w:rsidR="005D5612" w:rsidRPr="00F7606F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Заведующий хозяйством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5369D3" id="Прямоугольник 1064105799" o:spid="_x0000_s1032" style="position:absolute;margin-left:187.15pt;margin-top:8.2pt;width:1in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">
                            <v:textbox>
                              <w:txbxContent>
                                <w:p w14:paraId="1157EDC3" w14:textId="77777777" w:rsidR="005D5612" w:rsidRPr="00F7606F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Заведующий хозяйством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085467" w:rsidRPr="00085467" w14:paraId="095B0D0F" w14:textId="77777777" w:rsidTr="00085467">
              <w:trPr>
                <w:trHeight w:val="50"/>
              </w:trPr>
              <w:tc>
                <w:tcPr>
                  <w:tcW w:w="50" w:type="dxa"/>
                  <w:shd w:val="clear" w:color="auto" w:fill="auto"/>
                </w:tcPr>
                <w:p w14:paraId="1BA99439" w14:textId="727EC59B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50F7597" wp14:editId="3BA2E02C">
                            <wp:simplePos x="0" y="0"/>
                            <wp:positionH relativeFrom="column">
                              <wp:posOffset>1256030</wp:posOffset>
                            </wp:positionH>
                            <wp:positionV relativeFrom="paragraph">
                              <wp:posOffset>24130</wp:posOffset>
                            </wp:positionV>
                            <wp:extent cx="514350" cy="635"/>
                            <wp:effectExtent l="22225" t="56515" r="6350" b="57150"/>
                            <wp:wrapNone/>
                            <wp:docPr id="1064105798" name="Прямая со стрелкой 106410579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 flipV="1">
                                      <a:off x="0" y="0"/>
                                      <a:ext cx="51435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336013" id="Прямая со стрелкой 1064105798" o:spid="_x0000_s1026" type="#_x0000_t32" style="position:absolute;margin-left:98.9pt;margin-top:1.9pt;width:40.5pt;height:.0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D1F114F" wp14:editId="2402B284">
                            <wp:simplePos x="0" y="0"/>
                            <wp:positionH relativeFrom="column">
                              <wp:posOffset>-410845</wp:posOffset>
                            </wp:positionH>
                            <wp:positionV relativeFrom="paragraph">
                              <wp:posOffset>24765</wp:posOffset>
                            </wp:positionV>
                            <wp:extent cx="0" cy="1152525"/>
                            <wp:effectExtent l="12700" t="9525" r="6350" b="9525"/>
                            <wp:wrapNone/>
                            <wp:docPr id="1064105797" name="Прямая со стрелкой 10641057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1525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D218E27" id="Прямая со стрелкой 1064105797" o:spid="_x0000_s1026" type="#_x0000_t32" style="position:absolute;margin-left:-32.35pt;margin-top:1.95pt;width:0;height:9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"/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5BE7F810" wp14:editId="0EF855D8">
                            <wp:simplePos x="0" y="0"/>
                            <wp:positionH relativeFrom="column">
                              <wp:posOffset>-410845</wp:posOffset>
                            </wp:positionH>
                            <wp:positionV relativeFrom="paragraph">
                              <wp:posOffset>24130</wp:posOffset>
                            </wp:positionV>
                            <wp:extent cx="409575" cy="635"/>
                            <wp:effectExtent l="12700" t="56515" r="15875" b="57150"/>
                            <wp:wrapNone/>
                            <wp:docPr id="1064105796" name="Прямая со стрелкой 106410579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09575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8C744F" id="Прямая со стрелкой 1064105796" o:spid="_x0000_s1026" type="#_x0000_t32" style="position:absolute;margin-left:-32.35pt;margin-top:1.9pt;width:32.2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6D245B19" wp14:editId="5A486E0C">
                            <wp:simplePos x="0" y="0"/>
                            <wp:positionH relativeFrom="column">
                              <wp:posOffset>-258445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323850" cy="635"/>
                            <wp:effectExtent l="12700" t="52070" r="15875" b="61595"/>
                            <wp:wrapNone/>
                            <wp:docPr id="1064105795" name="Прямая со стрелкой 106410579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2385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EDFD02" id="Прямая со стрелкой 1064105795" o:spid="_x0000_s1026" type="#_x0000_t32" style="position:absolute;margin-left:-20.35pt;margin-top:12.05pt;width:25.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26C7AD65" wp14:editId="2FB5BE6E">
                            <wp:simplePos x="0" y="0"/>
                            <wp:positionH relativeFrom="column">
                              <wp:posOffset>-258445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0" cy="461645"/>
                            <wp:effectExtent l="12700" t="13970" r="6350" b="10160"/>
                            <wp:wrapNone/>
                            <wp:docPr id="1064105794" name="Прямая со стрелкой 10641057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46164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8C65287" id="Прямая со стрелкой 1064105794" o:spid="_x0000_s1026" type="#_x0000_t32" style="position:absolute;margin-left:-20.35pt;margin-top:12.05pt;width:0;height:3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"/>
                        </w:pict>
                      </mc:Fallback>
                    </mc:AlternateContent>
                  </w: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553B0F7" wp14:editId="4D985FFA">
                            <wp:simplePos x="0" y="0"/>
                            <wp:positionH relativeFrom="column">
                              <wp:posOffset>-182245</wp:posOffset>
                            </wp:positionH>
                            <wp:positionV relativeFrom="paragraph">
                              <wp:posOffset>153035</wp:posOffset>
                            </wp:positionV>
                            <wp:extent cx="0" cy="0"/>
                            <wp:effectExtent l="12700" t="61595" r="15875" b="52705"/>
                            <wp:wrapNone/>
                            <wp:docPr id="1064105793" name="Прямая со стрелкой 106410579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033856" id="Прямая со стрелкой 1064105793" o:spid="_x0000_s1026" type="#_x0000_t32" style="position:absolute;margin-left:-14.35pt;margin-top:12.05pt;width:0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53A80A20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70994909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393CF30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8803417" w14:textId="674EFC3E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6B8D331" wp14:editId="2BD6B79E">
                            <wp:simplePos x="0" y="0"/>
                            <wp:positionH relativeFrom="column">
                              <wp:posOffset>3786505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0" cy="946785"/>
                            <wp:effectExtent l="60325" t="8890" r="53975" b="15875"/>
                            <wp:wrapNone/>
                            <wp:docPr id="1064105792" name="Прямая со стрелкой 106410579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9467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FF53DB" id="Прямая со стрелкой 1064105792" o:spid="_x0000_s1026" type="#_x0000_t32" style="position:absolute;margin-left:298.15pt;margin-top:7.9pt;width:0;height:74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7B8AC202" wp14:editId="68083322">
                            <wp:simplePos x="0" y="0"/>
                            <wp:positionH relativeFrom="column">
                              <wp:posOffset>3291205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495300" cy="0"/>
                            <wp:effectExtent l="22225" t="56515" r="15875" b="57785"/>
                            <wp:wrapNone/>
                            <wp:docPr id="63" name="Прямая со стрелкой 6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495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DCD0245" id="Прямая со стрелкой 63" o:spid="_x0000_s1026" type="#_x0000_t32" style="position:absolute;margin-left:259.15pt;margin-top:7.9pt;width:3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">
                            <v:stroke startarrow="block"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  <w:lang w:eastAsia="ar-SA"/>
                    </w:rPr>
                    <mc:AlternateContent>
                      <mc:Choice Requires="wpc">
                        <w:drawing>
                          <wp:inline distT="0" distB="0" distL="0" distR="0" wp14:anchorId="1541C44F" wp14:editId="67FD4440">
                            <wp:extent cx="38100" cy="22860"/>
                            <wp:effectExtent l="0" t="3810" r="1905" b="1905"/>
                            <wp:docPr id="62" name="Полотно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/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D49E0B8" id="Полотно 62" o:spid="_x0000_s1026" editas="canvas" style="width:3pt;height:1.8pt;mso-position-horizontal-relative:char;mso-position-vertical-relative:line" coordsize="38100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38100;height:22860;visibility:visible;mso-wrap-style:square">
                              <v:fill o:detectmouseclick="t"/>
                              <v:path o:connecttype="none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085467" w:rsidRPr="00085467" w14:paraId="11D954B1" w14:textId="77777777" w:rsidTr="00085467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05109C7E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9504F69" w14:textId="7777777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9034D7B" w14:textId="7777777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1EC03576" w14:textId="7777777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ECFB82C" w14:textId="7FE9385F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1714CEA9" wp14:editId="6BCBAE43">
                            <wp:simplePos x="0" y="0"/>
                            <wp:positionH relativeFrom="column">
                              <wp:posOffset>2376805</wp:posOffset>
                            </wp:positionH>
                            <wp:positionV relativeFrom="paragraph">
                              <wp:posOffset>210820</wp:posOffset>
                            </wp:positionV>
                            <wp:extent cx="914400" cy="276225"/>
                            <wp:effectExtent l="12700" t="8890" r="6350" b="10160"/>
                            <wp:wrapNone/>
                            <wp:docPr id="61" name="Прямоугольник 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4400" cy="2762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491AF8" w14:textId="77777777" w:rsidR="005D5612" w:rsidRPr="00F7606F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Иные работники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714CEA9" id="Прямоугольник 61" o:spid="_x0000_s1033" style="position:absolute;margin-left:187.15pt;margin-top:16.6pt;width:1in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">
                            <v:textbox>
                              <w:txbxContent>
                                <w:p w14:paraId="75491AF8" w14:textId="77777777" w:rsidR="005D5612" w:rsidRPr="00F7606F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Иные работники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  <w:tr w:rsidR="00085467" w:rsidRPr="00085467" w14:paraId="56AEF6AA" w14:textId="77777777" w:rsidTr="00085467">
              <w:trPr>
                <w:trHeight w:val="377"/>
              </w:trPr>
              <w:tc>
                <w:tcPr>
                  <w:tcW w:w="50" w:type="dxa"/>
                  <w:shd w:val="clear" w:color="auto" w:fill="auto"/>
                </w:tcPr>
                <w:p w14:paraId="5992C292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6E3F44AF" w14:textId="1CEFA9CF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1448F992" wp14:editId="33A00514">
                            <wp:simplePos x="0" y="0"/>
                            <wp:positionH relativeFrom="column">
                              <wp:posOffset>-258445</wp:posOffset>
                            </wp:positionH>
                            <wp:positionV relativeFrom="paragraph">
                              <wp:posOffset>24765</wp:posOffset>
                            </wp:positionV>
                            <wp:extent cx="323850" cy="0"/>
                            <wp:effectExtent l="12700" t="56515" r="15875" b="57785"/>
                            <wp:wrapNone/>
                            <wp:docPr id="60" name="Прямая со стрелкой 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2385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12CFD2" id="Прямая со стрелкой 60" o:spid="_x0000_s1026" type="#_x0000_t32" style="position:absolute;margin-left:-20.35pt;margin-top:1.95pt;width:25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  <w:p w14:paraId="0C3AF220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4C67758A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381506A6" w14:textId="5769278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  <w:r w:rsidRPr="00085467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E9B1727" wp14:editId="6B5C850D">
                            <wp:simplePos x="0" y="0"/>
                            <wp:positionH relativeFrom="column">
                              <wp:posOffset>-410845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476250" cy="635"/>
                            <wp:effectExtent l="12700" t="56515" r="15875" b="57150"/>
                            <wp:wrapNone/>
                            <wp:docPr id="59" name="Прямая со стрелкой 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47625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FED9B05" id="Прямая со стрелкой 59" o:spid="_x0000_s1026" type="#_x0000_t32" style="position:absolute;margin-left:-32.35pt;margin-top:4.8pt;width:37.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">
                            <v:stroke endarrow="block"/>
                          </v:shape>
                        </w:pict>
                      </mc:Fallback>
                    </mc:AlternateContent>
                  </w:r>
                </w:p>
                <w:p w14:paraId="19ACEE24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1A389AC5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08963A2E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0642BC8C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  <w:p w14:paraId="4948056D" w14:textId="77777777" w:rsidR="00085467" w:rsidRPr="00085467" w:rsidRDefault="00085467" w:rsidP="00085467">
                  <w:pPr>
                    <w:snapToGrid w:val="0"/>
                    <w:rPr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6B04F3C6" w14:textId="7777777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3808D037" w14:textId="3A73F0A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ED40717" wp14:editId="0789544E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590550</wp:posOffset>
                            </wp:positionV>
                            <wp:extent cx="1190625" cy="361950"/>
                            <wp:effectExtent l="12700" t="8890" r="6350" b="10160"/>
                            <wp:wrapNone/>
                            <wp:docPr id="58" name="Прямоугольник 5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90625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09C80BA" w14:textId="77777777" w:rsidR="005D5612" w:rsidRPr="00AD32F0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Музыкальный руководитель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D40717" id="Прямоугольник 58" o:spid="_x0000_s1034" style="position:absolute;margin-left:-.35pt;margin-top:46.5pt;width:93.7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">
                            <v:textbox>
                              <w:txbxContent>
                                <w:p w14:paraId="109C80BA" w14:textId="77777777" w:rsidR="005D5612" w:rsidRPr="00AD32F0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Музыкальный руководитель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720C19E" wp14:editId="1BC63B07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1190625" cy="285750"/>
                            <wp:effectExtent l="12700" t="8890" r="6350" b="10160"/>
                            <wp:wrapNone/>
                            <wp:docPr id="57" name="Прямоугольник 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90625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F0310F2" w14:textId="77777777" w:rsidR="005D5612" w:rsidRPr="00AD32F0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воспитатели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720C19E" id="Прямоугольник 57" o:spid="_x0000_s1035" style="position:absolute;margin-left:-.35pt;margin-top:5.25pt;width:93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">
                            <v:textbox>
                              <w:txbxContent>
                                <w:p w14:paraId="5F0310F2" w14:textId="77777777" w:rsidR="005D5612" w:rsidRPr="00AD32F0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воспитатели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60" w:type="dxa"/>
                  <w:shd w:val="clear" w:color="auto" w:fill="auto"/>
                </w:tcPr>
                <w:p w14:paraId="4528AD5D" w14:textId="77777777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60" w:type="dxa"/>
                  <w:shd w:val="clear" w:color="auto" w:fill="auto"/>
                </w:tcPr>
                <w:p w14:paraId="448FAB64" w14:textId="57726C90" w:rsidR="00085467" w:rsidRPr="00085467" w:rsidRDefault="00085467" w:rsidP="00085467">
                  <w:pPr>
                    <w:snapToGrid w:val="0"/>
                    <w:rPr>
                      <w:color w:val="000000"/>
                      <w:lang w:eastAsia="ar-SA"/>
                    </w:rPr>
                  </w:pP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5EB09015" wp14:editId="2EA3A80B">
                            <wp:simplePos x="0" y="0"/>
                            <wp:positionH relativeFrom="column">
                              <wp:posOffset>3291205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495300" cy="0"/>
                            <wp:effectExtent l="22225" t="56515" r="6350" b="57785"/>
                            <wp:wrapNone/>
                            <wp:docPr id="56" name="Прямая со стрелкой 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495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9E1979" id="Прямая со стрелкой 56" o:spid="_x0000_s1026" type="#_x0000_t32" style="position:absolute;margin-left:259.15pt;margin-top:5.25pt;width:39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36944C9F" wp14:editId="0A56FD43">
                            <wp:simplePos x="0" y="0"/>
                            <wp:positionH relativeFrom="column">
                              <wp:posOffset>3605530</wp:posOffset>
                            </wp:positionH>
                            <wp:positionV relativeFrom="paragraph">
                              <wp:posOffset>590550</wp:posOffset>
                            </wp:positionV>
                            <wp:extent cx="180975" cy="0"/>
                            <wp:effectExtent l="22225" t="56515" r="6350" b="57785"/>
                            <wp:wrapNone/>
                            <wp:docPr id="55" name="Прямая со стрелкой 5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8097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30A8EDD" id="Прямая со стрелкой 55" o:spid="_x0000_s1026" type="#_x0000_t32" style="position:absolute;margin-left:283.9pt;margin-top:46.5pt;width:14.25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724C452D" wp14:editId="4F494475">
                            <wp:simplePos x="0" y="0"/>
                            <wp:positionH relativeFrom="column">
                              <wp:posOffset>2767330</wp:posOffset>
                            </wp:positionH>
                            <wp:positionV relativeFrom="paragraph">
                              <wp:posOffset>419735</wp:posOffset>
                            </wp:positionV>
                            <wp:extent cx="838200" cy="408940"/>
                            <wp:effectExtent l="12700" t="9525" r="6350" b="10160"/>
                            <wp:wrapNone/>
                            <wp:docPr id="54" name="Прямоугольник 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38200" cy="4089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3AE08A8" w14:textId="77777777" w:rsidR="005D5612" w:rsidRPr="00F7606F" w:rsidRDefault="005D5612" w:rsidP="00085467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обслуживающий персонал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4C452D" id="Прямоугольник 54" o:spid="_x0000_s1036" style="position:absolute;margin-left:217.9pt;margin-top:33.05pt;width:66pt;height:32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">
                            <v:textbox>
                              <w:txbxContent>
                                <w:p w14:paraId="13AE08A8" w14:textId="77777777" w:rsidR="005D5612" w:rsidRPr="00F7606F" w:rsidRDefault="005D5612" w:rsidP="00085467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обслуживающий персонал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7306D23F" wp14:editId="650F07B4">
                            <wp:simplePos x="0" y="0"/>
                            <wp:positionH relativeFrom="column">
                              <wp:posOffset>1109980</wp:posOffset>
                            </wp:positionH>
                            <wp:positionV relativeFrom="paragraph">
                              <wp:posOffset>200025</wp:posOffset>
                            </wp:positionV>
                            <wp:extent cx="514350" cy="0"/>
                            <wp:effectExtent l="22225" t="56515" r="6350" b="57785"/>
                            <wp:wrapNone/>
                            <wp:docPr id="53" name="Прямая со стрелкой 5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51435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69DD75" id="Прямая со стрелкой 53" o:spid="_x0000_s1026" type="#_x0000_t32" style="position:absolute;margin-left:87.4pt;margin-top:15.75pt;width:40.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">
                            <v:stroke endarrow="block"/>
                          </v:shape>
                        </w:pict>
                      </mc:Fallback>
                    </mc:AlternateContent>
                  </w:r>
                  <w:r w:rsidRPr="00085467">
                    <w:rPr>
                      <w:noProof/>
                      <w:color w:val="00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67BCA150" wp14:editId="7BC5E6AC">
                            <wp:simplePos x="0" y="0"/>
                            <wp:positionH relativeFrom="column">
                              <wp:posOffset>1109980</wp:posOffset>
                            </wp:positionH>
                            <wp:positionV relativeFrom="paragraph">
                              <wp:posOffset>828675</wp:posOffset>
                            </wp:positionV>
                            <wp:extent cx="514350" cy="635"/>
                            <wp:effectExtent l="22225" t="56515" r="6350" b="57150"/>
                            <wp:wrapNone/>
                            <wp:docPr id="52" name="Прямая со стрелкой 5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51435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CA405B" id="Прямая со стрелкой 52" o:spid="_x0000_s1026" type="#_x0000_t32" style="position:absolute;margin-left:87.4pt;margin-top:65.25pt;width:40.5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">
                            <v:stroke endarrow="block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1139C1B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</w:tc>
      </w:tr>
      <w:tr w:rsidR="00085467" w:rsidRPr="00085467" w14:paraId="1A7DF57B" w14:textId="77777777" w:rsidTr="00085467">
        <w:tc>
          <w:tcPr>
            <w:tcW w:w="2486" w:type="dxa"/>
          </w:tcPr>
          <w:p w14:paraId="0F88E180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Результативность и эф</w:t>
            </w:r>
            <w:r w:rsidRPr="00085467">
              <w:rPr>
                <w:color w:val="000000"/>
                <w:sz w:val="26"/>
                <w:szCs w:val="26"/>
                <w:lang w:eastAsia="ar-SA"/>
              </w:rPr>
              <w:softHyphen/>
              <w:t>фективность системы управ</w:t>
            </w:r>
            <w:r w:rsidRPr="00085467">
              <w:rPr>
                <w:color w:val="000000"/>
                <w:sz w:val="26"/>
                <w:szCs w:val="26"/>
                <w:lang w:eastAsia="ar-SA"/>
              </w:rPr>
              <w:softHyphen/>
              <w:t>ления ДОО</w:t>
            </w:r>
          </w:p>
          <w:p w14:paraId="113F9730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</w:p>
          <w:p w14:paraId="4F97BBF1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</w:p>
          <w:p w14:paraId="0B11EC8A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</w:p>
          <w:p w14:paraId="49AC1165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8080" w:type="dxa"/>
          </w:tcPr>
          <w:p w14:paraId="6924306C" w14:textId="77777777" w:rsidR="00085467" w:rsidRPr="00085467" w:rsidRDefault="00085467" w:rsidP="00085467">
            <w:pPr>
              <w:snapToGrid w:val="0"/>
              <w:jc w:val="both"/>
              <w:rPr>
                <w:u w:val="single"/>
                <w:lang w:eastAsia="ar-SA"/>
              </w:rPr>
            </w:pPr>
            <w:r w:rsidRPr="00085467">
              <w:rPr>
                <w:lang w:eastAsia="ar-SA"/>
              </w:rPr>
              <w:t>1.Инспектирование в ДОО проводится в виде плановых или оперативных проверок, мониторинга.</w:t>
            </w:r>
          </w:p>
          <w:p w14:paraId="2C628C2E" w14:textId="77777777" w:rsidR="00085467" w:rsidRPr="00085467" w:rsidRDefault="00085467" w:rsidP="00085467">
            <w:pPr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2.Персональный контроль.</w:t>
            </w:r>
          </w:p>
          <w:p w14:paraId="5BA89E98" w14:textId="77777777" w:rsidR="00085467" w:rsidRPr="00085467" w:rsidRDefault="00085467" w:rsidP="00085467">
            <w:pPr>
              <w:ind w:left="9"/>
              <w:rPr>
                <w:lang w:eastAsia="ar-SA"/>
              </w:rPr>
            </w:pPr>
            <w:r w:rsidRPr="00085467">
              <w:rPr>
                <w:lang w:eastAsia="ar-SA"/>
              </w:rPr>
              <w:t>4.Оперативный контроль</w:t>
            </w:r>
            <w:r w:rsidRPr="00085467">
              <w:rPr>
                <w:u w:val="single"/>
                <w:lang w:eastAsia="ar-SA"/>
              </w:rPr>
              <w:t>:</w:t>
            </w:r>
          </w:p>
          <w:p w14:paraId="6ED91DE9" w14:textId="77777777" w:rsidR="00085467" w:rsidRPr="00085467" w:rsidRDefault="00085467" w:rsidP="00085467">
            <w:pPr>
              <w:ind w:left="9"/>
              <w:rPr>
                <w:lang w:eastAsia="ar-SA"/>
              </w:rPr>
            </w:pPr>
            <w:r w:rsidRPr="00085467">
              <w:rPr>
                <w:lang w:eastAsia="ar-SA"/>
              </w:rPr>
              <w:t>- Соблюдение режима дня и организация работы ДОУ с учетом состояния здоровья воспитателей;</w:t>
            </w:r>
          </w:p>
          <w:p w14:paraId="1A5D54AE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Двигательная активность детей;</w:t>
            </w:r>
          </w:p>
          <w:p w14:paraId="09865362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Сформированность культурно-гигиенических навыков у детей;</w:t>
            </w:r>
          </w:p>
          <w:p w14:paraId="0139849D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Сформированность культуры поведения;</w:t>
            </w:r>
          </w:p>
          <w:p w14:paraId="16A11C62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Знания, умения, навыки детей по реализуемым программам;</w:t>
            </w:r>
          </w:p>
          <w:p w14:paraId="3DCA888F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Навыки обслуживания;</w:t>
            </w:r>
          </w:p>
          <w:p w14:paraId="1DE5BAB1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Планирование образовательно-воспитательного процесса;</w:t>
            </w:r>
          </w:p>
          <w:p w14:paraId="1137E747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Взаимодействие с родителями;</w:t>
            </w:r>
          </w:p>
          <w:p w14:paraId="28B05381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Подготовка </w:t>
            </w:r>
            <w:proofErr w:type="gramStart"/>
            <w:r w:rsidRPr="00085467">
              <w:rPr>
                <w:lang w:eastAsia="ar-SA"/>
              </w:rPr>
              <w:t>педагогов  занятиям</w:t>
            </w:r>
            <w:proofErr w:type="gramEnd"/>
            <w:r w:rsidRPr="00085467">
              <w:rPr>
                <w:lang w:eastAsia="ar-SA"/>
              </w:rPr>
              <w:t>;</w:t>
            </w:r>
          </w:p>
          <w:p w14:paraId="0F8044FF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Взаимодействие с социумом;</w:t>
            </w:r>
          </w:p>
          <w:p w14:paraId="46E3A8E7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Посещаемость, заболеваемость детей;</w:t>
            </w:r>
          </w:p>
          <w:p w14:paraId="26D37D96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Выполнение норм питания;</w:t>
            </w:r>
          </w:p>
          <w:p w14:paraId="1A85AAE7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Повышение уровня </w:t>
            </w:r>
            <w:proofErr w:type="spellStart"/>
            <w:r w:rsidRPr="00085467">
              <w:rPr>
                <w:lang w:eastAsia="ar-SA"/>
              </w:rPr>
              <w:t>педмастерства</w:t>
            </w:r>
            <w:proofErr w:type="spellEnd"/>
            <w:r w:rsidRPr="00085467">
              <w:rPr>
                <w:lang w:eastAsia="ar-SA"/>
              </w:rPr>
              <w:t>;</w:t>
            </w:r>
          </w:p>
          <w:p w14:paraId="14FA175E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Состояние и ведение документации в группах;</w:t>
            </w:r>
          </w:p>
          <w:p w14:paraId="595F3482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- Выполнение норм </w:t>
            </w:r>
            <w:proofErr w:type="spellStart"/>
            <w:r w:rsidRPr="00085467">
              <w:rPr>
                <w:lang w:eastAsia="ar-SA"/>
              </w:rPr>
              <w:t>санэпидрежима</w:t>
            </w:r>
            <w:proofErr w:type="spellEnd"/>
            <w:r w:rsidRPr="00085467">
              <w:rPr>
                <w:lang w:eastAsia="ar-SA"/>
              </w:rPr>
              <w:t>;</w:t>
            </w:r>
          </w:p>
          <w:p w14:paraId="346E4461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 Состояние пожарной и антитеррористической безопасности в ДОУ;</w:t>
            </w:r>
          </w:p>
          <w:p w14:paraId="05421F53" w14:textId="77777777" w:rsidR="00085467" w:rsidRPr="00085467" w:rsidRDefault="00085467" w:rsidP="00085467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-Выполнение инструкций по ОТ и ПБ.</w:t>
            </w:r>
          </w:p>
          <w:p w14:paraId="54B85DB6" w14:textId="77777777" w:rsidR="00085467" w:rsidRPr="00085467" w:rsidRDefault="00085467" w:rsidP="00085467">
            <w:pPr>
              <w:tabs>
                <w:tab w:val="left" w:pos="1614"/>
              </w:tabs>
              <w:ind w:left="9"/>
              <w:rPr>
                <w:lang w:eastAsia="ar-SA"/>
              </w:rPr>
            </w:pPr>
            <w:r w:rsidRPr="00085467">
              <w:rPr>
                <w:lang w:eastAsia="ar-SA"/>
              </w:rPr>
              <w:t>5.Мониторинг</w:t>
            </w:r>
            <w:r w:rsidRPr="00085467">
              <w:rPr>
                <w:u w:val="single"/>
                <w:lang w:eastAsia="ar-SA"/>
              </w:rPr>
              <w:t>:</w:t>
            </w:r>
          </w:p>
          <w:p w14:paraId="3FEFEF8D" w14:textId="77777777" w:rsidR="00085467" w:rsidRPr="00085467" w:rsidRDefault="00085467" w:rsidP="00085467">
            <w:pPr>
              <w:numPr>
                <w:ilvl w:val="0"/>
                <w:numId w:val="6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Оценка индивидуального развития дошкольника (усвоение образовательной программы дошкольного образования).</w:t>
            </w:r>
          </w:p>
          <w:p w14:paraId="72C5C54B" w14:textId="77777777" w:rsidR="00085467" w:rsidRPr="00085467" w:rsidRDefault="00085467" w:rsidP="00085467">
            <w:pPr>
              <w:numPr>
                <w:ilvl w:val="0"/>
                <w:numId w:val="6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  <w:rPr>
                <w:lang w:eastAsia="ar-SA"/>
              </w:rPr>
            </w:pPr>
            <w:proofErr w:type="gramStart"/>
            <w:r w:rsidRPr="00085467">
              <w:rPr>
                <w:lang w:eastAsia="ar-SA"/>
              </w:rPr>
              <w:t>Подготовка  воспитанников</w:t>
            </w:r>
            <w:proofErr w:type="gramEnd"/>
            <w:r w:rsidRPr="00085467">
              <w:rPr>
                <w:lang w:eastAsia="ar-SA"/>
              </w:rPr>
              <w:t xml:space="preserve"> подготовительной группы к школе.</w:t>
            </w:r>
          </w:p>
          <w:p w14:paraId="282EBC9E" w14:textId="77777777" w:rsidR="00085467" w:rsidRPr="00085467" w:rsidRDefault="00085467" w:rsidP="00085467">
            <w:pPr>
              <w:numPr>
                <w:ilvl w:val="0"/>
                <w:numId w:val="6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Рост профессионального мастерства педагогов и специалистов.</w:t>
            </w:r>
          </w:p>
          <w:p w14:paraId="2406C24E" w14:textId="77777777" w:rsidR="00085467" w:rsidRPr="00085467" w:rsidRDefault="00085467" w:rsidP="00085467">
            <w:pPr>
              <w:numPr>
                <w:ilvl w:val="0"/>
                <w:numId w:val="6"/>
              </w:numPr>
              <w:tabs>
                <w:tab w:val="left" w:pos="9"/>
                <w:tab w:val="left" w:pos="392"/>
                <w:tab w:val="left" w:pos="3600"/>
                <w:tab w:val="left" w:pos="3660"/>
                <w:tab w:val="left" w:pos="4080"/>
              </w:tabs>
              <w:ind w:left="50" w:right="5" w:firstLine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Использование </w:t>
            </w:r>
            <w:proofErr w:type="spellStart"/>
            <w:r w:rsidRPr="00085467">
              <w:rPr>
                <w:lang w:eastAsia="ar-SA"/>
              </w:rPr>
              <w:t>здоровьесберегающих</w:t>
            </w:r>
            <w:proofErr w:type="spellEnd"/>
            <w:r w:rsidRPr="00085467">
              <w:rPr>
                <w:lang w:eastAsia="ar-SA"/>
              </w:rPr>
              <w:t xml:space="preserve"> технологий. Заболеваемость.</w:t>
            </w:r>
          </w:p>
          <w:p w14:paraId="3258FA10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lang w:eastAsia="ar-SA"/>
              </w:rPr>
              <w:t>6.Организация питания.</w:t>
            </w:r>
          </w:p>
        </w:tc>
      </w:tr>
      <w:tr w:rsidR="00085467" w:rsidRPr="00085467" w14:paraId="2D0F87C2" w14:textId="77777777" w:rsidTr="00085467">
        <w:tc>
          <w:tcPr>
            <w:tcW w:w="2486" w:type="dxa"/>
          </w:tcPr>
          <w:p w14:paraId="6D3F35F7" w14:textId="77777777" w:rsidR="00085467" w:rsidRPr="00085467" w:rsidRDefault="00085467" w:rsidP="00085467">
            <w:pPr>
              <w:rPr>
                <w:sz w:val="26"/>
                <w:szCs w:val="26"/>
                <w:lang w:eastAsia="ar-SA"/>
              </w:rPr>
            </w:pPr>
            <w:r w:rsidRPr="00085467">
              <w:rPr>
                <w:sz w:val="26"/>
                <w:szCs w:val="26"/>
                <w:lang w:eastAsia="ar-SA"/>
              </w:rPr>
              <w:lastRenderedPageBreak/>
              <w:t xml:space="preserve">Вывод </w:t>
            </w:r>
          </w:p>
        </w:tc>
        <w:tc>
          <w:tcPr>
            <w:tcW w:w="8080" w:type="dxa"/>
          </w:tcPr>
          <w:p w14:paraId="2D062D1B" w14:textId="77777777" w:rsidR="00085467" w:rsidRPr="00085467" w:rsidRDefault="00085467" w:rsidP="00085467">
            <w:pPr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Управление ДОО осуществляется в режиме функционирования. Система управления соответствует уставным целям, задачам и функциям. </w:t>
            </w:r>
          </w:p>
          <w:p w14:paraId="60FD3FB2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Документы, регламентирующие основную и управленческую деятельность предоставлены в полном объеме, </w:t>
            </w:r>
            <w:proofErr w:type="gramStart"/>
            <w:r w:rsidRPr="00085467">
              <w:rPr>
                <w:lang w:eastAsia="ar-SA"/>
              </w:rPr>
              <w:t>согласно номенклатуры</w:t>
            </w:r>
            <w:proofErr w:type="gramEnd"/>
            <w:r w:rsidRPr="00085467">
              <w:rPr>
                <w:lang w:eastAsia="ar-SA"/>
              </w:rPr>
              <w:t xml:space="preserve"> дел, систематически заполняются и обновляются. </w:t>
            </w:r>
          </w:p>
          <w:p w14:paraId="6E81762A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Деятельность образовательной организации осуществляется на основании законодательства Российской Федерации. </w:t>
            </w:r>
          </w:p>
          <w:p w14:paraId="779F15AD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lang w:eastAsia="ar-SA"/>
              </w:rPr>
              <w:t>Нарушений Устава и лицензионного права не выявлено.</w:t>
            </w:r>
          </w:p>
        </w:tc>
      </w:tr>
    </w:tbl>
    <w:p w14:paraId="47D7E555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p w14:paraId="4085CF23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p w14:paraId="686842B6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  <w:r w:rsidRPr="00085467">
        <w:rPr>
          <w:b/>
          <w:color w:val="000000"/>
          <w:sz w:val="26"/>
          <w:szCs w:val="26"/>
          <w:lang w:eastAsia="ar-SA"/>
        </w:rPr>
        <w:t>Раздел 3. «Оценка образовательной деятельности»</w:t>
      </w:r>
    </w:p>
    <w:p w14:paraId="02D42786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8265"/>
      </w:tblGrid>
      <w:tr w:rsidR="00085467" w:rsidRPr="00085467" w14:paraId="45D072DE" w14:textId="77777777" w:rsidTr="00085467">
        <w:tc>
          <w:tcPr>
            <w:tcW w:w="2134" w:type="dxa"/>
          </w:tcPr>
          <w:p w14:paraId="1FFCE645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lang w:eastAsia="ar-SA"/>
              </w:rPr>
              <w:t>Общие сведения об об</w:t>
            </w:r>
            <w:r w:rsidRPr="00085467">
              <w:rPr>
                <w:lang w:eastAsia="ar-SA"/>
              </w:rPr>
              <w:softHyphen/>
              <w:t>разовательной деятельности</w:t>
            </w:r>
          </w:p>
        </w:tc>
        <w:tc>
          <w:tcPr>
            <w:tcW w:w="8541" w:type="dxa"/>
          </w:tcPr>
          <w:p w14:paraId="441AAD73" w14:textId="77777777" w:rsidR="00085467" w:rsidRPr="00085467" w:rsidRDefault="00085467" w:rsidP="00085467">
            <w:pPr>
              <w:shd w:val="clear" w:color="auto" w:fill="FFFFFF"/>
              <w:snapToGrid w:val="0"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Цель: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      </w:r>
          </w:p>
          <w:p w14:paraId="4E7CF117" w14:textId="77777777" w:rsidR="00085467" w:rsidRPr="00085467" w:rsidRDefault="00085467" w:rsidP="00085467">
            <w:pPr>
              <w:shd w:val="clear" w:color="auto" w:fill="FFFFFF"/>
              <w:snapToGrid w:val="0"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Задачи:</w:t>
            </w:r>
          </w:p>
          <w:p w14:paraId="2A39D0CE" w14:textId="77777777" w:rsidR="00085467" w:rsidRPr="00085467" w:rsidRDefault="00085467" w:rsidP="00085467">
            <w:pPr>
              <w:shd w:val="clear" w:color="auto" w:fill="FFFFFF"/>
              <w:snapToGrid w:val="0"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1.</w:t>
            </w:r>
            <w:r w:rsidRPr="00085467">
              <w:rPr>
                <w:lang w:eastAsia="ar-SA"/>
              </w:rPr>
              <w:tab/>
              <w:t>Приобщение детей (в соответствии с возрастными особенностями) к базовым ценностям российского народа;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      </w:r>
          </w:p>
          <w:p w14:paraId="070C3353" w14:textId="77777777" w:rsidR="00085467" w:rsidRPr="00085467" w:rsidRDefault="00085467" w:rsidP="00085467">
            <w:pPr>
              <w:shd w:val="clear" w:color="auto" w:fill="FFFFFF"/>
              <w:snapToGrid w:val="0"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2.</w:t>
            </w:r>
            <w:r w:rsidRPr="00085467">
              <w:rPr>
                <w:lang w:eastAsia="ar-SA"/>
              </w:rPr>
              <w:tab/>
              <w:t>Охрана и укрепление физического и психического здоровья детей, в том числе их эмоционального благополучия; обеспечение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</w:t>
            </w:r>
          </w:p>
          <w:p w14:paraId="7A19AB60" w14:textId="77777777" w:rsidR="00085467" w:rsidRPr="00085467" w:rsidRDefault="00085467" w:rsidP="00085467">
            <w:pPr>
              <w:shd w:val="clear" w:color="auto" w:fill="FFFFFF"/>
              <w:snapToGrid w:val="0"/>
              <w:ind w:firstLine="189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3.</w:t>
            </w:r>
            <w:r w:rsidRPr="00085467">
              <w:rPr>
                <w:lang w:eastAsia="ar-SA"/>
              </w:rPr>
              <w:tab/>
              <w:t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безопасности.</w:t>
            </w:r>
          </w:p>
        </w:tc>
      </w:tr>
      <w:tr w:rsidR="00085467" w:rsidRPr="00085467" w14:paraId="7FB9B3A9" w14:textId="77777777" w:rsidTr="00085467">
        <w:tc>
          <w:tcPr>
            <w:tcW w:w="2134" w:type="dxa"/>
          </w:tcPr>
          <w:p w14:paraId="68D38530" w14:textId="77777777" w:rsidR="00085467" w:rsidRPr="00085467" w:rsidRDefault="00085467" w:rsidP="00085467">
            <w:pPr>
              <w:rPr>
                <w:b/>
                <w:color w:val="000000"/>
                <w:sz w:val="26"/>
                <w:szCs w:val="26"/>
                <w:lang w:eastAsia="ar-SA"/>
              </w:rPr>
            </w:pPr>
            <w:proofErr w:type="gramStart"/>
            <w:r w:rsidRPr="00085467">
              <w:rPr>
                <w:color w:val="000000"/>
                <w:sz w:val="26"/>
                <w:szCs w:val="26"/>
                <w:lang w:eastAsia="ar-SA"/>
              </w:rPr>
              <w:t>Документы,  в</w:t>
            </w:r>
            <w:proofErr w:type="gramEnd"/>
            <w:r w:rsidRPr="00085467">
              <w:rPr>
                <w:color w:val="000000"/>
                <w:sz w:val="26"/>
                <w:szCs w:val="26"/>
                <w:lang w:eastAsia="ar-SA"/>
              </w:rPr>
              <w:t xml:space="preserve"> соответствии с которыми ведется образовательная деятельность</w:t>
            </w:r>
            <w:r w:rsidRPr="00085467">
              <w:rPr>
                <w:b/>
                <w:color w:val="000000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8541" w:type="dxa"/>
          </w:tcPr>
          <w:p w14:paraId="15A97AC6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См. сайт ссылки</w:t>
            </w:r>
          </w:p>
          <w:p w14:paraId="21D7CCD5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8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https://dou1.pogranichny.org/wp-content/uploads/sites/6/2024/02/ОП-ДО-Детский-сад-№-1.docx</w:t>
              </w:r>
            </w:hyperlink>
          </w:p>
          <w:p w14:paraId="6ED9C51E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19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https://dou1.pogranichny.org/wp-content/uploads/sites/6/2023/09/Ситникова-Эколята-2023-2024.docx</w:t>
              </w:r>
            </w:hyperlink>
          </w:p>
          <w:p w14:paraId="336C0384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0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https://dou1.pogranichny.org/wp-content/uploads/sites/6/2023/09/программа-допол-Пронина-2023-2024.docx</w:t>
              </w:r>
            </w:hyperlink>
          </w:p>
          <w:p w14:paraId="51CF9CEB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1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https://dou1.pogranichny.org/wp-content/uploads/sites/6/2023/09/Кружок-акварельки-2023-2024.docx</w:t>
              </w:r>
            </w:hyperlink>
          </w:p>
          <w:p w14:paraId="24C3C587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2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https://dou1.pogranichny.org/wp-content/uploads/sites/6/2023/09/Кружок-Почемучки-2023-2024.docx</w:t>
              </w:r>
            </w:hyperlink>
          </w:p>
          <w:p w14:paraId="057DA3F0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3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https://dou1.pogranichny.org/wp-content/uploads/sites/6/2023/09/Кружок-Волшебные-комочки-2023-2024.docx</w:t>
              </w:r>
            </w:hyperlink>
          </w:p>
          <w:p w14:paraId="4006E423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4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https://dou1.pogranichny.org/wp-content/uploads/sites/6/2023/09/мой-кружок-друзья-природы.docx</w:t>
              </w:r>
            </w:hyperlink>
          </w:p>
          <w:p w14:paraId="636AE429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5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https://dou1.pogranichny.org/wp-content/uploads/sites/6/2023/12/Программа-_Одаренный-ребенок.docx.sig_.zip</w:t>
              </w:r>
            </w:hyperlink>
          </w:p>
          <w:p w14:paraId="16BFE3BF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6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https://dou1.pogranichny.org/wp-content/uploads/sites/6/2023/12/программа-ДОУ-и-семья-в-сотрудничестве.docx.sig_.zip</w:t>
              </w:r>
            </w:hyperlink>
          </w:p>
          <w:p w14:paraId="5A90CA9C" w14:textId="77777777" w:rsidR="00085467" w:rsidRPr="00085467" w:rsidRDefault="005D5612" w:rsidP="000854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hyperlink r:id="rId27" w:history="1">
              <w:r w:rsidR="00085467" w:rsidRPr="00085467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https://dou1.pogranichny.org/wp-content/uploads/sites/6/2023/09/Годовой-план-2023-2024.docx.sig_.zip</w:t>
              </w:r>
            </w:hyperlink>
          </w:p>
        </w:tc>
      </w:tr>
      <w:tr w:rsidR="00085467" w:rsidRPr="00085467" w14:paraId="0234CF1D" w14:textId="77777777" w:rsidTr="00085467">
        <w:trPr>
          <w:trHeight w:val="3534"/>
        </w:trPr>
        <w:tc>
          <w:tcPr>
            <w:tcW w:w="2134" w:type="dxa"/>
          </w:tcPr>
          <w:p w14:paraId="122E574E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lastRenderedPageBreak/>
              <w:t>Основные образовательные программы, с указанием количества обучающихся, групп.</w:t>
            </w:r>
          </w:p>
        </w:tc>
        <w:tc>
          <w:tcPr>
            <w:tcW w:w="8541" w:type="dxa"/>
          </w:tcPr>
          <w:p w14:paraId="16D7F706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Основная образовательная программа дошкольного образования МБДОУ «Детский сад № 1 общеразвивающего вида Пограничного муниципального округа» (далее – ОП ДО) состоит из обязательной части и части, формируемой участниками образовательных отношений. Обе части являются взаимодополняющими и необходимыми. Объем обязательной части ООП ДО соответствует федеральной образовательной программе дошкольного образования, утвержденной приказом </w:t>
            </w:r>
            <w:proofErr w:type="spellStart"/>
            <w:r w:rsidRPr="00085467">
              <w:rPr>
                <w:lang w:eastAsia="ar-SA"/>
              </w:rPr>
              <w:t>Минпросвещения</w:t>
            </w:r>
            <w:proofErr w:type="spellEnd"/>
            <w:r w:rsidRPr="00085467">
              <w:rPr>
                <w:lang w:eastAsia="ar-SA"/>
              </w:rPr>
              <w:t xml:space="preserve"> России от 25.11.2022 № 1028, ФОП ДО и составляет не менее 60% от общего объема ОП ДО. Объем части, формируемой участниками образовательных отношений, – не более 40%.</w:t>
            </w:r>
          </w:p>
          <w:p w14:paraId="762C50AE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В части Программы, формируемой участниками образовательных отношений представлены следующие парциальные программы/технологии:</w:t>
            </w:r>
          </w:p>
          <w:p w14:paraId="1D20298F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Социально – коммуникативное развитие</w:t>
            </w:r>
          </w:p>
          <w:p w14:paraId="75E720A6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 xml:space="preserve">Авдеева Н.Н., Князева О.Л., </w:t>
            </w:r>
            <w:proofErr w:type="spellStart"/>
            <w:r w:rsidRPr="00085467">
              <w:rPr>
                <w:lang w:eastAsia="ar-SA"/>
              </w:rPr>
              <w:t>Стеркина</w:t>
            </w:r>
            <w:proofErr w:type="spellEnd"/>
            <w:r w:rsidRPr="00085467">
              <w:rPr>
                <w:lang w:eastAsia="ar-SA"/>
              </w:rPr>
              <w:t xml:space="preserve"> Р.Б. «Безопасность»: Учебное пособие по основам безопасности жизнедеятельности детей старшего дошкольного возраста. – М.: Детство – СПб.: </w:t>
            </w:r>
          </w:p>
          <w:p w14:paraId="3EDC680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>Козлова С.А. «Я – человек». Программа социального развития ребёнка,2010 год.</w:t>
            </w:r>
          </w:p>
          <w:p w14:paraId="288ED73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Познавательное развитие</w:t>
            </w:r>
          </w:p>
          <w:p w14:paraId="0AE22AB3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>Николаева С.Н. «Юный эколог»: Программа и условия её реализации в детском саду (для детей 2 – 7 лет). - М.: «Мозаика-Синтез», 2002</w:t>
            </w:r>
          </w:p>
          <w:p w14:paraId="218CDBD6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 xml:space="preserve">Новикова В.П. «Математика в детском саду» (по возрастам, для детей 3 – 7 лет) – М.: Мозаика – Синтез, 2010. </w:t>
            </w:r>
          </w:p>
          <w:p w14:paraId="33DA6D2C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>Е.В. Колесникова «Математические ступеньки к школе»;</w:t>
            </w:r>
          </w:p>
          <w:p w14:paraId="5D9AEEF3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>Е.В. Колесникова «От звука к букве»</w:t>
            </w:r>
          </w:p>
          <w:p w14:paraId="1BCDC270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Речевое развитие</w:t>
            </w:r>
          </w:p>
          <w:p w14:paraId="3FA8F437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>Ушакова</w:t>
            </w:r>
            <w:r w:rsidRPr="00085467">
              <w:rPr>
                <w:lang w:eastAsia="ar-SA"/>
              </w:rPr>
              <w:tab/>
              <w:t>О.С.,</w:t>
            </w:r>
            <w:r w:rsidRPr="00085467">
              <w:rPr>
                <w:lang w:eastAsia="ar-SA"/>
              </w:rPr>
              <w:tab/>
              <w:t>Струнина</w:t>
            </w:r>
            <w:r w:rsidRPr="00085467">
              <w:rPr>
                <w:lang w:eastAsia="ar-SA"/>
              </w:rPr>
              <w:tab/>
              <w:t>Е.М.</w:t>
            </w:r>
            <w:r w:rsidRPr="00085467">
              <w:rPr>
                <w:lang w:eastAsia="ar-SA"/>
              </w:rPr>
              <w:tab/>
              <w:t>Развитие</w:t>
            </w:r>
            <w:r w:rsidRPr="00085467">
              <w:rPr>
                <w:lang w:eastAsia="ar-SA"/>
              </w:rPr>
              <w:tab/>
              <w:t>речи</w:t>
            </w:r>
            <w:r w:rsidRPr="00085467">
              <w:rPr>
                <w:lang w:eastAsia="ar-SA"/>
              </w:rPr>
              <w:tab/>
              <w:t>детей:</w:t>
            </w:r>
            <w:r w:rsidRPr="00085467">
              <w:rPr>
                <w:lang w:eastAsia="ar-SA"/>
              </w:rPr>
              <w:tab/>
              <w:t>программа, методические рекомендации, конспекты занятий, игры и упражнения для детей 3</w:t>
            </w:r>
          </w:p>
          <w:p w14:paraId="4FADBE4B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– 7 лет / авт. – сост.: – М.: </w:t>
            </w:r>
            <w:proofErr w:type="spellStart"/>
            <w:r w:rsidRPr="00085467">
              <w:rPr>
                <w:lang w:eastAsia="ar-SA"/>
              </w:rPr>
              <w:t>Вентана</w:t>
            </w:r>
            <w:proofErr w:type="spellEnd"/>
            <w:r w:rsidRPr="00085467">
              <w:rPr>
                <w:lang w:eastAsia="ar-SA"/>
              </w:rPr>
              <w:t xml:space="preserve"> – Граф, 2009. – </w:t>
            </w:r>
          </w:p>
          <w:p w14:paraId="576A14B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 xml:space="preserve">Парамонова Л.А. Развивающие занятия с детьми 2 – 7 лет: Методическое пособие / под. ред.– М.: ОЛМА Медиа Групп, 2009. </w:t>
            </w:r>
          </w:p>
          <w:p w14:paraId="1BA8B527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Художественно – эстетическое развитие</w:t>
            </w:r>
          </w:p>
          <w:p w14:paraId="323A4D65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•</w:t>
            </w:r>
            <w:r w:rsidRPr="00085467">
              <w:rPr>
                <w:lang w:eastAsia="ar-SA"/>
              </w:rPr>
              <w:tab/>
              <w:t xml:space="preserve">Каплунова И.М., </w:t>
            </w:r>
            <w:proofErr w:type="spellStart"/>
            <w:r w:rsidRPr="00085467">
              <w:rPr>
                <w:lang w:eastAsia="ar-SA"/>
              </w:rPr>
              <w:t>Новоскольцева</w:t>
            </w:r>
            <w:proofErr w:type="spellEnd"/>
            <w:r w:rsidRPr="00085467">
              <w:rPr>
                <w:lang w:eastAsia="ar-SA"/>
              </w:rPr>
              <w:t xml:space="preserve"> И.А. Программа «Ладушки». Конспекты музыкальных занятий, пособие для музыкальных руководителей для детей 2 – 7 лет. – Санкт – Петербург, Издательство «Композитор», 2009. </w:t>
            </w:r>
          </w:p>
          <w:p w14:paraId="01B7E653" w14:textId="77777777" w:rsidR="00085467" w:rsidRPr="00085467" w:rsidRDefault="00085467" w:rsidP="00085467">
            <w:pPr>
              <w:rPr>
                <w:lang w:eastAsia="ar-SA"/>
              </w:rPr>
            </w:pPr>
          </w:p>
          <w:p w14:paraId="070BAE56" w14:textId="77777777" w:rsidR="00085467" w:rsidRPr="00085467" w:rsidRDefault="00085467" w:rsidP="00085467">
            <w:pPr>
              <w:rPr>
                <w:lang w:eastAsia="ar-SA"/>
              </w:rPr>
            </w:pPr>
          </w:p>
          <w:p w14:paraId="662BC4DA" w14:textId="77777777" w:rsidR="00085467" w:rsidRPr="00085467" w:rsidRDefault="00085467" w:rsidP="00085467">
            <w:pPr>
              <w:rPr>
                <w:lang w:eastAsia="ar-SA"/>
              </w:rPr>
            </w:pPr>
          </w:p>
          <w:p w14:paraId="382BC517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03BFAF5B" wp14:editId="6BB6D779">
                  <wp:extent cx="4991100" cy="1981200"/>
                  <wp:effectExtent l="0" t="0" r="0" b="0"/>
                  <wp:docPr id="4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</w:tc>
      </w:tr>
      <w:tr w:rsidR="00085467" w:rsidRPr="00085467" w14:paraId="6E8EC09F" w14:textId="77777777" w:rsidTr="00085467">
        <w:tc>
          <w:tcPr>
            <w:tcW w:w="2134" w:type="dxa"/>
          </w:tcPr>
          <w:p w14:paraId="3EFA3126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</w:p>
          <w:p w14:paraId="1F3C5FB1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Дополнительное образование</w:t>
            </w:r>
          </w:p>
        </w:tc>
        <w:tc>
          <w:tcPr>
            <w:tcW w:w="8541" w:type="dxa"/>
          </w:tcPr>
          <w:p w14:paraId="6A2FCE75" w14:textId="77777777" w:rsidR="00085467" w:rsidRPr="00085467" w:rsidRDefault="00085467" w:rsidP="00085467">
            <w:pPr>
              <w:rPr>
                <w:lang w:eastAsia="ar-SA"/>
              </w:rPr>
            </w:pPr>
          </w:p>
          <w:p w14:paraId="47105172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Дополнительное образование в ДОО проводится в виде кружковой работы.</w:t>
            </w:r>
          </w:p>
          <w:p w14:paraId="58114E5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«Ловкие пальчики»</w:t>
            </w:r>
          </w:p>
          <w:p w14:paraId="2AF65357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«Почемучка»</w:t>
            </w:r>
          </w:p>
          <w:p w14:paraId="46E8093F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«Волшебные комочки»</w:t>
            </w:r>
          </w:p>
          <w:p w14:paraId="4EB78B28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</w:t>
            </w:r>
            <w:proofErr w:type="spellStart"/>
            <w:r w:rsidRPr="00085467">
              <w:rPr>
                <w:lang w:eastAsia="ar-SA"/>
              </w:rPr>
              <w:t>Эколята</w:t>
            </w:r>
            <w:proofErr w:type="spellEnd"/>
            <w:r w:rsidRPr="00085467">
              <w:rPr>
                <w:lang w:eastAsia="ar-SA"/>
              </w:rPr>
              <w:t>»</w:t>
            </w:r>
          </w:p>
          <w:p w14:paraId="72624C2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«Путешествие в страну лекарственных растений»</w:t>
            </w:r>
          </w:p>
          <w:p w14:paraId="400F7C95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«Акварельки»</w:t>
            </w:r>
          </w:p>
          <w:p w14:paraId="2D2B3DDE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«Очумелые ручки»</w:t>
            </w:r>
          </w:p>
          <w:p w14:paraId="6EF12A0A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«Азбука здоровья»</w:t>
            </w:r>
          </w:p>
          <w:p w14:paraId="34E6AAE8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«Юные художники»</w:t>
            </w:r>
          </w:p>
          <w:p w14:paraId="10376811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Театральная студия «Мозаика»</w:t>
            </w:r>
          </w:p>
          <w:p w14:paraId="38A0093A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>«Друзья природы»</w:t>
            </w:r>
          </w:p>
        </w:tc>
      </w:tr>
      <w:tr w:rsidR="00085467" w:rsidRPr="00085467" w14:paraId="55014518" w14:textId="77777777" w:rsidTr="00085467">
        <w:tc>
          <w:tcPr>
            <w:tcW w:w="2134" w:type="dxa"/>
          </w:tcPr>
          <w:p w14:paraId="758089B2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Режим образовательной деятельности</w:t>
            </w:r>
          </w:p>
        </w:tc>
        <w:tc>
          <w:tcPr>
            <w:tcW w:w="8541" w:type="dxa"/>
          </w:tcPr>
          <w:p w14:paraId="5F2F6E45" w14:textId="77777777" w:rsidR="00085467" w:rsidRPr="00085467" w:rsidRDefault="00085467" w:rsidP="00085467">
            <w:pPr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Пятидневная неделя (суббота, воскресенье – выходной). </w:t>
            </w:r>
          </w:p>
          <w:p w14:paraId="39A6299B" w14:textId="77777777" w:rsidR="00085467" w:rsidRPr="00085467" w:rsidRDefault="005D5612" w:rsidP="00085467">
            <w:pPr>
              <w:rPr>
                <w:lang w:eastAsia="ar-SA"/>
              </w:rPr>
            </w:pPr>
            <w:hyperlink r:id="rId29" w:history="1">
              <w:r w:rsidR="00085467" w:rsidRPr="00085467">
                <w:rPr>
                  <w:color w:val="0563C1"/>
                  <w:u w:val="single"/>
                  <w:lang w:eastAsia="ar-SA"/>
                </w:rPr>
                <w:t>https://dou1.pogranichny.org/wp-content/uploads/sites/6/2021/09/режим-дня-2021-2022.docx.sig_.zip</w:t>
              </w:r>
            </w:hyperlink>
          </w:p>
          <w:p w14:paraId="3696DF4C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</w:p>
        </w:tc>
      </w:tr>
      <w:tr w:rsidR="00085467" w:rsidRPr="00085467" w14:paraId="2D5C984E" w14:textId="77777777" w:rsidTr="00085467">
        <w:trPr>
          <w:trHeight w:val="1000"/>
        </w:trPr>
        <w:tc>
          <w:tcPr>
            <w:tcW w:w="2134" w:type="dxa"/>
          </w:tcPr>
          <w:p w14:paraId="2CC4856F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Результаты педагогической диагностики</w:t>
            </w:r>
          </w:p>
        </w:tc>
        <w:tc>
          <w:tcPr>
            <w:tcW w:w="8541" w:type="dxa"/>
          </w:tcPr>
          <w:p w14:paraId="0A3FB364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 w:rsidRPr="00085467">
              <w:rPr>
                <w:bCs/>
                <w:color w:val="000000"/>
              </w:rPr>
              <w:t xml:space="preserve">В </w:t>
            </w:r>
            <w:proofErr w:type="spellStart"/>
            <w:proofErr w:type="gramStart"/>
            <w:r w:rsidRPr="00085467">
              <w:rPr>
                <w:bCs/>
                <w:color w:val="000000"/>
              </w:rPr>
              <w:t>МБДОУ»Детский</w:t>
            </w:r>
            <w:proofErr w:type="spellEnd"/>
            <w:proofErr w:type="gramEnd"/>
            <w:r w:rsidRPr="00085467">
              <w:rPr>
                <w:bCs/>
                <w:color w:val="000000"/>
              </w:rPr>
              <w:t xml:space="preserve"> сад № 1» для освоения образовательной программы дошкольного образования в условиях самоизоляции было предусмотрено проведение занятий в двух форматах – онлайн и предоставления записи занятий на имеющихся ресурсах. Для качественной организации родителями привычного режима для детей специалистами детского сада систематически проводились консультации, оказывалась методическая помощь и по возможности техническая. Опрос педагогов и музыкального работника показал, что наряду со сложностью проведения занятий в дистанционном режиме были трудности и в достижении определённых результатов, особенно в младших группах</w:t>
            </w:r>
          </w:p>
          <w:p w14:paraId="48D1C26B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b/>
                <w:bCs/>
                <w:color w:val="000000"/>
              </w:rPr>
              <w:t xml:space="preserve">Результаты усвоения детьми Программы по образовательным областям (%) за 2023 </w:t>
            </w:r>
            <w:proofErr w:type="spellStart"/>
            <w:r w:rsidRPr="00085467">
              <w:rPr>
                <w:b/>
                <w:bCs/>
                <w:color w:val="000000"/>
              </w:rPr>
              <w:t>уч.г</w:t>
            </w:r>
            <w:proofErr w:type="spellEnd"/>
            <w:r w:rsidRPr="00085467">
              <w:rPr>
                <w:b/>
                <w:bCs/>
                <w:color w:val="000000"/>
              </w:rPr>
              <w:t>. в МБДОУ «Детский сад №1»</w:t>
            </w:r>
          </w:p>
          <w:p w14:paraId="321C5A77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b/>
                <w:bCs/>
                <w:color w:val="000000"/>
              </w:rPr>
              <w:t>1.Познавательное развитие январь- декабрь 2023 года.</w:t>
            </w:r>
          </w:p>
          <w:p w14:paraId="04C747AC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60753D9B" wp14:editId="0CC95EDE">
                  <wp:extent cx="5219700" cy="2781300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  <w:p w14:paraId="6C154D0D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 w:rsidRPr="00085467">
              <w:rPr>
                <w:noProof/>
              </w:rPr>
              <w:drawing>
                <wp:inline distT="0" distB="0" distL="0" distR="0" wp14:anchorId="24493248" wp14:editId="271AC083">
                  <wp:extent cx="5286375" cy="2952750"/>
                  <wp:effectExtent l="0" t="0" r="0" b="0"/>
                  <wp:docPr id="12" name="Диаграмма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  <w:p w14:paraId="0839D513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b/>
                <w:bCs/>
                <w:color w:val="000000"/>
              </w:rPr>
              <w:t>2.Социально- коммуникативное развитие январь-декабрь 2023 года.</w:t>
            </w:r>
          </w:p>
          <w:p w14:paraId="2DAFFC5D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48581896" wp14:editId="76B418C4">
                  <wp:extent cx="5019675" cy="2886075"/>
                  <wp:effectExtent l="0" t="0" r="0" b="0"/>
                  <wp:docPr id="15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  <w:p w14:paraId="53715A0B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Cs/>
                <w:color w:val="000000"/>
              </w:rPr>
            </w:pPr>
            <w:r w:rsidRPr="00085467">
              <w:rPr>
                <w:noProof/>
              </w:rPr>
              <w:drawing>
                <wp:inline distT="0" distB="0" distL="0" distR="0" wp14:anchorId="76271514" wp14:editId="5460A676">
                  <wp:extent cx="5133975" cy="2905125"/>
                  <wp:effectExtent l="0" t="0" r="0" b="0"/>
                  <wp:docPr id="16" name="Диаграмма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  <w:p w14:paraId="3E98452B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</w:p>
          <w:p w14:paraId="72A24F0C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b/>
                <w:bCs/>
                <w:color w:val="000000"/>
              </w:rPr>
              <w:t>3.Речевое развитие январь-декабрь 2023 года</w:t>
            </w:r>
          </w:p>
          <w:p w14:paraId="57BF63B0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1ADEE2FF" wp14:editId="73B71A37">
                  <wp:extent cx="4924425" cy="2333625"/>
                  <wp:effectExtent l="0" t="0" r="0" b="0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4"/>
                    </a:graphicData>
                  </a:graphic>
                </wp:inline>
              </w:drawing>
            </w:r>
          </w:p>
          <w:p w14:paraId="6460392B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</w:p>
          <w:p w14:paraId="5A7E057B" w14:textId="77777777" w:rsidR="00085467" w:rsidRPr="00085467" w:rsidRDefault="00085467" w:rsidP="00085467">
            <w:pPr>
              <w:shd w:val="clear" w:color="auto" w:fill="FFFFFF"/>
              <w:spacing w:before="100" w:beforeAutospacing="1" w:after="100" w:afterAutospacing="1"/>
              <w:jc w:val="both"/>
              <w:rPr>
                <w:b/>
                <w:bCs/>
                <w:color w:val="000000"/>
              </w:rPr>
            </w:pPr>
            <w:r w:rsidRPr="00085467">
              <w:rPr>
                <w:noProof/>
              </w:rPr>
              <w:drawing>
                <wp:inline distT="0" distB="0" distL="0" distR="0" wp14:anchorId="5275980E" wp14:editId="04573678">
                  <wp:extent cx="5181600" cy="2714625"/>
                  <wp:effectExtent l="0" t="0" r="0" b="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5"/>
                    </a:graphicData>
                  </a:graphic>
                </wp:inline>
              </w:drawing>
            </w:r>
          </w:p>
          <w:p w14:paraId="2FA517E0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b/>
                <w:noProof/>
                <w:color w:val="000000"/>
                <w:sz w:val="26"/>
                <w:szCs w:val="26"/>
              </w:rPr>
              <w:t>4.Художественно-эстетическое развитие январь-декабрь 2023 года.</w:t>
            </w:r>
          </w:p>
          <w:p w14:paraId="6B91BE32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  <w:p w14:paraId="513A6B7D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noProof/>
              </w:rPr>
              <w:drawing>
                <wp:inline distT="0" distB="0" distL="0" distR="0" wp14:anchorId="20D143DB" wp14:editId="1724ED1F">
                  <wp:extent cx="5143500" cy="2638425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6"/>
                    </a:graphicData>
                  </a:graphic>
                </wp:inline>
              </w:drawing>
            </w:r>
          </w:p>
          <w:p w14:paraId="493A86D5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  <w:p w14:paraId="65536CD9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7EA97974" wp14:editId="46A54403">
                  <wp:extent cx="5105400" cy="2981325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7"/>
                    </a:graphicData>
                  </a:graphic>
                </wp:inline>
              </w:drawing>
            </w:r>
          </w:p>
          <w:p w14:paraId="4C83A802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  <w:p w14:paraId="71D13322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b/>
                <w:noProof/>
                <w:color w:val="000000"/>
                <w:sz w:val="26"/>
                <w:szCs w:val="26"/>
              </w:rPr>
              <w:t>5.Физическое развитие январь-декабрь 2023 года.</w:t>
            </w:r>
          </w:p>
          <w:p w14:paraId="01A39A76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  <w:p w14:paraId="7C696520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noProof/>
              </w:rPr>
              <w:drawing>
                <wp:inline distT="0" distB="0" distL="0" distR="0" wp14:anchorId="4D2EFE15" wp14:editId="1ED6410D">
                  <wp:extent cx="5124450" cy="2847975"/>
                  <wp:effectExtent l="0" t="0" r="0" b="0"/>
                  <wp:docPr id="24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8"/>
                    </a:graphicData>
                  </a:graphic>
                </wp:inline>
              </w:drawing>
            </w:r>
          </w:p>
          <w:p w14:paraId="725968AC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  <w:p w14:paraId="6B117103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  <w:r w:rsidRPr="00085467">
              <w:rPr>
                <w:noProof/>
              </w:rPr>
              <w:lastRenderedPageBreak/>
              <w:drawing>
                <wp:inline distT="0" distB="0" distL="0" distR="0" wp14:anchorId="1C8A45E6" wp14:editId="7FA8488A">
                  <wp:extent cx="5143500" cy="2924175"/>
                  <wp:effectExtent l="0" t="0" r="0" b="0"/>
                  <wp:docPr id="25" name="Диаграмма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9"/>
                    </a:graphicData>
                  </a:graphic>
                </wp:inline>
              </w:drawing>
            </w:r>
          </w:p>
          <w:p w14:paraId="17297AE6" w14:textId="77777777" w:rsidR="00085467" w:rsidRPr="00085467" w:rsidRDefault="00085467" w:rsidP="00085467">
            <w:pPr>
              <w:rPr>
                <w:b/>
                <w:noProof/>
                <w:color w:val="000000"/>
                <w:sz w:val="26"/>
                <w:szCs w:val="26"/>
              </w:rPr>
            </w:pPr>
          </w:p>
        </w:tc>
      </w:tr>
      <w:tr w:rsidR="00085467" w:rsidRPr="00085467" w14:paraId="2365C713" w14:textId="77777777" w:rsidTr="00085467">
        <w:tc>
          <w:tcPr>
            <w:tcW w:w="2134" w:type="dxa"/>
          </w:tcPr>
          <w:p w14:paraId="544BBE81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lastRenderedPageBreak/>
              <w:t>Воспитательная работа и ее направления.</w:t>
            </w:r>
          </w:p>
        </w:tc>
        <w:tc>
          <w:tcPr>
            <w:tcW w:w="8541" w:type="dxa"/>
          </w:tcPr>
          <w:p w14:paraId="78D8305A" w14:textId="77777777" w:rsidR="00085467" w:rsidRPr="00085467" w:rsidRDefault="00085467" w:rsidP="00085467">
            <w:pPr>
              <w:snapToGrid w:val="0"/>
              <w:jc w:val="both"/>
              <w:rPr>
                <w:b/>
                <w:lang w:eastAsia="ar-SA"/>
              </w:rPr>
            </w:pPr>
            <w:r w:rsidRPr="00085467">
              <w:rPr>
                <w:bCs/>
                <w:lang w:eastAsia="ar-SA"/>
              </w:rPr>
              <w:t>Воспитательная работа ДОО ориентирована на семейное и социальное окружение ребенка, с целью выполнения следующих воспитательных задач:</w:t>
            </w:r>
          </w:p>
          <w:p w14:paraId="18C3F691" w14:textId="77777777" w:rsidR="00085467" w:rsidRPr="00085467" w:rsidRDefault="00085467" w:rsidP="00085467">
            <w:pPr>
              <w:numPr>
                <w:ilvl w:val="0"/>
                <w:numId w:val="4"/>
              </w:numPr>
              <w:tabs>
                <w:tab w:val="left" w:pos="449"/>
              </w:tabs>
              <w:ind w:left="24" w:firstLine="18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Развитие и укрепление взаимодействия всех участников воспитательного процесса,</w:t>
            </w:r>
          </w:p>
          <w:p w14:paraId="30D6D48B" w14:textId="77777777" w:rsidR="00085467" w:rsidRPr="00085467" w:rsidRDefault="00085467" w:rsidP="00085467">
            <w:pPr>
              <w:numPr>
                <w:ilvl w:val="0"/>
                <w:numId w:val="4"/>
              </w:numPr>
              <w:tabs>
                <w:tab w:val="left" w:pos="449"/>
              </w:tabs>
              <w:ind w:left="24" w:firstLine="18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Развитие и совершенствование межведомственного взаимодействия между учреждениями здравоохранения и образования,</w:t>
            </w:r>
          </w:p>
          <w:p w14:paraId="3CA4B75B" w14:textId="77777777" w:rsidR="00085467" w:rsidRPr="00085467" w:rsidRDefault="00085467" w:rsidP="00085467">
            <w:pPr>
              <w:numPr>
                <w:ilvl w:val="0"/>
                <w:numId w:val="4"/>
              </w:numPr>
              <w:tabs>
                <w:tab w:val="left" w:pos="449"/>
              </w:tabs>
              <w:ind w:left="24" w:firstLine="18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Создание необходимых условий для участия родителей в воспитательном процессе.</w:t>
            </w:r>
          </w:p>
          <w:p w14:paraId="161AF641" w14:textId="77777777" w:rsidR="00085467" w:rsidRPr="00085467" w:rsidRDefault="00085467" w:rsidP="00085467">
            <w:pPr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lang w:eastAsia="ar-SA"/>
              </w:rPr>
              <w:t>Основное направление работы – формирование нравственной культуры личности дошкольника.</w:t>
            </w:r>
          </w:p>
        </w:tc>
      </w:tr>
      <w:tr w:rsidR="00085467" w:rsidRPr="00085467" w14:paraId="7403B95A" w14:textId="77777777" w:rsidTr="00085467">
        <w:tc>
          <w:tcPr>
            <w:tcW w:w="2134" w:type="dxa"/>
          </w:tcPr>
          <w:p w14:paraId="1292E4DE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 xml:space="preserve">Вывод </w:t>
            </w:r>
          </w:p>
        </w:tc>
        <w:tc>
          <w:tcPr>
            <w:tcW w:w="8541" w:type="dxa"/>
          </w:tcPr>
          <w:p w14:paraId="2862DEA2" w14:textId="77777777" w:rsidR="00085467" w:rsidRPr="00085467" w:rsidRDefault="00085467" w:rsidP="00085467">
            <w:pPr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iCs/>
                <w:lang w:eastAsia="ar-SA"/>
              </w:rPr>
              <w:t xml:space="preserve">Работа по выполнению образовательной программы во всех группах велась стабильно и систематически. </w:t>
            </w:r>
          </w:p>
        </w:tc>
      </w:tr>
    </w:tbl>
    <w:p w14:paraId="4DEA9CFE" w14:textId="77777777" w:rsidR="00085467" w:rsidRPr="00085467" w:rsidRDefault="00085467" w:rsidP="00085467">
      <w:pPr>
        <w:rPr>
          <w:b/>
          <w:color w:val="000000"/>
          <w:sz w:val="26"/>
          <w:szCs w:val="26"/>
          <w:lang w:eastAsia="ar-SA"/>
        </w:rPr>
      </w:pPr>
    </w:p>
    <w:p w14:paraId="3C959A4F" w14:textId="77777777" w:rsidR="00085467" w:rsidRPr="00085467" w:rsidRDefault="00085467" w:rsidP="00085467">
      <w:pPr>
        <w:rPr>
          <w:b/>
          <w:color w:val="000000"/>
          <w:sz w:val="26"/>
          <w:szCs w:val="26"/>
          <w:lang w:eastAsia="ar-SA"/>
        </w:rPr>
      </w:pPr>
    </w:p>
    <w:p w14:paraId="524DA0F7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p w14:paraId="0724FC86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  <w:r w:rsidRPr="00085467">
        <w:rPr>
          <w:b/>
          <w:color w:val="000000"/>
          <w:sz w:val="26"/>
          <w:szCs w:val="26"/>
          <w:lang w:eastAsia="ar-SA"/>
        </w:rPr>
        <w:t>Раздел 4. «Оценка функционирования внутренней системы качества образования»</w:t>
      </w:r>
    </w:p>
    <w:p w14:paraId="30F85D86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p w14:paraId="4328A40A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7057"/>
      </w:tblGrid>
      <w:tr w:rsidR="00085467" w:rsidRPr="00085467" w14:paraId="1A76447B" w14:textId="77777777" w:rsidTr="00085467">
        <w:tc>
          <w:tcPr>
            <w:tcW w:w="3336" w:type="dxa"/>
          </w:tcPr>
          <w:p w14:paraId="0929DC9E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Локальный акт, регламентирующий внутреннюю систему оценки качества образования.</w:t>
            </w:r>
          </w:p>
        </w:tc>
        <w:tc>
          <w:tcPr>
            <w:tcW w:w="7230" w:type="dxa"/>
          </w:tcPr>
          <w:p w14:paraId="260149BB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iCs/>
                <w:color w:val="000000"/>
              </w:rPr>
              <w:t>В Детском саду утверждено</w:t>
            </w:r>
            <w:r w:rsidRPr="00085467">
              <w:rPr>
                <w:b/>
                <w:bCs/>
                <w:iCs/>
                <w:color w:val="000000"/>
              </w:rPr>
              <w:t xml:space="preserve"> «</w:t>
            </w:r>
            <w:hyperlink r:id="rId40" w:anchor="/document/118/49757/" w:history="1">
              <w:r w:rsidRPr="00085467">
                <w:rPr>
                  <w:bCs/>
                  <w:iCs/>
                </w:rPr>
                <w:t>Положение о внутренней системе оценки качества образования</w:t>
              </w:r>
            </w:hyperlink>
            <w:r w:rsidRPr="00085467">
              <w:rPr>
                <w:lang w:eastAsia="ar-SA"/>
              </w:rPr>
              <w:t xml:space="preserve"> в МБДОУ «Детский сад № 1» </w:t>
            </w:r>
            <w:r w:rsidRPr="00085467">
              <w:rPr>
                <w:b/>
                <w:bCs/>
                <w:iCs/>
              </w:rPr>
              <w:t xml:space="preserve"> </w:t>
            </w:r>
            <w:r w:rsidRPr="00085467">
              <w:rPr>
                <w:iCs/>
              </w:rPr>
              <w:t>от 17.09.2017</w:t>
            </w:r>
          </w:p>
        </w:tc>
      </w:tr>
      <w:tr w:rsidR="00085467" w:rsidRPr="00085467" w14:paraId="310D95BA" w14:textId="77777777" w:rsidTr="00085467">
        <w:tc>
          <w:tcPr>
            <w:tcW w:w="3336" w:type="dxa"/>
          </w:tcPr>
          <w:p w14:paraId="462DE957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Результаты оценки качества образования по направлениям ВСОКО</w:t>
            </w:r>
          </w:p>
          <w:p w14:paraId="6A5D9375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</w:p>
          <w:p w14:paraId="22EEDC14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</w:p>
          <w:p w14:paraId="407DA64F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</w:p>
          <w:p w14:paraId="2F6203A2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</w:p>
          <w:p w14:paraId="5E323D02" w14:textId="77777777" w:rsidR="00085467" w:rsidRPr="00085467" w:rsidRDefault="00085467" w:rsidP="00085467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lastRenderedPageBreak/>
              <w:t>Результаты анкетирования родителей о качестве предоставляемых услуг.</w:t>
            </w:r>
          </w:p>
        </w:tc>
        <w:tc>
          <w:tcPr>
            <w:tcW w:w="7230" w:type="dxa"/>
          </w:tcPr>
          <w:p w14:paraId="485B69CA" w14:textId="77777777" w:rsidR="00085467" w:rsidRPr="00085467" w:rsidRDefault="00085467" w:rsidP="00085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b/>
                <w:bCs/>
                <w:iCs/>
                <w:color w:val="2B79D9"/>
              </w:rPr>
            </w:pPr>
            <w:r w:rsidRPr="00085467">
              <w:rPr>
                <w:iCs/>
                <w:color w:val="000000"/>
              </w:rPr>
              <w:lastRenderedPageBreak/>
              <w:t xml:space="preserve"> Мониторинг качества образовательной деятельности в 2021 году показал хорошую работу педагогического коллектива по всем показателям.</w:t>
            </w:r>
          </w:p>
          <w:p w14:paraId="75F65215" w14:textId="77777777" w:rsidR="00085467" w:rsidRPr="00085467" w:rsidRDefault="00085467" w:rsidP="00085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</w:rPr>
            </w:pPr>
            <w:r w:rsidRPr="00085467">
              <w:rPr>
                <w:iCs/>
                <w:color w:val="000000"/>
              </w:rPr>
              <w:t>Состояние здоровья и физического развития воспитанников удовлетворительные. 89 процентов детей успешно освоили образовательную программу дошкольного образования в своей возрастной группе. Воспитанники подготовительных групп показали высокие показатели готовности к школьному обучению</w:t>
            </w:r>
          </w:p>
          <w:p w14:paraId="05B7D875" w14:textId="77777777" w:rsidR="00085467" w:rsidRPr="00085467" w:rsidRDefault="00085467" w:rsidP="00085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shd w:val="clear" w:color="auto" w:fill="FFFFCC"/>
              </w:rPr>
            </w:pPr>
            <w:r w:rsidRPr="00085467">
              <w:rPr>
                <w:iCs/>
                <w:color w:val="000000"/>
              </w:rPr>
              <w:lastRenderedPageBreak/>
              <w:t>. В течение года воспитанники Детского сада успешно участвовали в конкурсах и мероприятиях различного уровня.</w:t>
            </w:r>
          </w:p>
          <w:p w14:paraId="78F7B879" w14:textId="77777777" w:rsidR="00085467" w:rsidRPr="00085467" w:rsidRDefault="00085467" w:rsidP="00085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</w:rPr>
            </w:pPr>
            <w:r w:rsidRPr="00085467">
              <w:rPr>
                <w:iCs/>
                <w:color w:val="000000"/>
              </w:rPr>
              <w:t>В период с 22.09.2023 по 22.12.2023 проводилось анкетирование 172 родителя, получены следующие результаты:</w:t>
            </w:r>
          </w:p>
          <w:p w14:paraId="526CEE18" w14:textId="77777777" w:rsidR="00085467" w:rsidRPr="00085467" w:rsidRDefault="00085467" w:rsidP="000854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7"/>
              <w:jc w:val="both"/>
              <w:rPr>
                <w:iCs/>
                <w:color w:val="00000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9"/>
              <w:gridCol w:w="2835"/>
              <w:gridCol w:w="567"/>
              <w:gridCol w:w="709"/>
              <w:gridCol w:w="425"/>
              <w:gridCol w:w="591"/>
              <w:gridCol w:w="457"/>
              <w:gridCol w:w="722"/>
            </w:tblGrid>
            <w:tr w:rsidR="00085467" w:rsidRPr="00085467" w14:paraId="24E11976" w14:textId="77777777" w:rsidTr="00085467">
              <w:trPr>
                <w:trHeight w:val="525"/>
              </w:trPr>
              <w:tc>
                <w:tcPr>
                  <w:tcW w:w="284" w:type="dxa"/>
                  <w:vMerge w:val="restart"/>
                </w:tcPr>
                <w:p w14:paraId="37F6FD8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№</w:t>
                  </w:r>
                </w:p>
                <w:p w14:paraId="1969636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п/п</w:t>
                  </w:r>
                </w:p>
                <w:p w14:paraId="7B178989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  <w:vMerge w:val="restart"/>
                </w:tcPr>
                <w:p w14:paraId="5104372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Вопрос анкеты</w:t>
                  </w:r>
                </w:p>
              </w:tc>
              <w:tc>
                <w:tcPr>
                  <w:tcW w:w="3402" w:type="dxa"/>
                  <w:gridSpan w:val="6"/>
                </w:tcPr>
                <w:p w14:paraId="29C543C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Количество полученных ответов</w:t>
                  </w:r>
                </w:p>
                <w:p w14:paraId="0FC5733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(ЧЕЛ / %)</w:t>
                  </w:r>
                </w:p>
              </w:tc>
            </w:tr>
            <w:tr w:rsidR="00085467" w:rsidRPr="00085467" w14:paraId="4FF10B2D" w14:textId="77777777" w:rsidTr="00085467">
              <w:trPr>
                <w:trHeight w:val="537"/>
              </w:trPr>
              <w:tc>
                <w:tcPr>
                  <w:tcW w:w="284" w:type="dxa"/>
                  <w:vMerge/>
                </w:tcPr>
                <w:p w14:paraId="6A9A849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14:paraId="44DE05C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14:paraId="148F6F9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«ДА»</w:t>
                  </w:r>
                </w:p>
              </w:tc>
              <w:tc>
                <w:tcPr>
                  <w:tcW w:w="992" w:type="dxa"/>
                  <w:gridSpan w:val="2"/>
                </w:tcPr>
                <w:p w14:paraId="5DB9C43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«НЕТ»</w:t>
                  </w:r>
                </w:p>
              </w:tc>
              <w:tc>
                <w:tcPr>
                  <w:tcW w:w="1134" w:type="dxa"/>
                  <w:gridSpan w:val="2"/>
                </w:tcPr>
                <w:p w14:paraId="3AA90DD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2"/>
                      <w:szCs w:val="16"/>
                      <w:lang w:eastAsia="ar-SA"/>
                    </w:rPr>
                  </w:pPr>
                  <w:r w:rsidRPr="00085467">
                    <w:rPr>
                      <w:sz w:val="14"/>
                      <w:szCs w:val="18"/>
                      <w:lang w:eastAsia="ar-SA"/>
                    </w:rPr>
                    <w:t>«</w:t>
                  </w:r>
                  <w:r w:rsidRPr="00085467">
                    <w:rPr>
                      <w:sz w:val="12"/>
                      <w:szCs w:val="16"/>
                      <w:lang w:eastAsia="ar-SA"/>
                    </w:rPr>
                    <w:t>ЗАТРУДНЯЮСЬ</w:t>
                  </w:r>
                </w:p>
                <w:p w14:paraId="028553E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2"/>
                      <w:szCs w:val="16"/>
                      <w:lang w:eastAsia="ar-SA"/>
                    </w:rPr>
                    <w:t>ОТВЕТИТЬ»</w:t>
                  </w:r>
                </w:p>
              </w:tc>
            </w:tr>
            <w:tr w:rsidR="00085467" w:rsidRPr="00085467" w14:paraId="24B66CF7" w14:textId="77777777" w:rsidTr="00085467">
              <w:trPr>
                <w:trHeight w:val="547"/>
              </w:trPr>
              <w:tc>
                <w:tcPr>
                  <w:tcW w:w="284" w:type="dxa"/>
                </w:tcPr>
                <w:p w14:paraId="6D46AF04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4BB50BFC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1. С удовольствием ли Ваш ребенок посещает детский сад?</w:t>
                  </w:r>
                </w:p>
              </w:tc>
              <w:tc>
                <w:tcPr>
                  <w:tcW w:w="567" w:type="dxa"/>
                </w:tcPr>
                <w:p w14:paraId="7B99B329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166</w:t>
                  </w:r>
                </w:p>
              </w:tc>
              <w:tc>
                <w:tcPr>
                  <w:tcW w:w="709" w:type="dxa"/>
                </w:tcPr>
                <w:p w14:paraId="527B2C52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5A602C8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36989EE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2,3 %</w:t>
                  </w:r>
                </w:p>
              </w:tc>
              <w:tc>
                <w:tcPr>
                  <w:tcW w:w="426" w:type="dxa"/>
                </w:tcPr>
                <w:p w14:paraId="1815647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07BC84A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1,1%</w:t>
                  </w:r>
                </w:p>
                <w:p w14:paraId="66389B9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085467" w:rsidRPr="00085467" w14:paraId="1E7A5389" w14:textId="77777777" w:rsidTr="00085467">
              <w:tc>
                <w:tcPr>
                  <w:tcW w:w="284" w:type="dxa"/>
                  <w:vMerge w:val="restart"/>
                </w:tcPr>
                <w:p w14:paraId="057F098A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759DA362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2. Удовлетворены ли Вы качеством организации </w:t>
                  </w:r>
                  <w:proofErr w:type="gramStart"/>
                  <w:r w:rsidRPr="00085467">
                    <w:rPr>
                      <w:sz w:val="18"/>
                      <w:szCs w:val="18"/>
                      <w:lang w:eastAsia="ar-SA"/>
                    </w:rPr>
                    <w:t>питания  в</w:t>
                  </w:r>
                  <w:proofErr w:type="gramEnd"/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    вашей группе? </w:t>
                  </w:r>
                </w:p>
              </w:tc>
              <w:tc>
                <w:tcPr>
                  <w:tcW w:w="567" w:type="dxa"/>
                </w:tcPr>
                <w:p w14:paraId="3B91E5E8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155</w:t>
                  </w:r>
                </w:p>
              </w:tc>
              <w:tc>
                <w:tcPr>
                  <w:tcW w:w="709" w:type="dxa"/>
                </w:tcPr>
                <w:p w14:paraId="672DC022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90,1%</w:t>
                  </w:r>
                </w:p>
              </w:tc>
              <w:tc>
                <w:tcPr>
                  <w:tcW w:w="425" w:type="dxa"/>
                </w:tcPr>
                <w:p w14:paraId="6130C3CC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6D4551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3AD0D6A7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13</w:t>
                  </w:r>
                </w:p>
                <w:p w14:paraId="78C79E3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1D0D336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7,5%</w:t>
                  </w:r>
                </w:p>
              </w:tc>
            </w:tr>
            <w:tr w:rsidR="00085467" w:rsidRPr="00085467" w14:paraId="21D595D3" w14:textId="77777777" w:rsidTr="00085467">
              <w:trPr>
                <w:trHeight w:val="272"/>
              </w:trPr>
              <w:tc>
                <w:tcPr>
                  <w:tcW w:w="284" w:type="dxa"/>
                  <w:vMerge/>
                </w:tcPr>
                <w:p w14:paraId="55E36312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0F5C7B2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iCs/>
                      <w:sz w:val="18"/>
                      <w:szCs w:val="18"/>
                      <w:lang w:eastAsia="ar-SA"/>
                    </w:rPr>
                    <w:t>занятий с детьми</w:t>
                  </w:r>
                </w:p>
              </w:tc>
              <w:tc>
                <w:tcPr>
                  <w:tcW w:w="567" w:type="dxa"/>
                </w:tcPr>
                <w:p w14:paraId="69ECC022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3A93D11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53C81E31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F3B0D4D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577A1219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14:paraId="01151BB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</w:tr>
            <w:tr w:rsidR="00085467" w:rsidRPr="00085467" w14:paraId="5073AC78" w14:textId="77777777" w:rsidTr="00085467">
              <w:tc>
                <w:tcPr>
                  <w:tcW w:w="284" w:type="dxa"/>
                  <w:vMerge/>
                </w:tcPr>
                <w:p w14:paraId="19E17EAC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7AC5423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iCs/>
                      <w:sz w:val="18"/>
                      <w:szCs w:val="18"/>
                      <w:lang w:eastAsia="ar-SA"/>
                    </w:rPr>
                    <w:t>проведением прогулок</w:t>
                  </w:r>
                </w:p>
              </w:tc>
              <w:tc>
                <w:tcPr>
                  <w:tcW w:w="567" w:type="dxa"/>
                </w:tcPr>
                <w:p w14:paraId="7C8B3E17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166 </w:t>
                  </w:r>
                </w:p>
              </w:tc>
              <w:tc>
                <w:tcPr>
                  <w:tcW w:w="709" w:type="dxa"/>
                </w:tcPr>
                <w:p w14:paraId="04DA00C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96,5%</w:t>
                  </w:r>
                </w:p>
              </w:tc>
              <w:tc>
                <w:tcPr>
                  <w:tcW w:w="425" w:type="dxa"/>
                </w:tcPr>
                <w:p w14:paraId="3A5D8979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316FA7F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238CAE97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14:paraId="67129F3C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1,1%</w:t>
                  </w:r>
                </w:p>
              </w:tc>
            </w:tr>
            <w:tr w:rsidR="00085467" w:rsidRPr="00085467" w14:paraId="69D6C7F0" w14:textId="77777777" w:rsidTr="00085467">
              <w:tc>
                <w:tcPr>
                  <w:tcW w:w="284" w:type="dxa"/>
                </w:tcPr>
                <w:p w14:paraId="00AC521C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6DD6BFD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5.Вы спокойно работаете, когда Ваш ребёнок находится в </w:t>
                  </w:r>
                  <w:proofErr w:type="gramStart"/>
                  <w:r w:rsidRPr="00085467">
                    <w:rPr>
                      <w:sz w:val="18"/>
                      <w:szCs w:val="18"/>
                      <w:lang w:eastAsia="ar-SA"/>
                    </w:rPr>
                    <w:t>детском  саду</w:t>
                  </w:r>
                  <w:proofErr w:type="gramEnd"/>
                  <w:r w:rsidRPr="00085467">
                    <w:rPr>
                      <w:sz w:val="18"/>
                      <w:szCs w:val="18"/>
                      <w:lang w:eastAsia="ar-SA"/>
                    </w:rPr>
                    <w:t>?</w:t>
                  </w:r>
                </w:p>
              </w:tc>
              <w:tc>
                <w:tcPr>
                  <w:tcW w:w="567" w:type="dxa"/>
                </w:tcPr>
                <w:p w14:paraId="628A290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69556821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97,0%</w:t>
                  </w:r>
                </w:p>
              </w:tc>
              <w:tc>
                <w:tcPr>
                  <w:tcW w:w="425" w:type="dxa"/>
                </w:tcPr>
                <w:p w14:paraId="0C88B1B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2 </w:t>
                  </w:r>
                </w:p>
              </w:tc>
              <w:tc>
                <w:tcPr>
                  <w:tcW w:w="567" w:type="dxa"/>
                </w:tcPr>
                <w:p w14:paraId="7316EA1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511F2CB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  <w:p w14:paraId="3402BFA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687EF701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</w:tr>
            <w:tr w:rsidR="00085467" w:rsidRPr="00085467" w14:paraId="2DB7A107" w14:textId="77777777" w:rsidTr="00085467">
              <w:tc>
                <w:tcPr>
                  <w:tcW w:w="284" w:type="dxa"/>
                </w:tcPr>
                <w:p w14:paraId="6FC13593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62313E1D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6. Регулярно ли Вас информируют о том, как Ваш ребенок живет в детском саду?</w:t>
                  </w:r>
                </w:p>
              </w:tc>
              <w:tc>
                <w:tcPr>
                  <w:tcW w:w="567" w:type="dxa"/>
                </w:tcPr>
                <w:p w14:paraId="1628C62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167</w:t>
                  </w:r>
                </w:p>
              </w:tc>
              <w:tc>
                <w:tcPr>
                  <w:tcW w:w="709" w:type="dxa"/>
                </w:tcPr>
                <w:p w14:paraId="3546F4C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97%</w:t>
                  </w:r>
                </w:p>
              </w:tc>
              <w:tc>
                <w:tcPr>
                  <w:tcW w:w="425" w:type="dxa"/>
                </w:tcPr>
                <w:p w14:paraId="7E284C21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AFD7AC8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1,1%</w:t>
                  </w:r>
                </w:p>
              </w:tc>
              <w:tc>
                <w:tcPr>
                  <w:tcW w:w="426" w:type="dxa"/>
                </w:tcPr>
                <w:p w14:paraId="195C40F9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3 </w:t>
                  </w:r>
                </w:p>
                <w:p w14:paraId="03353CB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2C6805E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</w:tr>
            <w:tr w:rsidR="00085467" w:rsidRPr="00085467" w14:paraId="710D6970" w14:textId="77777777" w:rsidTr="00085467">
              <w:tc>
                <w:tcPr>
                  <w:tcW w:w="284" w:type="dxa"/>
                </w:tcPr>
                <w:p w14:paraId="78A94ACD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11A7A2B2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7. Своевременна и достаточна </w:t>
                  </w:r>
                  <w:proofErr w:type="gramStart"/>
                  <w:r w:rsidRPr="00085467">
                    <w:rPr>
                      <w:sz w:val="18"/>
                      <w:szCs w:val="18"/>
                      <w:lang w:eastAsia="ar-SA"/>
                    </w:rPr>
                    <w:t>ли  для</w:t>
                  </w:r>
                  <w:proofErr w:type="gramEnd"/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 Вас наглядная информация о жизни детей и вашего ребенка в группе? </w:t>
                  </w:r>
                </w:p>
              </w:tc>
              <w:tc>
                <w:tcPr>
                  <w:tcW w:w="567" w:type="dxa"/>
                </w:tcPr>
                <w:p w14:paraId="671942D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160 </w:t>
                  </w:r>
                </w:p>
              </w:tc>
              <w:tc>
                <w:tcPr>
                  <w:tcW w:w="709" w:type="dxa"/>
                </w:tcPr>
                <w:p w14:paraId="4F25B9B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93%</w:t>
                  </w:r>
                </w:p>
              </w:tc>
              <w:tc>
                <w:tcPr>
                  <w:tcW w:w="425" w:type="dxa"/>
                </w:tcPr>
                <w:p w14:paraId="7553C27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2957D5D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4%</w:t>
                  </w:r>
                </w:p>
              </w:tc>
              <w:tc>
                <w:tcPr>
                  <w:tcW w:w="426" w:type="dxa"/>
                </w:tcPr>
                <w:p w14:paraId="29B2D8E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5</w:t>
                  </w:r>
                </w:p>
                <w:p w14:paraId="4D37897B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66A207AD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2,9%</w:t>
                  </w:r>
                </w:p>
              </w:tc>
            </w:tr>
            <w:tr w:rsidR="00085467" w:rsidRPr="00085467" w14:paraId="421C9FB8" w14:textId="77777777" w:rsidTr="00085467">
              <w:tc>
                <w:tcPr>
                  <w:tcW w:w="284" w:type="dxa"/>
                </w:tcPr>
                <w:p w14:paraId="2A92D59D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5E19BF7A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8. Имеете ли Вы возможность получить конкретный совет или</w:t>
                  </w:r>
                </w:p>
                <w:p w14:paraId="1CD38430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рекомендации по </w:t>
                  </w:r>
                  <w:proofErr w:type="gramStart"/>
                  <w:r w:rsidRPr="00085467">
                    <w:rPr>
                      <w:sz w:val="18"/>
                      <w:szCs w:val="18"/>
                      <w:lang w:eastAsia="ar-SA"/>
                    </w:rPr>
                    <w:t>вопросам  развития</w:t>
                  </w:r>
                  <w:proofErr w:type="gramEnd"/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 воспитания вашего</w:t>
                  </w:r>
                </w:p>
                <w:p w14:paraId="7982E93F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ребенка?  </w:t>
                  </w:r>
                </w:p>
              </w:tc>
              <w:tc>
                <w:tcPr>
                  <w:tcW w:w="567" w:type="dxa"/>
                </w:tcPr>
                <w:p w14:paraId="2E3AFE7D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2841CAC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7F0C945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20A4F22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72EB975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5</w:t>
                  </w:r>
                </w:p>
                <w:p w14:paraId="5318D8A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7B3BD9B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2,9%</w:t>
                  </w:r>
                </w:p>
              </w:tc>
            </w:tr>
            <w:tr w:rsidR="00085467" w:rsidRPr="00085467" w14:paraId="2103B8BD" w14:textId="77777777" w:rsidTr="00085467">
              <w:tc>
                <w:tcPr>
                  <w:tcW w:w="284" w:type="dxa"/>
                </w:tcPr>
                <w:p w14:paraId="5F282617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224A2ECD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9. Имеете ли Вы возможность влиять на то, что происходит в</w:t>
                  </w:r>
                </w:p>
                <w:p w14:paraId="12F23E46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детском саду с Вашим ребенком?</w:t>
                  </w:r>
                </w:p>
              </w:tc>
              <w:tc>
                <w:tcPr>
                  <w:tcW w:w="567" w:type="dxa"/>
                </w:tcPr>
                <w:p w14:paraId="724BC81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6046F656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95,9%</w:t>
                  </w:r>
                </w:p>
              </w:tc>
              <w:tc>
                <w:tcPr>
                  <w:tcW w:w="425" w:type="dxa"/>
                </w:tcPr>
                <w:p w14:paraId="1D652A12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D0BAC6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53E30B7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  <w:p w14:paraId="483CD39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608D1FA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</w:tr>
            <w:tr w:rsidR="00085467" w:rsidRPr="00085467" w14:paraId="760A0BAE" w14:textId="77777777" w:rsidTr="00085467">
              <w:tc>
                <w:tcPr>
                  <w:tcW w:w="284" w:type="dxa"/>
                </w:tcPr>
                <w:p w14:paraId="26D2DC31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0255F9C1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10. Можно ли сказать, что сотрудники детского сада внимательно относятся к Вашему   ребенку?</w:t>
                  </w:r>
                </w:p>
              </w:tc>
              <w:tc>
                <w:tcPr>
                  <w:tcW w:w="567" w:type="dxa"/>
                </w:tcPr>
                <w:p w14:paraId="375B0C3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165</w:t>
                  </w:r>
                </w:p>
              </w:tc>
              <w:tc>
                <w:tcPr>
                  <w:tcW w:w="709" w:type="dxa"/>
                </w:tcPr>
                <w:p w14:paraId="3AEFC504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95,6%</w:t>
                  </w:r>
                </w:p>
              </w:tc>
              <w:tc>
                <w:tcPr>
                  <w:tcW w:w="425" w:type="dxa"/>
                </w:tcPr>
                <w:p w14:paraId="1B65F5A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318EFC2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  <w:tc>
                <w:tcPr>
                  <w:tcW w:w="426" w:type="dxa"/>
                </w:tcPr>
                <w:p w14:paraId="556BA21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5</w:t>
                  </w:r>
                </w:p>
                <w:p w14:paraId="1D35D187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34B3EFFA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2,9%</w:t>
                  </w:r>
                </w:p>
              </w:tc>
            </w:tr>
            <w:tr w:rsidR="00085467" w:rsidRPr="00085467" w14:paraId="5D978CB4" w14:textId="77777777" w:rsidTr="00085467">
              <w:tc>
                <w:tcPr>
                  <w:tcW w:w="284" w:type="dxa"/>
                </w:tcPr>
                <w:p w14:paraId="7A6F0573" w14:textId="77777777" w:rsidR="00085467" w:rsidRPr="00085467" w:rsidRDefault="00085467" w:rsidP="001D74CF">
                  <w:pPr>
                    <w:numPr>
                      <w:ilvl w:val="0"/>
                      <w:numId w:val="9"/>
                    </w:numPr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835" w:type="dxa"/>
                </w:tcPr>
                <w:p w14:paraId="1030F4B5" w14:textId="77777777" w:rsidR="00085467" w:rsidRPr="00085467" w:rsidRDefault="00085467" w:rsidP="00085467">
                  <w:pPr>
                    <w:suppressAutoHyphens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11. Удовлетворяет ли Вас уровень и содержание </w:t>
                  </w:r>
                  <w:proofErr w:type="gramStart"/>
                  <w:r w:rsidRPr="00085467">
                    <w:rPr>
                      <w:sz w:val="18"/>
                      <w:szCs w:val="18"/>
                      <w:lang w:eastAsia="ar-SA"/>
                    </w:rPr>
                    <w:t>образовательной  работы</w:t>
                  </w:r>
                  <w:proofErr w:type="gramEnd"/>
                  <w:r w:rsidRPr="00085467">
                    <w:rPr>
                      <w:sz w:val="18"/>
                      <w:szCs w:val="18"/>
                      <w:lang w:eastAsia="ar-SA"/>
                    </w:rPr>
                    <w:t xml:space="preserve"> с детьми в ДОУ?</w:t>
                  </w:r>
                </w:p>
              </w:tc>
              <w:tc>
                <w:tcPr>
                  <w:tcW w:w="567" w:type="dxa"/>
                </w:tcPr>
                <w:p w14:paraId="412874D5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164</w:t>
                  </w:r>
                </w:p>
              </w:tc>
              <w:tc>
                <w:tcPr>
                  <w:tcW w:w="709" w:type="dxa"/>
                </w:tcPr>
                <w:p w14:paraId="4816E83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95,3%</w:t>
                  </w:r>
                </w:p>
              </w:tc>
              <w:tc>
                <w:tcPr>
                  <w:tcW w:w="425" w:type="dxa"/>
                </w:tcPr>
                <w:p w14:paraId="31D87CB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5934A143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2,3%</w:t>
                  </w:r>
                </w:p>
              </w:tc>
              <w:tc>
                <w:tcPr>
                  <w:tcW w:w="426" w:type="dxa"/>
                </w:tcPr>
                <w:p w14:paraId="531B770F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3</w:t>
                  </w:r>
                </w:p>
                <w:p w14:paraId="5FB34D9E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708" w:type="dxa"/>
                </w:tcPr>
                <w:p w14:paraId="7CB59810" w14:textId="77777777" w:rsidR="00085467" w:rsidRPr="00085467" w:rsidRDefault="00085467" w:rsidP="00085467">
                  <w:pPr>
                    <w:suppressAutoHyphens/>
                    <w:jc w:val="both"/>
                    <w:rPr>
                      <w:sz w:val="18"/>
                      <w:szCs w:val="18"/>
                      <w:lang w:eastAsia="ar-SA"/>
                    </w:rPr>
                  </w:pPr>
                  <w:r w:rsidRPr="00085467">
                    <w:rPr>
                      <w:sz w:val="18"/>
                      <w:szCs w:val="18"/>
                      <w:lang w:eastAsia="ar-SA"/>
                    </w:rPr>
                    <w:t>1,7%</w:t>
                  </w:r>
                </w:p>
              </w:tc>
            </w:tr>
          </w:tbl>
          <w:p w14:paraId="19FDCF00" w14:textId="77777777" w:rsidR="00085467" w:rsidRPr="00085467" w:rsidRDefault="00085467" w:rsidP="0008546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085467">
              <w:rPr>
                <w:sz w:val="22"/>
                <w:szCs w:val="22"/>
                <w:lang w:eastAsia="ar-SA"/>
              </w:rPr>
              <w:t xml:space="preserve">      </w:t>
            </w:r>
          </w:p>
          <w:p w14:paraId="38FB0546" w14:textId="77777777" w:rsidR="00085467" w:rsidRPr="00085467" w:rsidRDefault="00085467" w:rsidP="0008546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  <w:p w14:paraId="110612D8" w14:textId="77777777" w:rsidR="00085467" w:rsidRPr="00085467" w:rsidRDefault="00085467" w:rsidP="00085467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085467">
              <w:rPr>
                <w:sz w:val="22"/>
                <w:szCs w:val="22"/>
                <w:lang w:eastAsia="ar-SA"/>
              </w:rPr>
              <w:t xml:space="preserve"> По итогам анкетирования родителей можно сделать вывод, о достаточном уровне удовлетворённости качеством образовательной деятельности в дистанционном режиме. Наибольшее количество утвердительных ответов (97%) было получено на вопрос «Вы спокойно работаете, когда Ваш ребенок находится в детском саду?», а 95,6% родителей отметили, что сотрудники детского сада внимательно относятся к их детям, 96,5 % утверждают, что их ребенок с удовольствием посещает детский сад. Такой же высокий (97%) процент удовлетворенности выявлен по качеству проведения занятий с детьми и по уровню работы воспитателей с родителями в вопросах развития и воспитания. Анкетирование выявило, что необходимо больше внимания уделять наглядной информации для родителей (родительские уголки в группах) – 4% родителей считают эту информацию недостаточной и нерегулярной. Также 2,3 анкетируемых заявили, что не имеют возможности влиять на то, что происходит в детском саду, а 1,7% - </w:t>
            </w:r>
            <w:r w:rsidRPr="00085467">
              <w:rPr>
                <w:sz w:val="22"/>
                <w:szCs w:val="22"/>
                <w:lang w:eastAsia="ar-SA"/>
              </w:rPr>
              <w:lastRenderedPageBreak/>
              <w:t>затруднились ответить. Таким образом, уровень и содержание образовательной работы с детьми в дошкольном учреждении в целом удовлетворяет 95,3% родителей, что является высоким показателем результативности работы коллектива.</w:t>
            </w:r>
          </w:p>
        </w:tc>
      </w:tr>
      <w:tr w:rsidR="00085467" w:rsidRPr="00085467" w14:paraId="3BFE56A6" w14:textId="77777777" w:rsidTr="00085467">
        <w:tc>
          <w:tcPr>
            <w:tcW w:w="3336" w:type="dxa"/>
          </w:tcPr>
          <w:p w14:paraId="7135CF5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lastRenderedPageBreak/>
              <w:t xml:space="preserve">Вывод </w:t>
            </w:r>
          </w:p>
        </w:tc>
        <w:tc>
          <w:tcPr>
            <w:tcW w:w="7230" w:type="dxa"/>
          </w:tcPr>
          <w:p w14:paraId="385F52F5" w14:textId="77777777" w:rsidR="00085467" w:rsidRPr="00085467" w:rsidRDefault="00085467" w:rsidP="00085467">
            <w:pPr>
              <w:snapToGrid w:val="0"/>
              <w:ind w:firstLine="189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Управление ДОО осуществляется в режиме функционирования. Система управления соответствует уставным целям, задачам и функциям. Документы, регламентирующие основную </w:t>
            </w:r>
            <w:proofErr w:type="gramStart"/>
            <w:r w:rsidRPr="00085467">
              <w:rPr>
                <w:lang w:eastAsia="ar-SA"/>
              </w:rPr>
              <w:t>и  управленческую</w:t>
            </w:r>
            <w:proofErr w:type="gramEnd"/>
            <w:r w:rsidRPr="00085467">
              <w:rPr>
                <w:lang w:eastAsia="ar-SA"/>
              </w:rPr>
              <w:t xml:space="preserve"> деятельность  предоставлены в полном объеме, согласно номенклатуры дел, систематически  заполняются  и обновляются.</w:t>
            </w:r>
          </w:p>
        </w:tc>
      </w:tr>
    </w:tbl>
    <w:p w14:paraId="274EE962" w14:textId="77777777" w:rsidR="00085467" w:rsidRPr="00085467" w:rsidRDefault="00085467" w:rsidP="00085467">
      <w:pPr>
        <w:rPr>
          <w:b/>
          <w:color w:val="000000"/>
          <w:sz w:val="26"/>
          <w:szCs w:val="26"/>
          <w:lang w:eastAsia="ar-SA"/>
        </w:rPr>
      </w:pPr>
    </w:p>
    <w:p w14:paraId="195C2E98" w14:textId="77777777" w:rsidR="00085467" w:rsidRPr="00085467" w:rsidRDefault="00085467" w:rsidP="00085467">
      <w:pPr>
        <w:rPr>
          <w:b/>
          <w:color w:val="000000"/>
          <w:sz w:val="26"/>
          <w:szCs w:val="26"/>
          <w:lang w:eastAsia="ar-SA"/>
        </w:rPr>
      </w:pPr>
    </w:p>
    <w:p w14:paraId="00743678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  <w:r w:rsidRPr="00085467">
        <w:rPr>
          <w:b/>
          <w:color w:val="000000"/>
          <w:sz w:val="26"/>
          <w:szCs w:val="26"/>
          <w:lang w:eastAsia="ar-SA"/>
        </w:rPr>
        <w:t>Раздел 5. «Оценка кадрового обеспечения»</w:t>
      </w:r>
    </w:p>
    <w:p w14:paraId="055A4462" w14:textId="77777777" w:rsidR="00085467" w:rsidRPr="00085467" w:rsidRDefault="00085467" w:rsidP="00085467">
      <w:pPr>
        <w:ind w:left="-960"/>
        <w:rPr>
          <w:b/>
          <w:color w:val="000000"/>
          <w:sz w:val="26"/>
          <w:szCs w:val="26"/>
          <w:lang w:eastAsia="ar-SA"/>
        </w:rPr>
      </w:pPr>
    </w:p>
    <w:tbl>
      <w:tblPr>
        <w:tblW w:w="0" w:type="auto"/>
        <w:tblInd w:w="-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4"/>
        <w:gridCol w:w="7390"/>
      </w:tblGrid>
      <w:tr w:rsidR="00085467" w:rsidRPr="00085467" w14:paraId="5E2183AF" w14:textId="77777777" w:rsidTr="00085467">
        <w:tc>
          <w:tcPr>
            <w:tcW w:w="10675" w:type="dxa"/>
            <w:gridSpan w:val="2"/>
          </w:tcPr>
          <w:p w14:paraId="72FE0C3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Укомплектованность штата</w:t>
            </w:r>
          </w:p>
          <w:p w14:paraId="17276A30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</w:p>
        </w:tc>
      </w:tr>
      <w:tr w:rsidR="00085467" w:rsidRPr="00085467" w14:paraId="02915C09" w14:textId="77777777" w:rsidTr="00085467">
        <w:tc>
          <w:tcPr>
            <w:tcW w:w="3107" w:type="dxa"/>
          </w:tcPr>
          <w:p w14:paraId="46C5BF05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Количество педагогов</w:t>
            </w:r>
          </w:p>
        </w:tc>
        <w:tc>
          <w:tcPr>
            <w:tcW w:w="7568" w:type="dxa"/>
          </w:tcPr>
          <w:p w14:paraId="2B3DF29E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10 воспитателей, 1 музыкальный руководитель, старший воспитатель-1. Итого 12 педагогов</w:t>
            </w:r>
          </w:p>
        </w:tc>
      </w:tr>
      <w:tr w:rsidR="00085467" w:rsidRPr="00085467" w14:paraId="6D96F990" w14:textId="77777777" w:rsidTr="00085467">
        <w:tc>
          <w:tcPr>
            <w:tcW w:w="3107" w:type="dxa"/>
          </w:tcPr>
          <w:p w14:paraId="1D84876F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Информация о стаже, об образовании</w:t>
            </w:r>
            <w:proofErr w:type="gramStart"/>
            <w:r w:rsidRPr="00085467">
              <w:rPr>
                <w:color w:val="000000"/>
                <w:sz w:val="26"/>
                <w:szCs w:val="26"/>
                <w:lang w:eastAsia="ar-SA"/>
              </w:rPr>
              <w:t>, ,</w:t>
            </w:r>
            <w:proofErr w:type="gramEnd"/>
            <w:r w:rsidRPr="00085467">
              <w:rPr>
                <w:color w:val="000000"/>
                <w:sz w:val="26"/>
                <w:szCs w:val="26"/>
                <w:lang w:eastAsia="ar-SA"/>
              </w:rPr>
              <w:t xml:space="preserve"> квалификационных категориях, прохождение курсов повышения квалификации, участие в профессиональных конкурсах.</w:t>
            </w:r>
          </w:p>
          <w:p w14:paraId="004C6FB8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0F66876A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B65AF5E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705AAC2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F749909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71FCFD3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4A74BEAC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BC3B15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1D771CD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D99390A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A2E40E5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5B7C9297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55109F5E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9BEC44B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267D67B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4006B5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0F22A14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E90FA6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5AE224D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0AB4E01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6DC3B4E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9DBE8FE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448620F4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8AB11D2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05D795AF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A961FBC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2C4C3BE0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03A1CC48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12699B4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70E38D64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4B43108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6FC9FBE9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2D20B16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3F002522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039D508A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  <w:p w14:paraId="452760AD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7568" w:type="dxa"/>
          </w:tcPr>
          <w:p w14:paraId="12B49C93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35E77112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lang w:eastAsia="ar-SA"/>
              </w:rPr>
              <w:t>1.</w:t>
            </w:r>
            <w:proofErr w:type="gramStart"/>
            <w:r w:rsidRPr="00085467">
              <w:rPr>
                <w:rFonts w:eastAsia="Calibri"/>
                <w:lang w:eastAsia="ar-SA"/>
              </w:rPr>
              <w:t>Стаж  работы</w:t>
            </w:r>
            <w:proofErr w:type="gramEnd"/>
            <w:r w:rsidRPr="00085467">
              <w:rPr>
                <w:rFonts w:eastAsia="Calibri"/>
                <w:lang w:eastAsia="ar-SA"/>
              </w:rPr>
              <w:t xml:space="preserve"> педагогических работников.</w:t>
            </w:r>
          </w:p>
          <w:p w14:paraId="0AE985D3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noProof/>
              </w:rPr>
              <w:drawing>
                <wp:inline distT="0" distB="0" distL="0" distR="0" wp14:anchorId="75F3DAFA" wp14:editId="2724AAF9">
                  <wp:extent cx="4067175" cy="1685925"/>
                  <wp:effectExtent l="0" t="0" r="0" b="0"/>
                  <wp:docPr id="2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1"/>
                    </a:graphicData>
                  </a:graphic>
                </wp:inline>
              </w:drawing>
            </w:r>
          </w:p>
          <w:p w14:paraId="3BBFB1AA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440FA192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lang w:eastAsia="ar-SA"/>
              </w:rPr>
              <w:t>2. Образование педагогических работников.</w:t>
            </w:r>
          </w:p>
          <w:p w14:paraId="26B63D93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noProof/>
              </w:rPr>
              <w:drawing>
                <wp:inline distT="0" distB="0" distL="0" distR="0" wp14:anchorId="44BFD990" wp14:editId="0F0A519E">
                  <wp:extent cx="4248150" cy="1752600"/>
                  <wp:effectExtent l="0" t="0" r="0" b="0"/>
                  <wp:docPr id="1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2"/>
                    </a:graphicData>
                  </a:graphic>
                </wp:inline>
              </w:drawing>
            </w:r>
          </w:p>
          <w:p w14:paraId="3864FA95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14EDF93A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lang w:eastAsia="ar-SA"/>
              </w:rPr>
              <w:t>3. Квалификационные категории.</w:t>
            </w:r>
          </w:p>
          <w:p w14:paraId="087EEA69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07F36470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19E9C7E2" wp14:editId="38A5E665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175260</wp:posOffset>
                  </wp:positionV>
                  <wp:extent cx="3933825" cy="2276475"/>
                  <wp:effectExtent l="0" t="0" r="0" b="0"/>
                  <wp:wrapThrough wrapText="bothSides">
                    <wp:wrapPolygon edited="0">
                      <wp:start x="0" y="0"/>
                      <wp:lineTo x="0" y="21510"/>
                      <wp:lineTo x="21548" y="21510"/>
                      <wp:lineTo x="21548" y="0"/>
                      <wp:lineTo x="0" y="0"/>
                    </wp:wrapPolygon>
                  </wp:wrapThrough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3"/>
                    </a:graphicData>
                  </a:graphic>
                </wp:anchor>
              </w:drawing>
            </w:r>
          </w:p>
          <w:p w14:paraId="1F60C932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5F1358F5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04488806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</w:tc>
      </w:tr>
      <w:tr w:rsidR="00085467" w:rsidRPr="00085467" w14:paraId="75BC43F8" w14:textId="77777777" w:rsidTr="00085467">
        <w:tc>
          <w:tcPr>
            <w:tcW w:w="3107" w:type="dxa"/>
          </w:tcPr>
          <w:p w14:paraId="53F0E9AB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</w:p>
          <w:p w14:paraId="5C4135BD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Прохождение курсов повышения квалификации, участие в профессиональных конкурсах.</w:t>
            </w:r>
          </w:p>
          <w:p w14:paraId="4CB76DB9" w14:textId="77777777" w:rsidR="00085467" w:rsidRPr="00085467" w:rsidRDefault="00085467" w:rsidP="00085467">
            <w:pPr>
              <w:jc w:val="center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568" w:type="dxa"/>
          </w:tcPr>
          <w:p w14:paraId="33F938C9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  <w:p w14:paraId="7B04440B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rFonts w:eastAsia="Calibri"/>
                <w:lang w:eastAsia="ar-SA"/>
              </w:rPr>
              <w:t>Ежемесячно в течении всего учебного года 100% участие в дистанционных интернет – конкурсах, вебинарах, в конкурсах на уровне ДОУ, района. Публикации на сайте детского сада, электронном СМИ «</w:t>
            </w:r>
            <w:proofErr w:type="spellStart"/>
            <w:r w:rsidRPr="00085467">
              <w:rPr>
                <w:rFonts w:eastAsia="Calibri"/>
                <w:lang w:val="en-US" w:eastAsia="ar-SA"/>
              </w:rPr>
              <w:t>nsportal</w:t>
            </w:r>
            <w:proofErr w:type="spellEnd"/>
            <w:r w:rsidRPr="00085467">
              <w:rPr>
                <w:rFonts w:eastAsia="Calibri"/>
                <w:lang w:eastAsia="ar-SA"/>
              </w:rPr>
              <w:t>.</w:t>
            </w:r>
            <w:proofErr w:type="spellStart"/>
            <w:r w:rsidRPr="00085467">
              <w:rPr>
                <w:rFonts w:eastAsia="Calibri"/>
                <w:lang w:val="en-US" w:eastAsia="ar-SA"/>
              </w:rPr>
              <w:t>ru</w:t>
            </w:r>
            <w:proofErr w:type="spellEnd"/>
            <w:r w:rsidRPr="00085467">
              <w:rPr>
                <w:rFonts w:eastAsia="Calibri"/>
                <w:lang w:eastAsia="ar-SA"/>
              </w:rPr>
              <w:t>», «</w:t>
            </w:r>
            <w:proofErr w:type="spellStart"/>
            <w:r w:rsidRPr="00085467">
              <w:rPr>
                <w:rFonts w:eastAsia="Calibri"/>
                <w:lang w:val="en-US" w:eastAsia="ar-SA"/>
              </w:rPr>
              <w:t>infourok</w:t>
            </w:r>
            <w:proofErr w:type="spellEnd"/>
            <w:r w:rsidRPr="00085467">
              <w:rPr>
                <w:rFonts w:eastAsia="Calibri"/>
                <w:lang w:eastAsia="ar-SA"/>
              </w:rPr>
              <w:t>.</w:t>
            </w:r>
            <w:proofErr w:type="spellStart"/>
            <w:r w:rsidRPr="00085467">
              <w:rPr>
                <w:rFonts w:eastAsia="Calibri"/>
                <w:lang w:val="en-US" w:eastAsia="ar-SA"/>
              </w:rPr>
              <w:t>ru</w:t>
            </w:r>
            <w:proofErr w:type="spellEnd"/>
            <w:r w:rsidRPr="00085467">
              <w:rPr>
                <w:rFonts w:eastAsia="Calibri"/>
                <w:lang w:eastAsia="ar-SA"/>
              </w:rPr>
              <w:t>/</w:t>
            </w:r>
            <w:proofErr w:type="spellStart"/>
            <w:r w:rsidRPr="00085467">
              <w:rPr>
                <w:rFonts w:eastAsia="Calibri"/>
                <w:lang w:val="en-US" w:eastAsia="ar-SA"/>
              </w:rPr>
              <w:t>standart</w:t>
            </w:r>
            <w:proofErr w:type="spellEnd"/>
            <w:r w:rsidRPr="00085467">
              <w:rPr>
                <w:rFonts w:eastAsia="Calibri"/>
                <w:lang w:eastAsia="ar-SA"/>
              </w:rPr>
              <w:t>»; журнал «Технологии Образования»; сайт «АРТ-талант» и другие.</w:t>
            </w:r>
          </w:p>
          <w:p w14:paraId="6DB34FB5" w14:textId="77777777" w:rsidR="00085467" w:rsidRPr="00085467" w:rsidRDefault="00085467" w:rsidP="00085467">
            <w:pPr>
              <w:snapToGrid w:val="0"/>
              <w:rPr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 Курсы повышения квалификации прошли все педагоги (72- 144 часа) </w:t>
            </w:r>
            <w:r w:rsidRPr="00085467">
              <w:rPr>
                <w:lang w:eastAsia="ar-SA"/>
              </w:rPr>
              <w:t>у всех педагогов имеется удостоверение.</w:t>
            </w:r>
          </w:p>
          <w:p w14:paraId="1305BA62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.</w:t>
            </w:r>
          </w:p>
          <w:p w14:paraId="5DCBFD2B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</w:p>
        </w:tc>
      </w:tr>
      <w:tr w:rsidR="00085467" w:rsidRPr="00085467" w14:paraId="1C2B2C4F" w14:textId="77777777" w:rsidTr="00085467">
        <w:tc>
          <w:tcPr>
            <w:tcW w:w="3107" w:type="dxa"/>
          </w:tcPr>
          <w:p w14:paraId="528869C5" w14:textId="77777777" w:rsidR="00085467" w:rsidRPr="00085467" w:rsidRDefault="00085467" w:rsidP="00085467">
            <w:pPr>
              <w:rPr>
                <w:color w:val="000000"/>
                <w:sz w:val="26"/>
                <w:szCs w:val="26"/>
                <w:lang w:eastAsia="ar-SA"/>
              </w:rPr>
            </w:pPr>
            <w:r w:rsidRPr="00085467">
              <w:rPr>
                <w:color w:val="000000"/>
                <w:sz w:val="26"/>
                <w:szCs w:val="26"/>
                <w:lang w:eastAsia="ar-SA"/>
              </w:rPr>
              <w:t>Вывод</w:t>
            </w:r>
          </w:p>
        </w:tc>
        <w:tc>
          <w:tcPr>
            <w:tcW w:w="7568" w:type="dxa"/>
          </w:tcPr>
          <w:p w14:paraId="564E7AF7" w14:textId="77777777" w:rsidR="00085467" w:rsidRPr="00085467" w:rsidRDefault="00085467" w:rsidP="00085467">
            <w:pPr>
              <w:rPr>
                <w:color w:val="000000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>Все педагоги соответствуют требованиям квалификационных характеристик. Ведется направленная работа по повышению квалификации и профессионального мастерства.</w:t>
            </w:r>
          </w:p>
          <w:p w14:paraId="1BD02BC0" w14:textId="77777777" w:rsidR="00085467" w:rsidRPr="00085467" w:rsidRDefault="00085467" w:rsidP="00085467">
            <w:pPr>
              <w:jc w:val="both"/>
              <w:rPr>
                <w:rFonts w:eastAsia="Calibri"/>
                <w:lang w:eastAsia="ar-SA"/>
              </w:rPr>
            </w:pPr>
            <w:r w:rsidRPr="00085467">
              <w:rPr>
                <w:color w:val="000000"/>
                <w:lang w:eastAsia="ar-SA"/>
              </w:rPr>
              <w:t xml:space="preserve"> Результаты данной работы отражены в мониторинге педагогических кадров</w:t>
            </w:r>
          </w:p>
        </w:tc>
      </w:tr>
    </w:tbl>
    <w:p w14:paraId="3F4F9815" w14:textId="77777777" w:rsidR="00085467" w:rsidRPr="00085467" w:rsidRDefault="00085467" w:rsidP="00085467">
      <w:pPr>
        <w:ind w:left="-960"/>
        <w:jc w:val="center"/>
        <w:rPr>
          <w:color w:val="000000"/>
          <w:sz w:val="26"/>
          <w:szCs w:val="26"/>
          <w:lang w:eastAsia="ar-SA"/>
        </w:rPr>
      </w:pPr>
    </w:p>
    <w:p w14:paraId="6B8A3F1C" w14:textId="77777777" w:rsidR="00085467" w:rsidRPr="00085467" w:rsidRDefault="00085467" w:rsidP="00085467">
      <w:pPr>
        <w:ind w:left="-960"/>
        <w:jc w:val="center"/>
        <w:rPr>
          <w:b/>
          <w:color w:val="000000"/>
          <w:sz w:val="26"/>
          <w:szCs w:val="26"/>
          <w:lang w:eastAsia="ar-SA"/>
        </w:rPr>
      </w:pPr>
    </w:p>
    <w:p w14:paraId="31A3FB13" w14:textId="77777777" w:rsidR="00085467" w:rsidRPr="00085467" w:rsidRDefault="00085467" w:rsidP="00085467">
      <w:pPr>
        <w:widowControl w:val="0"/>
        <w:autoSpaceDE w:val="0"/>
        <w:jc w:val="right"/>
        <w:rPr>
          <w:lang w:eastAsia="ar-SA"/>
        </w:rPr>
      </w:pPr>
      <w:r w:rsidRPr="00085467">
        <w:rPr>
          <w:lang w:eastAsia="ar-SA"/>
        </w:rPr>
        <w:t>Приложение 1</w:t>
      </w:r>
    </w:p>
    <w:p w14:paraId="7AE3E2F0" w14:textId="77777777" w:rsidR="00085467" w:rsidRPr="00085467" w:rsidRDefault="00085467" w:rsidP="00085467">
      <w:pPr>
        <w:widowControl w:val="0"/>
        <w:autoSpaceDE w:val="0"/>
        <w:jc w:val="center"/>
        <w:rPr>
          <w:lang w:eastAsia="ar-SA"/>
        </w:rPr>
      </w:pPr>
    </w:p>
    <w:p w14:paraId="138605A1" w14:textId="77777777" w:rsidR="00085467" w:rsidRPr="00085467" w:rsidRDefault="00085467" w:rsidP="00085467">
      <w:pPr>
        <w:widowControl w:val="0"/>
        <w:autoSpaceDE w:val="0"/>
        <w:jc w:val="center"/>
        <w:rPr>
          <w:b/>
          <w:bCs/>
          <w:lang w:eastAsia="ar-SA"/>
        </w:rPr>
      </w:pPr>
      <w:bookmarkStart w:id="7" w:name="Par36"/>
      <w:bookmarkEnd w:id="7"/>
      <w:r w:rsidRPr="00085467">
        <w:rPr>
          <w:b/>
          <w:bCs/>
          <w:lang w:eastAsia="ar-SA"/>
        </w:rPr>
        <w:t>ПОКАЗАТЕЛИ</w:t>
      </w:r>
    </w:p>
    <w:p w14:paraId="1792AF75" w14:textId="77777777" w:rsidR="00085467" w:rsidRPr="00085467" w:rsidRDefault="00085467" w:rsidP="00085467">
      <w:pPr>
        <w:widowControl w:val="0"/>
        <w:autoSpaceDE w:val="0"/>
        <w:jc w:val="center"/>
        <w:rPr>
          <w:b/>
          <w:bCs/>
          <w:lang w:eastAsia="ar-SA"/>
        </w:rPr>
      </w:pPr>
      <w:r w:rsidRPr="00085467">
        <w:rPr>
          <w:b/>
          <w:bCs/>
          <w:lang w:eastAsia="ar-SA"/>
        </w:rPr>
        <w:t>ДЕЯТЕЛЬНОСТИ ДОШКОЛЬНОЙ ОБРАЗОВАТЕЛЬНОЙ ОРГАНИЗАЦИИ,</w:t>
      </w:r>
    </w:p>
    <w:p w14:paraId="7161D74B" w14:textId="77777777" w:rsidR="00085467" w:rsidRPr="00085467" w:rsidRDefault="00085467" w:rsidP="00085467">
      <w:pPr>
        <w:widowControl w:val="0"/>
        <w:autoSpaceDE w:val="0"/>
        <w:jc w:val="center"/>
        <w:rPr>
          <w:lang w:eastAsia="ar-SA"/>
        </w:rPr>
      </w:pPr>
      <w:r w:rsidRPr="00085467">
        <w:rPr>
          <w:b/>
          <w:bCs/>
          <w:lang w:eastAsia="ar-SA"/>
        </w:rPr>
        <w:t>ПОДЛЕЖАЩЕЙ САМООБСЛЕДОВАНИЮ</w:t>
      </w:r>
    </w:p>
    <w:tbl>
      <w:tblPr>
        <w:tblW w:w="963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510"/>
        <w:gridCol w:w="2408"/>
      </w:tblGrid>
      <w:tr w:rsidR="00085467" w:rsidRPr="00085467" w14:paraId="3E591277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D5680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N п/п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C48E3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Показатели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504E1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Единица измерения</w:t>
            </w:r>
          </w:p>
        </w:tc>
      </w:tr>
      <w:tr w:rsidR="00085467" w:rsidRPr="00085467" w14:paraId="5A87DA71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63A31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bookmarkStart w:id="8" w:name="Par43"/>
            <w:bookmarkEnd w:id="8"/>
            <w:r w:rsidRPr="00085467">
              <w:rPr>
                <w:lang w:eastAsia="ar-SA"/>
              </w:rPr>
              <w:t>1.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5746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Образовательная деятельность</w:t>
            </w:r>
          </w:p>
        </w:tc>
      </w:tr>
      <w:tr w:rsidR="00085467" w:rsidRPr="00085467" w14:paraId="631F54B0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FBDE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22CD1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Общая численность воспитанников, осваивающих образовательную программу дошкольного образования в режиме полного дня (10,5 ча</w:t>
            </w:r>
            <w:r w:rsidRPr="00085467">
              <w:rPr>
                <w:lang w:eastAsia="ar-SA"/>
              </w:rPr>
              <w:softHyphen/>
              <w:t>сов)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3E78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175/100%</w:t>
            </w:r>
          </w:p>
        </w:tc>
      </w:tr>
      <w:tr w:rsidR="00085467" w:rsidRPr="00085467" w14:paraId="638BE642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0CEA3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40FDD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Общая численность воспитанников в возрасте до 3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18A85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28/15,1 %</w:t>
            </w:r>
          </w:p>
        </w:tc>
      </w:tr>
      <w:tr w:rsidR="00085467" w:rsidRPr="00085467" w14:paraId="7118D22A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58EF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96BF7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Общая численность воспитанников в возрасте от 3 до 7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C3D6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151 / 84,</w:t>
            </w:r>
            <w:proofErr w:type="gramStart"/>
            <w:r w:rsidRPr="00085467">
              <w:rPr>
                <w:lang w:eastAsia="ar-SA"/>
              </w:rPr>
              <w:t>8  %</w:t>
            </w:r>
            <w:proofErr w:type="gramEnd"/>
          </w:p>
        </w:tc>
      </w:tr>
      <w:tr w:rsidR="00085467" w:rsidRPr="00085467" w14:paraId="4030EDE0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84E6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E5E46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воспитанников в общей чис</w:t>
            </w:r>
            <w:r w:rsidRPr="00085467">
              <w:rPr>
                <w:lang w:eastAsia="ar-SA"/>
              </w:rPr>
              <w:softHyphen/>
              <w:t>ленности воспитанников, получающих услуги присмотра и ухода в ре</w:t>
            </w:r>
            <w:r w:rsidRPr="00085467">
              <w:rPr>
                <w:lang w:eastAsia="ar-SA"/>
              </w:rPr>
              <w:softHyphen/>
              <w:t>жиме полного дня (10,5 часов):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5A6D" w14:textId="77777777" w:rsidR="00085467" w:rsidRPr="00085467" w:rsidRDefault="00085467" w:rsidP="00085467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175/ 100%</w:t>
            </w:r>
          </w:p>
        </w:tc>
      </w:tr>
      <w:tr w:rsidR="00085467" w:rsidRPr="00085467" w14:paraId="68886297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281F8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0C788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воспитанников с ограничен</w:t>
            </w:r>
            <w:r w:rsidRPr="00085467">
              <w:rPr>
                <w:lang w:eastAsia="ar-SA"/>
              </w:rPr>
              <w:softHyphen/>
              <w:t>ными возможностями здоровья в общей численности воспитанников, получающих услуги: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38E56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5/ 2,6 %</w:t>
            </w:r>
          </w:p>
        </w:tc>
      </w:tr>
      <w:tr w:rsidR="00085467" w:rsidRPr="00085467" w14:paraId="123BBB3A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B2388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EE8BB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Средний показатель пропущенных дней при посещении </w:t>
            </w:r>
            <w:r w:rsidRPr="00085467">
              <w:rPr>
                <w:lang w:eastAsia="ar-SA"/>
              </w:rPr>
              <w:lastRenderedPageBreak/>
              <w:t>дошкольной образовательной организации по болезни на одного воспитанника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1CFD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lastRenderedPageBreak/>
              <w:t>1д.</w:t>
            </w:r>
          </w:p>
        </w:tc>
      </w:tr>
      <w:tr w:rsidR="00085467" w:rsidRPr="00085467" w14:paraId="10BC8938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A6516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1.7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4AC46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Общая численность педагогических работников, в том числе музыкальный руководитель, старший воспитатель: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1C483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12 человек/ 100 %</w:t>
            </w:r>
          </w:p>
        </w:tc>
      </w:tr>
      <w:tr w:rsidR="00085467" w:rsidRPr="00085467" w14:paraId="7547BB50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8E297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1.7.1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98C01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D157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4 человека / 21,4%</w:t>
            </w:r>
          </w:p>
        </w:tc>
      </w:tr>
      <w:tr w:rsidR="00085467" w:rsidRPr="00085467" w14:paraId="6EE61BB5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9DB8E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1.7.2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BB37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</w:t>
            </w:r>
            <w:r w:rsidRPr="00085467">
              <w:rPr>
                <w:lang w:eastAsia="ar-SA"/>
              </w:rPr>
              <w:softHyphen/>
              <w:t>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304A6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 человека/ 0,5 %</w:t>
            </w:r>
          </w:p>
        </w:tc>
      </w:tr>
      <w:tr w:rsidR="00085467" w:rsidRPr="00085467" w14:paraId="3761E922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1F2EE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1.7.3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157D3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F871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6 человек / 50%</w:t>
            </w:r>
          </w:p>
        </w:tc>
      </w:tr>
      <w:tr w:rsidR="00085467" w:rsidRPr="00085467" w14:paraId="03A17FA2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98E59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1.7.4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6D3BC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</w:t>
            </w:r>
            <w:r w:rsidRPr="00085467">
              <w:rPr>
                <w:lang w:eastAsia="ar-SA"/>
              </w:rPr>
              <w:softHyphen/>
              <w:t>правленности (профиля)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A040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6 человек / 50 %</w:t>
            </w:r>
          </w:p>
        </w:tc>
      </w:tr>
      <w:tr w:rsidR="00085467" w:rsidRPr="00085467" w14:paraId="6697FE7F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A2F29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1.8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1268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</w:t>
            </w:r>
            <w:r w:rsidRPr="00085467">
              <w:rPr>
                <w:lang w:eastAsia="ar-SA"/>
              </w:rPr>
              <w:softHyphen/>
              <w:t>гория, в общей численности педагогических работников, в том числе: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09CE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7 человек/ 58,3 %</w:t>
            </w:r>
          </w:p>
        </w:tc>
      </w:tr>
      <w:tr w:rsidR="00085467" w:rsidRPr="00085467" w14:paraId="16844513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4618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1.8.1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CFF80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Высшая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2CA35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3 человека/ 25%</w:t>
            </w:r>
          </w:p>
        </w:tc>
      </w:tr>
      <w:tr w:rsidR="00085467" w:rsidRPr="00085467" w14:paraId="6BC10D50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A9A14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1.8.2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5E99B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Первая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F87FE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4 человека </w:t>
            </w:r>
            <w:proofErr w:type="gramStart"/>
            <w:r w:rsidRPr="00085467">
              <w:rPr>
                <w:lang w:eastAsia="ar-SA"/>
              </w:rPr>
              <w:t>/  33</w:t>
            </w:r>
            <w:proofErr w:type="gramEnd"/>
            <w:r w:rsidRPr="00085467">
              <w:rPr>
                <w:lang w:eastAsia="ar-SA"/>
              </w:rPr>
              <w:t>,3 %</w:t>
            </w:r>
          </w:p>
        </w:tc>
      </w:tr>
      <w:tr w:rsidR="00085467" w:rsidRPr="00085467" w14:paraId="3CA3BE88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8A16F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1.9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60466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</w:tr>
      <w:tr w:rsidR="00085467" w:rsidRPr="00085467" w14:paraId="6D1B6C98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13C72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1.9.1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8E7D6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До 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2D17D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0 человек/ 0 %</w:t>
            </w:r>
          </w:p>
        </w:tc>
      </w:tr>
      <w:tr w:rsidR="00085467" w:rsidRPr="00085467" w14:paraId="1FE4AD33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1E84C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1.9.2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86CC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Свыше 25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51C20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5 человек / 35,7%</w:t>
            </w:r>
          </w:p>
        </w:tc>
      </w:tr>
      <w:tr w:rsidR="00085467" w:rsidRPr="00085467" w14:paraId="44B30342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55280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1.10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AAB39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7A8C9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          </w:t>
            </w:r>
            <w:proofErr w:type="gramStart"/>
            <w:r w:rsidRPr="00085467">
              <w:rPr>
                <w:lang w:eastAsia="ar-SA"/>
              </w:rPr>
              <w:t>0  %</w:t>
            </w:r>
            <w:proofErr w:type="gramEnd"/>
          </w:p>
        </w:tc>
      </w:tr>
      <w:tr w:rsidR="00085467" w:rsidRPr="00085467" w14:paraId="396B721E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0C575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3E21C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2662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4 человека / 33,3%</w:t>
            </w:r>
          </w:p>
        </w:tc>
      </w:tr>
      <w:tr w:rsidR="00085467" w:rsidRPr="00085467" w14:paraId="2ABCF898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5ADC1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7C28A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и администра</w:t>
            </w:r>
            <w:r w:rsidRPr="00085467">
              <w:rPr>
                <w:lang w:eastAsia="ar-SA"/>
              </w:rPr>
              <w:softHyphen/>
              <w:t>тивно-хозяйственных работников, прошедших за последние 5 лет по</w:t>
            </w:r>
            <w:r w:rsidRPr="00085467">
              <w:rPr>
                <w:lang w:eastAsia="ar-SA"/>
              </w:rPr>
              <w:softHyphen/>
              <w:t>вышение квалификации/профессиональную переподготовку по про</w:t>
            </w:r>
            <w:r w:rsidRPr="00085467">
              <w:rPr>
                <w:lang w:eastAsia="ar-SA"/>
              </w:rPr>
              <w:softHyphen/>
              <w:t>филю педагогической деятельности или иной осуществляемой в             обра</w:t>
            </w:r>
            <w:r w:rsidRPr="00085467">
              <w:rPr>
                <w:lang w:eastAsia="ar-SA"/>
              </w:rPr>
              <w:softHyphen/>
              <w:t>зовательной организации деятельности, в общей численности педаго</w:t>
            </w:r>
            <w:r w:rsidRPr="00085467">
              <w:rPr>
                <w:lang w:eastAsia="ar-SA"/>
              </w:rPr>
              <w:softHyphen/>
              <w:t>гических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2AE2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17 человек / 43,5%</w:t>
            </w:r>
          </w:p>
        </w:tc>
      </w:tr>
      <w:tr w:rsidR="00085467" w:rsidRPr="00085467" w14:paraId="647D2ECF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9A68D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74610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both"/>
              <w:rPr>
                <w:lang w:eastAsia="ar-SA"/>
              </w:rPr>
            </w:pPr>
            <w:r w:rsidRPr="00085467">
              <w:rPr>
                <w:lang w:eastAsia="ar-SA"/>
              </w:rPr>
              <w:t>Численность/удельный вес численности педагогических и администра</w:t>
            </w:r>
            <w:r w:rsidRPr="00085467">
              <w:rPr>
                <w:lang w:eastAsia="ar-SA"/>
              </w:rPr>
              <w:softHyphen/>
              <w:t>тивно-хозяйственных работников, прошедших повышение квалифика</w:t>
            </w:r>
            <w:r w:rsidRPr="00085467">
              <w:rPr>
                <w:lang w:eastAsia="ar-SA"/>
              </w:rPr>
              <w:softHyphen/>
              <w:t>ции по применению в образовательном процессе федеральных государ</w:t>
            </w:r>
            <w:r w:rsidRPr="00085467">
              <w:rPr>
                <w:lang w:eastAsia="ar-SA"/>
              </w:rPr>
              <w:softHyphen/>
              <w:t>ственных образовательных стандартов в общей численности педагоги</w:t>
            </w:r>
            <w:r w:rsidRPr="00085467">
              <w:rPr>
                <w:lang w:eastAsia="ar-SA"/>
              </w:rPr>
              <w:softHyphen/>
              <w:t>ческих и административно-хозяйственных работников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7C1A8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12 человек / 100%</w:t>
            </w:r>
          </w:p>
        </w:tc>
      </w:tr>
      <w:tr w:rsidR="00085467" w:rsidRPr="00085467" w14:paraId="167216DF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9A0CE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ABE01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E48E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 xml:space="preserve">12 человек / </w:t>
            </w:r>
          </w:p>
          <w:p w14:paraId="1F0824A2" w14:textId="77777777" w:rsidR="00085467" w:rsidRPr="00085467" w:rsidRDefault="00085467" w:rsidP="00085467">
            <w:pPr>
              <w:widowControl w:val="0"/>
              <w:autoSpaceDE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191человек</w:t>
            </w:r>
          </w:p>
        </w:tc>
      </w:tr>
      <w:tr w:rsidR="00085467" w:rsidRPr="00085467" w14:paraId="18D0DA5C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2F72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F85D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Наличие в образовательной организации следующих педагогических работников:</w:t>
            </w:r>
          </w:p>
        </w:tc>
      </w:tr>
      <w:tr w:rsidR="00085467" w:rsidRPr="00085467" w14:paraId="6EB24787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5B558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AB41B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Музыкального руководителя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C400F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есть</w:t>
            </w:r>
          </w:p>
        </w:tc>
      </w:tr>
      <w:tr w:rsidR="00085467" w:rsidRPr="00085467" w14:paraId="4B7B018D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EFC34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E41F6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Инструктора по физической культуре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69DC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75595E08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755E3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lastRenderedPageBreak/>
              <w:t>1.15.3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6D33C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Учителя-логопеда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2829B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1E2D9F32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93E10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1.15.4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EA7AE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Логопеда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9D12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73937F4D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10AF8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1.15.5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EA2B5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Учителя-дефектолога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F90E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6732B10A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7986B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1.15.6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F2CFD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Педагога-психолога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DEA50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536E443D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EAC65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bookmarkStart w:id="9" w:name="Par163"/>
            <w:bookmarkEnd w:id="9"/>
            <w:r w:rsidRPr="00085467">
              <w:rPr>
                <w:lang w:eastAsia="ar-SA"/>
              </w:rPr>
              <w:t>2.</w:t>
            </w:r>
          </w:p>
        </w:tc>
        <w:tc>
          <w:tcPr>
            <w:tcW w:w="8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8576A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Инфраструктура</w:t>
            </w:r>
          </w:p>
        </w:tc>
      </w:tr>
      <w:tr w:rsidR="00085467" w:rsidRPr="00085467" w14:paraId="77F7E643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CC3FB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2.1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75CA2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Наличие физкультурного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94A3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нет</w:t>
            </w:r>
          </w:p>
        </w:tc>
      </w:tr>
      <w:tr w:rsidR="00085467" w:rsidRPr="00085467" w14:paraId="4ED42EB6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98941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2.2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378A0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Наличие музыкального зала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6F42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есть</w:t>
            </w:r>
          </w:p>
        </w:tc>
      </w:tr>
      <w:tr w:rsidR="00085467" w:rsidRPr="00085467" w14:paraId="3D89CC8E" w14:textId="77777777" w:rsidTr="0008546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DFFF" w14:textId="77777777" w:rsidR="00085467" w:rsidRPr="00085467" w:rsidRDefault="00085467" w:rsidP="00085467">
            <w:pPr>
              <w:widowControl w:val="0"/>
              <w:autoSpaceDE w:val="0"/>
              <w:snapToGrid w:val="0"/>
              <w:ind w:left="-75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2.3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E1859" w14:textId="77777777" w:rsidR="00085467" w:rsidRPr="00085467" w:rsidRDefault="00085467" w:rsidP="00085467">
            <w:pPr>
              <w:widowControl w:val="0"/>
              <w:autoSpaceDE w:val="0"/>
              <w:snapToGrid w:val="0"/>
              <w:rPr>
                <w:lang w:eastAsia="ar-SA"/>
              </w:rPr>
            </w:pPr>
            <w:r w:rsidRPr="00085467">
              <w:rPr>
                <w:lang w:eastAsia="ar-SA"/>
              </w:rPr>
              <w:t>Наличие прогулочных площадок, обеспечивающих физическую актив</w:t>
            </w:r>
            <w:r w:rsidRPr="00085467">
              <w:rPr>
                <w:lang w:eastAsia="ar-SA"/>
              </w:rPr>
              <w:softHyphen/>
              <w:t>ность и разнообразную игровую деятельность воспитанников на про</w:t>
            </w:r>
            <w:r w:rsidRPr="00085467">
              <w:rPr>
                <w:lang w:eastAsia="ar-SA"/>
              </w:rPr>
              <w:softHyphen/>
              <w:t>гулке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8D896" w14:textId="77777777" w:rsidR="00085467" w:rsidRPr="00085467" w:rsidRDefault="00085467" w:rsidP="00085467">
            <w:pPr>
              <w:widowControl w:val="0"/>
              <w:autoSpaceDE w:val="0"/>
              <w:snapToGrid w:val="0"/>
              <w:jc w:val="center"/>
              <w:rPr>
                <w:lang w:eastAsia="ar-SA"/>
              </w:rPr>
            </w:pPr>
            <w:r w:rsidRPr="00085467">
              <w:rPr>
                <w:lang w:eastAsia="ar-SA"/>
              </w:rPr>
              <w:t>есть</w:t>
            </w:r>
          </w:p>
        </w:tc>
      </w:tr>
    </w:tbl>
    <w:p w14:paraId="6A794A29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4A1EFA49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217491DF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100CD934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57F5546A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79B44D02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  <w:proofErr w:type="gramStart"/>
      <w:r w:rsidRPr="00085467">
        <w:rPr>
          <w:lang w:eastAsia="ar-SA"/>
        </w:rPr>
        <w:t>Заведующий  МБДОУ</w:t>
      </w:r>
      <w:proofErr w:type="gramEnd"/>
      <w:r w:rsidRPr="00085467">
        <w:rPr>
          <w:lang w:eastAsia="ar-SA"/>
        </w:rPr>
        <w:t xml:space="preserve"> «Детский сад № 1»                                       </w:t>
      </w:r>
      <w:proofErr w:type="spellStart"/>
      <w:r w:rsidRPr="00085467">
        <w:rPr>
          <w:lang w:eastAsia="ar-SA"/>
        </w:rPr>
        <w:t>Н.В.Матвеева</w:t>
      </w:r>
      <w:proofErr w:type="spellEnd"/>
      <w:r w:rsidRPr="00085467">
        <w:rPr>
          <w:lang w:eastAsia="ar-SA"/>
        </w:rPr>
        <w:t xml:space="preserve">     </w:t>
      </w:r>
    </w:p>
    <w:p w14:paraId="14FB3227" w14:textId="77777777" w:rsidR="00085467" w:rsidRPr="00085467" w:rsidRDefault="00085467" w:rsidP="00085467">
      <w:pPr>
        <w:widowControl w:val="0"/>
        <w:autoSpaceDE w:val="0"/>
        <w:ind w:firstLine="540"/>
        <w:jc w:val="both"/>
        <w:rPr>
          <w:lang w:eastAsia="ar-SA"/>
        </w:rPr>
      </w:pPr>
    </w:p>
    <w:p w14:paraId="7D49115D" w14:textId="77777777" w:rsidR="00C5269A" w:rsidRDefault="00C5269A" w:rsidP="00085467">
      <w:pPr>
        <w:widowControl w:val="0"/>
        <w:autoSpaceDE w:val="0"/>
        <w:rPr>
          <w:lang w:eastAsia="ar-SA"/>
        </w:rPr>
      </w:pPr>
    </w:p>
    <w:p w14:paraId="5C5858EB" w14:textId="77777777" w:rsidR="0027012A" w:rsidRDefault="0027012A" w:rsidP="006B44C0">
      <w:pPr>
        <w:widowControl w:val="0"/>
        <w:autoSpaceDE w:val="0"/>
        <w:jc w:val="right"/>
        <w:rPr>
          <w:lang w:eastAsia="ar-SA"/>
        </w:rPr>
      </w:pPr>
    </w:p>
    <w:p w14:paraId="0157A36E" w14:textId="77777777" w:rsidR="0027012A" w:rsidRDefault="0027012A" w:rsidP="006B44C0">
      <w:pPr>
        <w:widowControl w:val="0"/>
        <w:autoSpaceDE w:val="0"/>
        <w:jc w:val="right"/>
        <w:rPr>
          <w:lang w:eastAsia="ar-SA"/>
        </w:rPr>
      </w:pPr>
    </w:p>
    <w:p w14:paraId="08184695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2DA40A74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52145C4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20A0718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558E27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B975C80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EE7765F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479F02EC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40A23767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45ED04D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F5988A1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6706D7C4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C4A89C0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8C9661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16278D2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6871DF88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BA6399F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FC1E857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78BEDD1A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0CEC60D0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4672CA1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DAD86D1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6834CEDE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8DC4C2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2CDA61D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2D965DD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049D6AD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2DAFA71B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17680E65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CB7AB61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5BF8AFAA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0BB62C26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31D383D" w14:textId="77777777" w:rsidR="00A131BB" w:rsidRDefault="00A131BB" w:rsidP="006B44C0">
      <w:pPr>
        <w:widowControl w:val="0"/>
        <w:autoSpaceDE w:val="0"/>
        <w:jc w:val="right"/>
        <w:rPr>
          <w:lang w:eastAsia="ar-SA"/>
        </w:rPr>
      </w:pPr>
    </w:p>
    <w:p w14:paraId="3903D5FA" w14:textId="66C87429" w:rsidR="006B44C0" w:rsidRPr="006B44C0" w:rsidRDefault="006B44C0" w:rsidP="006B44C0">
      <w:pPr>
        <w:widowControl w:val="0"/>
        <w:autoSpaceDE w:val="0"/>
        <w:jc w:val="right"/>
        <w:rPr>
          <w:lang w:eastAsia="ar-SA"/>
        </w:rPr>
      </w:pPr>
      <w:r w:rsidRPr="006B44C0">
        <w:rPr>
          <w:lang w:eastAsia="ar-SA"/>
        </w:rPr>
        <w:t xml:space="preserve">Приложение </w:t>
      </w:r>
      <w:r w:rsidR="00C5269A">
        <w:rPr>
          <w:lang w:eastAsia="ar-SA"/>
        </w:rPr>
        <w:t>3</w:t>
      </w:r>
    </w:p>
    <w:p w14:paraId="11C6CE8E" w14:textId="0EC737B2" w:rsidR="006B44C0" w:rsidRDefault="006B44C0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704FB38A" w14:textId="77777777" w:rsidR="006B44C0" w:rsidRDefault="006B44C0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</w:p>
    <w:p w14:paraId="2A8C4B75" w14:textId="2B39C098" w:rsidR="009012C5" w:rsidRPr="009012C5" w:rsidRDefault="009012C5" w:rsidP="009012C5">
      <w:pPr>
        <w:spacing w:after="200" w:line="276" w:lineRule="auto"/>
        <w:rPr>
          <w:rFonts w:eastAsia="Calibri"/>
          <w:b/>
          <w:bCs/>
          <w:color w:val="0D0D0D" w:themeColor="text1" w:themeTint="F2"/>
          <w:lang w:eastAsia="en-US"/>
        </w:rPr>
      </w:pPr>
      <w:r w:rsidRPr="009012C5">
        <w:rPr>
          <w:rFonts w:eastAsia="Calibri"/>
          <w:b/>
          <w:bCs/>
          <w:color w:val="0D0D0D" w:themeColor="text1" w:themeTint="F2"/>
          <w:lang w:eastAsia="en-US"/>
        </w:rPr>
        <w:t>ЛИСТ ОЗНАКОМЛЕНИЯ</w:t>
      </w:r>
    </w:p>
    <w:p w14:paraId="63379BDF" w14:textId="2F5EFAC1" w:rsidR="009012C5" w:rsidRPr="009012C5" w:rsidRDefault="009012C5" w:rsidP="009012C5">
      <w:pPr>
        <w:spacing w:after="200" w:line="276" w:lineRule="auto"/>
        <w:rPr>
          <w:rFonts w:eastAsia="Calibri"/>
          <w:b/>
          <w:color w:val="0D0D0D" w:themeColor="text1" w:themeTint="F2"/>
          <w:lang w:eastAsia="en-US"/>
        </w:rPr>
      </w:pPr>
      <w:r w:rsidRPr="009012C5">
        <w:rPr>
          <w:rFonts w:eastAsia="Calibri"/>
          <w:b/>
          <w:color w:val="0D0D0D" w:themeColor="text1" w:themeTint="F2"/>
          <w:lang w:eastAsia="en-US"/>
        </w:rPr>
        <w:t>С планом работы </w:t>
      </w:r>
      <w:r w:rsidRPr="009012C5">
        <w:rPr>
          <w:rFonts w:eastAsia="Calibri"/>
          <w:b/>
          <w:i/>
          <w:iCs/>
          <w:color w:val="0D0D0D" w:themeColor="text1" w:themeTint="F2"/>
          <w:lang w:eastAsia="en-US"/>
        </w:rPr>
        <w:t>Муниципального бюджетного дошкольного образовательного учреждения «Детский сад № 1»</w:t>
      </w:r>
      <w:r w:rsidRPr="009012C5">
        <w:rPr>
          <w:rFonts w:eastAsia="Calibri"/>
          <w:b/>
          <w:color w:val="0D0D0D" w:themeColor="text1" w:themeTint="F2"/>
          <w:lang w:eastAsia="en-US"/>
        </w:rPr>
        <w:t> на </w:t>
      </w:r>
      <w:r w:rsidRPr="009012C5">
        <w:rPr>
          <w:rFonts w:eastAsia="Calibri"/>
          <w:b/>
          <w:i/>
          <w:iCs/>
          <w:color w:val="0D0D0D" w:themeColor="text1" w:themeTint="F2"/>
          <w:lang w:eastAsia="en-US"/>
        </w:rPr>
        <w:t>202</w:t>
      </w:r>
      <w:r w:rsidR="00BE7585">
        <w:rPr>
          <w:rFonts w:eastAsia="Calibri"/>
          <w:b/>
          <w:i/>
          <w:iCs/>
          <w:color w:val="0D0D0D" w:themeColor="text1" w:themeTint="F2"/>
          <w:lang w:eastAsia="en-US"/>
        </w:rPr>
        <w:t>3</w:t>
      </w:r>
      <w:r w:rsidRPr="009012C5">
        <w:rPr>
          <w:rFonts w:eastAsia="Calibri"/>
          <w:b/>
          <w:i/>
          <w:iCs/>
          <w:color w:val="0D0D0D" w:themeColor="text1" w:themeTint="F2"/>
          <w:lang w:eastAsia="en-US"/>
        </w:rPr>
        <w:t>/202</w:t>
      </w:r>
      <w:r w:rsidR="00BE7585">
        <w:rPr>
          <w:rFonts w:eastAsia="Calibri"/>
          <w:b/>
          <w:i/>
          <w:iCs/>
          <w:color w:val="0D0D0D" w:themeColor="text1" w:themeTint="F2"/>
          <w:lang w:eastAsia="en-US"/>
        </w:rPr>
        <w:t>4</w:t>
      </w:r>
      <w:r w:rsidRPr="009012C5">
        <w:rPr>
          <w:rFonts w:eastAsia="Calibri"/>
          <w:b/>
          <w:color w:val="0D0D0D" w:themeColor="text1" w:themeTint="F2"/>
          <w:lang w:eastAsia="en-US"/>
        </w:rPr>
        <w:t> учебный год, утвержденным заведующим </w:t>
      </w:r>
      <w:r w:rsidR="00BE7585">
        <w:rPr>
          <w:rFonts w:eastAsia="Calibri"/>
          <w:b/>
          <w:i/>
          <w:iCs/>
          <w:color w:val="0D0D0D" w:themeColor="text1" w:themeTint="F2"/>
          <w:lang w:eastAsia="en-US"/>
        </w:rPr>
        <w:t>29</w:t>
      </w:r>
      <w:r w:rsidRPr="009012C5">
        <w:rPr>
          <w:rFonts w:eastAsia="Calibri"/>
          <w:b/>
          <w:i/>
          <w:iCs/>
          <w:color w:val="0D0D0D" w:themeColor="text1" w:themeTint="F2"/>
          <w:lang w:eastAsia="en-US"/>
        </w:rPr>
        <w:t>.08.202</w:t>
      </w:r>
      <w:r w:rsidR="008D528B">
        <w:rPr>
          <w:rFonts w:eastAsia="Calibri"/>
          <w:b/>
          <w:i/>
          <w:iCs/>
          <w:color w:val="0D0D0D" w:themeColor="text1" w:themeTint="F2"/>
          <w:lang w:eastAsia="en-US"/>
        </w:rPr>
        <w:t>3</w:t>
      </w:r>
      <w:r w:rsidRPr="009012C5">
        <w:rPr>
          <w:rFonts w:eastAsia="Calibri"/>
          <w:b/>
          <w:color w:val="0D0D0D" w:themeColor="text1" w:themeTint="F2"/>
          <w:lang w:eastAsia="en-US"/>
        </w:rPr>
        <w:t>, ознакомлены: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"/>
        <w:gridCol w:w="2308"/>
        <w:gridCol w:w="2473"/>
        <w:gridCol w:w="1924"/>
        <w:gridCol w:w="1791"/>
      </w:tblGrid>
      <w:tr w:rsidR="000526CA" w:rsidRPr="009012C5" w14:paraId="576CE874" w14:textId="77777777" w:rsidTr="00A131BB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63A814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№ п/п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3400F2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Ф. И. О.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154384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Должность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CC05AE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Дата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02BF2C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bCs/>
                <w:color w:val="0D0D0D" w:themeColor="text1" w:themeTint="F2"/>
                <w:lang w:eastAsia="en-US"/>
              </w:rPr>
              <w:t>Подпись</w:t>
            </w:r>
          </w:p>
        </w:tc>
      </w:tr>
      <w:tr w:rsidR="000526CA" w:rsidRPr="009012C5" w14:paraId="17A12C3A" w14:textId="77777777" w:rsidTr="00A131BB">
        <w:trPr>
          <w:trHeight w:val="22"/>
        </w:trPr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1E9285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color w:val="0D0D0D" w:themeColor="text1" w:themeTint="F2"/>
                <w:lang w:eastAsia="en-US"/>
              </w:rPr>
              <w:t>1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7ACC5" w14:textId="30FB7999" w:rsidR="009012C5" w:rsidRPr="009012C5" w:rsidRDefault="000526CA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Лишавская Л.И.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DBBABD" w14:textId="77777777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Старший 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97AED6" w14:textId="770FEEB3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</w:t>
            </w:r>
            <w:r w:rsidR="00A131BB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1B4134" w14:textId="64803815" w:rsidR="009012C5" w:rsidRPr="009012C5" w:rsidRDefault="009012C5" w:rsidP="009012C5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0526CA" w:rsidRPr="009012C5" w14:paraId="25306B36" w14:textId="77777777" w:rsidTr="00A131BB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B8473E" w14:textId="34EC724A" w:rsidR="000526CA" w:rsidRPr="009012C5" w:rsidRDefault="00A131BB" w:rsidP="000526CA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2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920025" w14:textId="7B860A3E" w:rsidR="000526CA" w:rsidRPr="009012C5" w:rsidRDefault="000526CA" w:rsidP="000526CA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Ситникова И.В.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1C777D" w14:textId="3D83C92F" w:rsidR="000526CA" w:rsidRPr="009012C5" w:rsidRDefault="000526CA" w:rsidP="000526CA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0CD8D" w14:textId="4C99B47E" w:rsidR="000526CA" w:rsidRPr="009012C5" w:rsidRDefault="00A131BB" w:rsidP="000526CA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</w:t>
            </w:r>
            <w:r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A7D93" w14:textId="2D671EC1" w:rsidR="000526CA" w:rsidRPr="009012C5" w:rsidRDefault="000526CA" w:rsidP="000526CA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58232F2B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8DC55E" w14:textId="2BC602D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3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D97D51" w14:textId="04C9764B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Гадеева</w:t>
            </w:r>
            <w:proofErr w:type="spellEnd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И.Г.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A961EA" w14:textId="72C3E3BD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1E57E1" w14:textId="2EE0E26E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E0E9B" w14:textId="681398FE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0812863B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B57A9" w14:textId="25611FE3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4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ECAC7" w14:textId="0D1B1879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Бурма</w:t>
            </w:r>
            <w:proofErr w:type="spellEnd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Е.В.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63312" w14:textId="367AC44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22044" w14:textId="045B5415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CABAA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10A1E797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631A7" w14:textId="1D62C895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5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5BC4CF" w14:textId="7D9629C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Пронина А.А.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9A1DAD" w14:textId="58BFF1CD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165F1" w14:textId="3EB54CFF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09E33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6B879A8F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80FC25" w14:textId="61C2A31E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6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55D6AF" w14:textId="78ECF4F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Атаян</w:t>
            </w:r>
            <w:proofErr w:type="spellEnd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К.Ю.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9B6BD" w14:textId="1EA768E8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844F37" w14:textId="4C57A249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FFA06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455CDB32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2D382" w14:textId="17277AE2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7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91F0E" w14:textId="2F4AD450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Пономарёва</w:t>
            </w:r>
            <w:proofErr w:type="spellEnd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А.А.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D94D9B" w14:textId="517CC40F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EDFB" w14:textId="58F9A79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F07248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0CC59805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0D0FEE" w14:textId="52E24079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8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8E072" w14:textId="795DAEB6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Гаврилова М.В.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75E18" w14:textId="0C56777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2168AD" w14:textId="7C9EC988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9AA43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55F2ECD1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9C58C" w14:textId="648A2C46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9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DC56B6" w14:textId="21F7BF19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proofErr w:type="spellStart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Атуева</w:t>
            </w:r>
            <w:proofErr w:type="spellEnd"/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 xml:space="preserve"> О.В.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76F91" w14:textId="55496964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9012C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FD36F" w14:textId="72A64E6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F2749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41E50153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30067" w14:textId="317CC3D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10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3511F" w14:textId="2D67527D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Шевченко Н.А.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FBC23" w14:textId="77777777" w:rsidR="00A131BB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Музыкальный</w:t>
            </w:r>
          </w:p>
          <w:p w14:paraId="1FBC0D12" w14:textId="4CF7B5FD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руководитель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4E3A38" w14:textId="711ACA1D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C1F2E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  <w:tr w:rsidR="00A131BB" w:rsidRPr="009012C5" w14:paraId="6F9BF660" w14:textId="77777777" w:rsidTr="00832D4A">
        <w:tc>
          <w:tcPr>
            <w:tcW w:w="84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4955E" w14:textId="1F9D969B" w:rsidR="00A131BB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11</w:t>
            </w:r>
          </w:p>
        </w:tc>
        <w:tc>
          <w:tcPr>
            <w:tcW w:w="23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231603" w14:textId="613AB41A" w:rsidR="00A131BB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Тишкова Т.Д.</w:t>
            </w:r>
          </w:p>
        </w:tc>
        <w:tc>
          <w:tcPr>
            <w:tcW w:w="24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02311" w14:textId="3B3A5BFC" w:rsidR="00A131BB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  <w:r>
              <w:rPr>
                <w:rFonts w:eastAsia="Calibri"/>
                <w:b/>
                <w:color w:val="0D0D0D" w:themeColor="text1" w:themeTint="F2"/>
                <w:lang w:eastAsia="en-US"/>
              </w:rPr>
              <w:t>воспитатель</w:t>
            </w:r>
          </w:p>
        </w:tc>
        <w:tc>
          <w:tcPr>
            <w:tcW w:w="192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1E22EF" w14:textId="2BC8AEC0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</w:pPr>
            <w:r w:rsidRPr="000F4F25">
              <w:rPr>
                <w:rFonts w:eastAsia="Calibri"/>
                <w:b/>
                <w:i/>
                <w:iCs/>
                <w:color w:val="0D0D0D" w:themeColor="text1" w:themeTint="F2"/>
                <w:lang w:eastAsia="en-US"/>
              </w:rPr>
              <w:t>29.08.2024</w:t>
            </w:r>
          </w:p>
        </w:tc>
        <w:tc>
          <w:tcPr>
            <w:tcW w:w="17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F09E8" w14:textId="77777777" w:rsidR="00A131BB" w:rsidRPr="009012C5" w:rsidRDefault="00A131BB" w:rsidP="00A131BB">
            <w:pPr>
              <w:spacing w:after="200" w:line="276" w:lineRule="auto"/>
              <w:rPr>
                <w:rFonts w:eastAsia="Calibri"/>
                <w:b/>
                <w:color w:val="0D0D0D" w:themeColor="text1" w:themeTint="F2"/>
                <w:lang w:eastAsia="en-US"/>
              </w:rPr>
            </w:pPr>
          </w:p>
        </w:tc>
      </w:tr>
    </w:tbl>
    <w:p w14:paraId="745069FF" w14:textId="77777777" w:rsidR="001A5482" w:rsidRDefault="001A5482" w:rsidP="00C91CDD">
      <w:pPr>
        <w:spacing w:after="160" w:line="256" w:lineRule="auto"/>
        <w:rPr>
          <w:rFonts w:asciiTheme="minorHAnsi" w:eastAsiaTheme="minorHAnsi" w:hAnsiTheme="minorHAnsi" w:cstheme="minorBidi"/>
          <w:color w:val="0D0D0D" w:themeColor="text1" w:themeTint="F2"/>
          <w:lang w:eastAsia="en-US"/>
        </w:rPr>
      </w:pPr>
    </w:p>
    <w:p w14:paraId="1A70E719" w14:textId="5652E503" w:rsidR="001A5482" w:rsidRDefault="001A5482" w:rsidP="00C91CDD">
      <w:pPr>
        <w:spacing w:after="160" w:line="256" w:lineRule="auto"/>
        <w:rPr>
          <w:rFonts w:asciiTheme="minorHAnsi" w:eastAsiaTheme="minorHAnsi" w:hAnsiTheme="minorHAnsi" w:cstheme="minorBidi"/>
          <w:color w:val="0D0D0D" w:themeColor="text1" w:themeTint="F2"/>
          <w:sz w:val="28"/>
          <w:szCs w:val="28"/>
          <w:lang w:eastAsia="en-US"/>
        </w:rPr>
      </w:pPr>
    </w:p>
    <w:p w14:paraId="45287A08" w14:textId="77777777" w:rsidR="00A131BB" w:rsidRPr="00C5269A" w:rsidRDefault="00A131BB" w:rsidP="00C91CDD">
      <w:pPr>
        <w:spacing w:after="160" w:line="256" w:lineRule="auto"/>
        <w:rPr>
          <w:rFonts w:asciiTheme="minorHAnsi" w:eastAsiaTheme="minorHAnsi" w:hAnsiTheme="minorHAnsi" w:cstheme="minorBidi"/>
          <w:color w:val="0D0D0D" w:themeColor="text1" w:themeTint="F2"/>
          <w:sz w:val="28"/>
          <w:szCs w:val="28"/>
          <w:lang w:eastAsia="en-US"/>
        </w:rPr>
      </w:pPr>
    </w:p>
    <w:p w14:paraId="77420B98" w14:textId="77777777" w:rsidR="00C02193" w:rsidRPr="00C5269A" w:rsidRDefault="00C02193" w:rsidP="000804C9">
      <w:pPr>
        <w:rPr>
          <w:b/>
          <w:bCs/>
          <w:color w:val="0D0D0D" w:themeColor="text1" w:themeTint="F2"/>
          <w:sz w:val="28"/>
          <w:szCs w:val="28"/>
          <w:lang w:eastAsia="en-US"/>
        </w:rPr>
      </w:pPr>
    </w:p>
    <w:p w14:paraId="21CC694C" w14:textId="2DD019ED" w:rsidR="000804C9" w:rsidRPr="00C5269A" w:rsidRDefault="000804C9" w:rsidP="000804C9">
      <w:pPr>
        <w:suppressAutoHyphens/>
        <w:jc w:val="right"/>
        <w:rPr>
          <w:b/>
          <w:bCs/>
          <w:color w:val="0D0D0D" w:themeColor="text1" w:themeTint="F2"/>
          <w:sz w:val="28"/>
          <w:szCs w:val="28"/>
          <w:lang w:eastAsia="zh-CN"/>
        </w:rPr>
      </w:pPr>
      <w:bookmarkStart w:id="10" w:name="_Hlk171268165"/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lastRenderedPageBreak/>
        <w:t xml:space="preserve">Приложение </w:t>
      </w:r>
      <w:r w:rsidR="00C5269A" w:rsidRPr="00C5269A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</w:p>
    <w:p w14:paraId="1ECAF263" w14:textId="6A001FAF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Режим дня </w:t>
      </w:r>
    </w:p>
    <w:p w14:paraId="6AC17BAE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1BB2B980" w14:textId="680F6913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в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подготовительной к школе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группе №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«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Солнышко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»</w:t>
      </w:r>
    </w:p>
    <w:p w14:paraId="32831D92" w14:textId="07CAC6CB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на 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-202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учебный год</w:t>
      </w:r>
    </w:p>
    <w:p w14:paraId="6B123B1C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2F258F25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728F8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906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4DCC7E84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13C1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C47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225D4AD7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E68C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06B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56E685B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0CED3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A83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6907FE76" w14:textId="77777777" w:rsidTr="006D0552">
        <w:trPr>
          <w:trHeight w:val="928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4A4DD1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1E1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607D95F7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9ECF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132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432D752E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EFEC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985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0BFFA2E4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5350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67F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5D432987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8C50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040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65CAB55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9D07A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0CF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63E5FA6C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9C121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DDE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6E1B46AA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4DA7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3A9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06A9FA84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772D95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2A5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1474566D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C425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прогулки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D9C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</w:tbl>
    <w:p w14:paraId="5686E121" w14:textId="77777777" w:rsidR="000804C9" w:rsidRPr="00C5269A" w:rsidRDefault="000804C9" w:rsidP="000804C9">
      <w:pPr>
        <w:suppressAutoHyphens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608464DA" w14:textId="5DF390DF" w:rsidR="000804C9" w:rsidRPr="00C5269A" w:rsidRDefault="000804C9" w:rsidP="000804C9">
      <w:pPr>
        <w:jc w:val="right"/>
        <w:rPr>
          <w:b/>
          <w:bCs/>
          <w:color w:val="0D0D0D" w:themeColor="text1" w:themeTint="F2"/>
          <w:sz w:val="28"/>
          <w:szCs w:val="28"/>
          <w:lang w:eastAsia="en-US"/>
        </w:rPr>
      </w:pPr>
    </w:p>
    <w:p w14:paraId="521DF030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Режим дня</w:t>
      </w:r>
    </w:p>
    <w:p w14:paraId="619437FA" w14:textId="26AD12BA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в подготовительной к школе группе №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1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«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Акварельки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»</w:t>
      </w:r>
    </w:p>
    <w:p w14:paraId="0E346A29" w14:textId="079AAF5D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на 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-202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учебный год</w:t>
      </w: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7EED406C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D94F6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131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3537FA6E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D79D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7B8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5D96B2A0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F28A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53B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0CD939EA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F9CD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891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5AC9AE6C" w14:textId="77777777" w:rsidTr="006D0552">
        <w:trPr>
          <w:trHeight w:val="928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48F7CC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2D60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7341FCAF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543F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lastRenderedPageBreak/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652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4ADD2A62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7AC2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214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354973D1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AFD50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7AA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241F47E2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CE02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3AF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7627D3A8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5672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B93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750D13C5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FD71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0EA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51229691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BC723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69C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40BC678E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6F7224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9C87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2F4BEB90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82C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прогулки,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33F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</w:tbl>
    <w:p w14:paraId="72769922" w14:textId="77777777" w:rsidR="00ED4498" w:rsidRPr="00C5269A" w:rsidRDefault="00ED4498" w:rsidP="000804C9">
      <w:pPr>
        <w:suppressAutoHyphens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7943BBE4" w14:textId="37F05924" w:rsidR="000804C9" w:rsidRPr="00C5269A" w:rsidRDefault="000804C9" w:rsidP="000804C9">
      <w:pPr>
        <w:rPr>
          <w:b/>
          <w:bCs/>
          <w:color w:val="0D0D0D" w:themeColor="text1" w:themeTint="F2"/>
          <w:sz w:val="28"/>
          <w:szCs w:val="28"/>
          <w:lang w:eastAsia="en-US"/>
        </w:rPr>
      </w:pPr>
    </w:p>
    <w:p w14:paraId="368C2101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Режим дня </w:t>
      </w:r>
    </w:p>
    <w:p w14:paraId="38DAE1A1" w14:textId="08C03A6A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в старшей группе №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3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«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Теремок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»</w:t>
      </w:r>
    </w:p>
    <w:p w14:paraId="400EB528" w14:textId="405ECA5C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на 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-202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учебный год</w:t>
      </w:r>
    </w:p>
    <w:p w14:paraId="0F4886F1" w14:textId="77777777" w:rsidR="000804C9" w:rsidRPr="00C5269A" w:rsidRDefault="000804C9" w:rsidP="000804C9">
      <w:pPr>
        <w:suppressAutoHyphens/>
        <w:rPr>
          <w:b/>
          <w:bCs/>
          <w:color w:val="0D0D0D" w:themeColor="text1" w:themeTint="F2"/>
          <w:sz w:val="28"/>
          <w:szCs w:val="28"/>
          <w:lang w:eastAsia="zh-CN"/>
        </w:rPr>
      </w:pP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0C6260A7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D82F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5A5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463DDCBB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2A95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D4D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0AD4E345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9BF7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D1C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5CAA908B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F854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3CB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6D1C0802" w14:textId="77777777" w:rsidTr="006D0552">
        <w:trPr>
          <w:trHeight w:val="928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678057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0EA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5BA3469A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C268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790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351A66AD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8773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105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03E231D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1B8B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05D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593F9FD7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F076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F5C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195B349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3D3D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FB8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0C7435A7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DA12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1A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14C529CF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B08E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745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530BB91E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AE1B0A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06C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173ED397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99B3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прогулки,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C60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</w:tbl>
    <w:p w14:paraId="6697688F" w14:textId="622CC1EB" w:rsidR="000804C9" w:rsidRPr="00C5269A" w:rsidRDefault="000804C9" w:rsidP="000804C9">
      <w:pPr>
        <w:rPr>
          <w:b/>
          <w:bCs/>
          <w:color w:val="0D0D0D" w:themeColor="text1" w:themeTint="F2"/>
          <w:sz w:val="28"/>
          <w:szCs w:val="28"/>
          <w:lang w:eastAsia="en-US"/>
        </w:rPr>
      </w:pPr>
    </w:p>
    <w:p w14:paraId="1DF597B5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71C9B14D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08CD1B24" w14:textId="0CC4DC09" w:rsidR="000804C9" w:rsidRPr="00C5269A" w:rsidRDefault="000804C9" w:rsidP="000804C9">
      <w:pPr>
        <w:suppressLineNumbers/>
        <w:suppressAutoHyphens/>
        <w:spacing w:line="276" w:lineRule="auto"/>
        <w:ind w:right="57"/>
        <w:rPr>
          <w:b/>
          <w:bCs/>
          <w:color w:val="0D0D0D" w:themeColor="text1" w:themeTint="F2"/>
          <w:sz w:val="28"/>
          <w:szCs w:val="28"/>
          <w:lang w:eastAsia="zh-CN"/>
        </w:rPr>
      </w:pPr>
      <w:bookmarkStart w:id="11" w:name="_Hlk137307977"/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                                                          Режим дня</w:t>
      </w:r>
    </w:p>
    <w:p w14:paraId="3F96F365" w14:textId="60DF70D3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в средней группе №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«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Непоседы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»</w:t>
      </w:r>
    </w:p>
    <w:p w14:paraId="1D042FD4" w14:textId="64C43664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на 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-202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учебный год</w:t>
      </w:r>
    </w:p>
    <w:bookmarkEnd w:id="11"/>
    <w:p w14:paraId="44AB8C17" w14:textId="77777777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2DBDE6AF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2A316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67E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7B0608C8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79D8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B7E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48C5EEC3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BE83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DCF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644B2506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59DA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28A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1271144D" w14:textId="77777777" w:rsidTr="006D0552">
        <w:trPr>
          <w:trHeight w:val="928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D84F8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49D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777B618D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249B3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BDF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0015720D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5A60A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897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4310281D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50BB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CDF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1EA4BEBD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FC0E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DB4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3A5ABCBE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36211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482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6FF21335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7890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DB9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160F25B4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D2E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1BD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39BCC59D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E2618C5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281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629547C7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5F33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прогулки,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ADB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</w:tbl>
    <w:p w14:paraId="13EF98A1" w14:textId="77777777" w:rsidR="000804C9" w:rsidRPr="00C5269A" w:rsidRDefault="000804C9" w:rsidP="000804C9">
      <w:pPr>
        <w:suppressAutoHyphens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1EB2D63D" w14:textId="77777777" w:rsidR="000804C9" w:rsidRPr="00C5269A" w:rsidRDefault="000804C9" w:rsidP="000804C9">
      <w:pPr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</w:p>
    <w:p w14:paraId="4DD1963C" w14:textId="77777777" w:rsidR="000804C9" w:rsidRPr="00C5269A" w:rsidRDefault="000804C9" w:rsidP="000804C9">
      <w:pPr>
        <w:jc w:val="center"/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>Режим дня</w:t>
      </w:r>
    </w:p>
    <w:p w14:paraId="7C7D5ED9" w14:textId="5D3EC07E" w:rsidR="000804C9" w:rsidRPr="00C5269A" w:rsidRDefault="000804C9" w:rsidP="000804C9">
      <w:pPr>
        <w:jc w:val="center"/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 xml:space="preserve">в группе раннего возраста № </w:t>
      </w:r>
      <w:r w:rsidR="00ED4498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>6</w:t>
      </w: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 xml:space="preserve"> «Золотая рыбка»</w:t>
      </w:r>
    </w:p>
    <w:p w14:paraId="70ACAFFA" w14:textId="0C827CD3" w:rsidR="000804C9" w:rsidRPr="00C5269A" w:rsidRDefault="000804C9" w:rsidP="000804C9">
      <w:pPr>
        <w:jc w:val="center"/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>на 202</w:t>
      </w:r>
      <w:r w:rsidR="00ED4498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>4</w:t>
      </w: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 xml:space="preserve"> – 202</w:t>
      </w:r>
      <w:r w:rsidR="00ED4498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>5</w:t>
      </w: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 xml:space="preserve"> учебный год</w:t>
      </w:r>
    </w:p>
    <w:p w14:paraId="2BE8017B" w14:textId="77777777" w:rsidR="000804C9" w:rsidRPr="00C5269A" w:rsidRDefault="000804C9" w:rsidP="000804C9">
      <w:pPr>
        <w:jc w:val="center"/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7AC6D07D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8DA8A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1E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73ED53DE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94FB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B0BF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5AE12FE4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76C99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1AA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4DE922C2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712A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4C7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67D735DC" w14:textId="77777777" w:rsidTr="006D0552">
        <w:trPr>
          <w:trHeight w:val="928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3E748C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3ED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035829E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A39E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lastRenderedPageBreak/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110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6AF4F4B1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4C7B4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3B8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689F8B65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5C1DE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7E5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7418F984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39FF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E33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31D5F642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927C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BE3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355875B8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5173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9A7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6ED6FA4A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A8D24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139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49542605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84CEDE1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BA7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6AE177C0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36FE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прогулки,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9B7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</w:tbl>
    <w:p w14:paraId="0D01522F" w14:textId="77777777" w:rsidR="000804C9" w:rsidRPr="00C5269A" w:rsidRDefault="000804C9" w:rsidP="000804C9">
      <w:pPr>
        <w:suppressAutoHyphens/>
        <w:rPr>
          <w:b/>
          <w:bCs/>
          <w:color w:val="0D0D0D" w:themeColor="text1" w:themeTint="F2"/>
          <w:sz w:val="28"/>
          <w:szCs w:val="28"/>
          <w:lang w:eastAsia="zh-CN"/>
        </w:rPr>
      </w:pPr>
    </w:p>
    <w:p w14:paraId="3E1863EB" w14:textId="77777777" w:rsidR="000804C9" w:rsidRPr="00C5269A" w:rsidRDefault="000804C9" w:rsidP="000804C9">
      <w:pPr>
        <w:jc w:val="right"/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</w:pPr>
      <w:r w:rsidRPr="00C5269A">
        <w:rPr>
          <w:rFonts w:eastAsiaTheme="minorHAnsi"/>
          <w:b/>
          <w:bCs/>
          <w:color w:val="0D0D0D" w:themeColor="text1" w:themeTint="F2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48BDFE52" w14:textId="77777777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Режим дня</w:t>
      </w:r>
    </w:p>
    <w:p w14:paraId="3BD2625C" w14:textId="2B8641D3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в младшей группе № 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2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«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Почемучки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»</w:t>
      </w:r>
    </w:p>
    <w:p w14:paraId="111443B5" w14:textId="0802EF61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на 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4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>-202</w:t>
      </w:r>
      <w:r w:rsidR="00ED4498">
        <w:rPr>
          <w:b/>
          <w:bCs/>
          <w:color w:val="0D0D0D" w:themeColor="text1" w:themeTint="F2"/>
          <w:sz w:val="28"/>
          <w:szCs w:val="28"/>
          <w:lang w:eastAsia="zh-CN"/>
        </w:rPr>
        <w:t>5</w:t>
      </w:r>
      <w:r w:rsidRPr="00C5269A">
        <w:rPr>
          <w:b/>
          <w:bCs/>
          <w:color w:val="0D0D0D" w:themeColor="text1" w:themeTint="F2"/>
          <w:sz w:val="28"/>
          <w:szCs w:val="28"/>
          <w:lang w:eastAsia="zh-CN"/>
        </w:rPr>
        <w:t xml:space="preserve"> учебный год</w:t>
      </w:r>
    </w:p>
    <w:p w14:paraId="517639E4" w14:textId="77777777" w:rsidR="000804C9" w:rsidRPr="00C5269A" w:rsidRDefault="000804C9" w:rsidP="000804C9">
      <w:pPr>
        <w:suppressLineNumbers/>
        <w:suppressAutoHyphens/>
        <w:spacing w:line="276" w:lineRule="auto"/>
        <w:ind w:left="57" w:right="57"/>
        <w:jc w:val="center"/>
        <w:rPr>
          <w:b/>
          <w:bCs/>
          <w:color w:val="0D0D0D" w:themeColor="text1" w:themeTint="F2"/>
          <w:sz w:val="28"/>
          <w:szCs w:val="28"/>
          <w:lang w:eastAsia="zh-CN"/>
        </w:rPr>
      </w:pPr>
    </w:p>
    <w:tbl>
      <w:tblPr>
        <w:tblW w:w="9465" w:type="dxa"/>
        <w:tblInd w:w="-40" w:type="dxa"/>
        <w:tblLayout w:type="fixed"/>
        <w:tblLook w:val="00A0" w:firstRow="1" w:lastRow="0" w:firstColumn="1" w:lastColumn="0" w:noHBand="0" w:noVBand="0"/>
      </w:tblPr>
      <w:tblGrid>
        <w:gridCol w:w="6956"/>
        <w:gridCol w:w="2509"/>
      </w:tblGrid>
      <w:tr w:rsidR="00C5269A" w:rsidRPr="00C5269A" w14:paraId="0268A122" w14:textId="77777777" w:rsidTr="006D0552">
        <w:trPr>
          <w:trHeight w:val="729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97B01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Режимные моменты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B759" w14:textId="77777777" w:rsidR="000804C9" w:rsidRPr="00C5269A" w:rsidRDefault="000804C9" w:rsidP="000804C9">
            <w:pPr>
              <w:suppressAutoHyphens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Время</w:t>
            </w:r>
          </w:p>
        </w:tc>
      </w:tr>
      <w:tr w:rsidR="00C5269A" w:rsidRPr="00C5269A" w14:paraId="13450F4A" w14:textId="77777777" w:rsidTr="006D0552">
        <w:trPr>
          <w:trHeight w:val="356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A59F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Приём </w:t>
            </w: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детей ,</w:t>
            </w:r>
            <w:proofErr w:type="gramEnd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свободная игра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11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08.00 – 08.30</w:t>
            </w:r>
          </w:p>
        </w:tc>
      </w:tr>
      <w:tr w:rsidR="00C5269A" w:rsidRPr="00C5269A" w14:paraId="7BC12039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8507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Утренняя гимнастика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C31D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08.30 – 08.40</w:t>
            </w:r>
          </w:p>
        </w:tc>
      </w:tr>
      <w:tr w:rsidR="00C5269A" w:rsidRPr="00C5269A" w14:paraId="3853D831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E321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завтраку, завтрак, дежурство, подготовка к образовательной деятельности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F1F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08.40 – 09.10</w:t>
            </w:r>
          </w:p>
        </w:tc>
      </w:tr>
      <w:tr w:rsidR="00C5269A" w:rsidRPr="00C5269A" w14:paraId="2284B91A" w14:textId="77777777" w:rsidTr="00ED4498">
        <w:trPr>
          <w:trHeight w:val="439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3999783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занятия, занятия со специалистами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298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09.10 – 11.00</w:t>
            </w:r>
          </w:p>
        </w:tc>
      </w:tr>
      <w:tr w:rsidR="00C5269A" w:rsidRPr="00C5269A" w14:paraId="0BFF327A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DDAB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proofErr w:type="gramStart"/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Второй  завтрак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324C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11.00 - 11.10</w:t>
            </w:r>
          </w:p>
        </w:tc>
      </w:tr>
      <w:tr w:rsidR="00C5269A" w:rsidRPr="00C5269A" w14:paraId="2703997E" w14:textId="77777777" w:rsidTr="006D0552">
        <w:trPr>
          <w:trHeight w:val="32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033E2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Подготовка к прогулке, прогулка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3C78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11.10 – 12.30</w:t>
            </w:r>
          </w:p>
        </w:tc>
      </w:tr>
      <w:tr w:rsidR="00C5269A" w:rsidRPr="00C5269A" w14:paraId="5441E546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43EB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Возвращение с прогулки, игры, занятия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679E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12.30– 12.45</w:t>
            </w:r>
          </w:p>
        </w:tc>
      </w:tr>
      <w:tr w:rsidR="00C5269A" w:rsidRPr="00C5269A" w14:paraId="4A6B6BB6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059634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обеду, обед, дежурство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38B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12.45 – 13.00</w:t>
            </w:r>
          </w:p>
        </w:tc>
      </w:tr>
      <w:tr w:rsidR="00C5269A" w:rsidRPr="00C5269A" w14:paraId="43C0657B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012A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ко сну, чтение перед сном, дневной сон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CCAB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13.00 – 15.00</w:t>
            </w:r>
          </w:p>
        </w:tc>
      </w:tr>
      <w:tr w:rsidR="00C5269A" w:rsidRPr="00C5269A" w14:paraId="6BB3726D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0203B7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Постепенный подъём, профилактические физкультурно-оздоровительные процедуры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553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15.00 – 15.30</w:t>
            </w:r>
          </w:p>
        </w:tc>
      </w:tr>
      <w:tr w:rsidR="00C5269A" w:rsidRPr="00C5269A" w14:paraId="18F980AA" w14:textId="77777777" w:rsidTr="006D0552">
        <w:trPr>
          <w:trHeight w:val="347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9B01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Игры, кружки, занятия со специалистами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486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15.30 – 16.20</w:t>
            </w:r>
          </w:p>
        </w:tc>
      </w:tr>
      <w:tr w:rsidR="00C5269A" w:rsidRPr="00C5269A" w14:paraId="0EC106CF" w14:textId="77777777" w:rsidTr="006D0552">
        <w:trPr>
          <w:trHeight w:val="450"/>
        </w:trPr>
        <w:tc>
          <w:tcPr>
            <w:tcW w:w="6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6C9C1EA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Подготовка к ужину, ужин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04C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16.20 – 16.40</w:t>
            </w:r>
          </w:p>
        </w:tc>
      </w:tr>
      <w:tr w:rsidR="00C5269A" w:rsidRPr="00C5269A" w14:paraId="2897F19F" w14:textId="77777777" w:rsidTr="006D0552">
        <w:trPr>
          <w:trHeight w:val="364"/>
        </w:trPr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EF5D0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 xml:space="preserve"> Прогулка, возвращение с прогулки, уход детей домой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F266" w14:textId="77777777" w:rsidR="000804C9" w:rsidRPr="00C5269A" w:rsidRDefault="000804C9" w:rsidP="000804C9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</w:pPr>
            <w:r w:rsidRPr="00C5269A">
              <w:rPr>
                <w:b/>
                <w:bCs/>
                <w:color w:val="0D0D0D" w:themeColor="text1" w:themeTint="F2"/>
                <w:sz w:val="28"/>
                <w:szCs w:val="28"/>
                <w:lang w:eastAsia="zh-CN"/>
              </w:rPr>
              <w:t>16.40 – 18.30</w:t>
            </w:r>
          </w:p>
        </w:tc>
      </w:tr>
      <w:bookmarkEnd w:id="10"/>
    </w:tbl>
    <w:p w14:paraId="69A2DD42" w14:textId="280F20AB" w:rsidR="001C40B9" w:rsidRDefault="001C40B9" w:rsidP="008D528B">
      <w:pPr>
        <w:spacing w:after="200"/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</w:pPr>
    </w:p>
    <w:p w14:paraId="676504FA" w14:textId="77777777" w:rsidR="001C40B9" w:rsidRDefault="001C40B9" w:rsidP="008D528B">
      <w:pPr>
        <w:spacing w:after="200"/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</w:pPr>
    </w:p>
    <w:p w14:paraId="60BA70F5" w14:textId="6A7A9D97" w:rsidR="000804C9" w:rsidRDefault="000804C9" w:rsidP="000804C9">
      <w:pPr>
        <w:spacing w:after="200"/>
        <w:jc w:val="right"/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</w:pPr>
      <w:r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  <w:lastRenderedPageBreak/>
        <w:t xml:space="preserve">Приложение </w:t>
      </w:r>
      <w:r w:rsidR="00C5269A"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  <w:t>5</w:t>
      </w:r>
    </w:p>
    <w:p w14:paraId="02D65FA6" w14:textId="77777777" w:rsidR="000804C9" w:rsidRDefault="000804C9" w:rsidP="00C02193">
      <w:pPr>
        <w:spacing w:after="200"/>
        <w:jc w:val="center"/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</w:pPr>
    </w:p>
    <w:p w14:paraId="04847C9F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Утверждаю</w:t>
      </w:r>
    </w:p>
    <w:p w14:paraId="69AD90D6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429A60F8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3786F445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4F55BD4D" w14:textId="77777777" w:rsidR="001C40B9" w:rsidRPr="001C40B9" w:rsidRDefault="001C40B9" w:rsidP="001C40B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74C22B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dotDash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dotDash"/>
          <w:lang w:eastAsia="en-US"/>
        </w:rPr>
        <w:t>Сетка организованной образовательной деятельности в средней группе № 5 «Непоседы» общеразвивающей направленности полного дня пребывания</w:t>
      </w:r>
    </w:p>
    <w:p w14:paraId="2EDBB379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ПОНЕДЕЛЬНИК</w:t>
      </w:r>
    </w:p>
    <w:p w14:paraId="3D80F443" w14:textId="77777777" w:rsidR="001C40B9" w:rsidRPr="001C40B9" w:rsidRDefault="001C40B9" w:rsidP="001D74CF">
      <w:pPr>
        <w:numPr>
          <w:ilvl w:val="0"/>
          <w:numId w:val="23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 /Музыка   09.10</w:t>
      </w:r>
    </w:p>
    <w:p w14:paraId="172776E0" w14:textId="77777777" w:rsidR="001C40B9" w:rsidRPr="001C40B9" w:rsidRDefault="001C40B9" w:rsidP="001D74CF">
      <w:pPr>
        <w:numPr>
          <w:ilvl w:val="0"/>
          <w:numId w:val="23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развитие/Развитие речи/художественная литература    09.40</w:t>
      </w:r>
    </w:p>
    <w:p w14:paraId="60081C4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3230E240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1.  Познавательное развитие/ ФЭМП   09.10</w:t>
      </w:r>
    </w:p>
    <w:p w14:paraId="186475AA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2.  Художественно - эстетическое развитие /Рисование   09.40</w:t>
      </w:r>
    </w:p>
    <w:p w14:paraId="6102A803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3. Физическое развитие/ Физкультура в помещении 10.20</w:t>
      </w:r>
    </w:p>
    <w:p w14:paraId="3DF47034" w14:textId="77777777" w:rsidR="001C40B9" w:rsidRPr="001C40B9" w:rsidRDefault="001C40B9" w:rsidP="001C40B9">
      <w:pPr>
        <w:spacing w:after="200"/>
        <w:ind w:left="720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6581510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2D0F81F2" w14:textId="77777777" w:rsidR="001C40B9" w:rsidRPr="001C40B9" w:rsidRDefault="001C40B9" w:rsidP="001D74CF">
      <w:pPr>
        <w:numPr>
          <w:ilvl w:val="0"/>
          <w:numId w:val="29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 /Аппликация 9.10</w:t>
      </w:r>
    </w:p>
    <w:p w14:paraId="46F8DE0E" w14:textId="77777777" w:rsidR="001C40B9" w:rsidRPr="001C40B9" w:rsidRDefault="001C40B9" w:rsidP="001D74CF">
      <w:pPr>
        <w:numPr>
          <w:ilvl w:val="0"/>
          <w:numId w:val="29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 /Музыка 09.45</w:t>
      </w:r>
    </w:p>
    <w:p w14:paraId="546BA15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40187F49" w14:textId="77777777" w:rsidR="001C40B9" w:rsidRPr="001C40B9" w:rsidRDefault="001C40B9" w:rsidP="001D74CF">
      <w:pPr>
        <w:numPr>
          <w:ilvl w:val="0"/>
          <w:numId w:val="28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в помещении 09.10</w:t>
      </w:r>
    </w:p>
    <w:p w14:paraId="06D7EBB7" w14:textId="77777777" w:rsidR="001C40B9" w:rsidRPr="001C40B9" w:rsidRDefault="001C40B9" w:rsidP="001D74CF">
      <w:pPr>
        <w:numPr>
          <w:ilvl w:val="0"/>
          <w:numId w:val="28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 Лепка/конструирование   09.40</w:t>
      </w:r>
    </w:p>
    <w:p w14:paraId="247A76F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0931BC84" w14:textId="77777777" w:rsidR="001C40B9" w:rsidRPr="001C40B9" w:rsidRDefault="001C40B9" w:rsidP="001D74CF">
      <w:pPr>
        <w:numPr>
          <w:ilvl w:val="0"/>
          <w:numId w:val="16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Познавательное развитие/ Ознакомление с окружающим миром (социальное, природное, предметное, экологическое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окружение)   </w:t>
      </w:r>
      <w:proofErr w:type="gramEnd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    09.10</w:t>
      </w:r>
    </w:p>
    <w:p w14:paraId="5419D9EF" w14:textId="77777777" w:rsidR="001C40B9" w:rsidRPr="001C40B9" w:rsidRDefault="001C40B9" w:rsidP="001D74CF">
      <w:pPr>
        <w:numPr>
          <w:ilvl w:val="0"/>
          <w:numId w:val="16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на прогулке   09.40</w:t>
      </w:r>
    </w:p>
    <w:p w14:paraId="7ECA98B0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dotDash"/>
          <w:lang w:eastAsia="en-US"/>
        </w:rPr>
      </w:pPr>
    </w:p>
    <w:p w14:paraId="7D1CEBBA" w14:textId="77777777" w:rsidR="001C40B9" w:rsidRP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598C4824" w14:textId="77777777" w:rsidR="001C40B9" w:rsidRP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75B86A83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lastRenderedPageBreak/>
        <w:t>Утверждаю</w:t>
      </w:r>
    </w:p>
    <w:p w14:paraId="3EDB10D6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7521B549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29349FAA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62DE1732" w14:textId="77777777" w:rsidR="001C40B9" w:rsidRPr="001C40B9" w:rsidRDefault="001C40B9" w:rsidP="001C40B9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7D2CBC3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wave"/>
          <w:lang w:eastAsia="en-US"/>
        </w:rPr>
        <w:t>Сетка организованной образовательной деятельности</w:t>
      </w:r>
    </w:p>
    <w:p w14:paraId="383D8F2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wave"/>
          <w:lang w:eastAsia="en-US"/>
        </w:rPr>
        <w:t>в подготовительной к школе группе № 1 «Акварельки»</w:t>
      </w:r>
    </w:p>
    <w:p w14:paraId="2CA8B649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wave"/>
          <w:lang w:eastAsia="en-US"/>
        </w:rPr>
        <w:t>общеразвивающей направленности полного дня пребывания</w:t>
      </w:r>
    </w:p>
    <w:p w14:paraId="5F65EB6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thick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thick"/>
          <w:lang w:eastAsia="en-US"/>
        </w:rPr>
        <w:t>ПОНЕДЕЛЬНИК</w:t>
      </w:r>
    </w:p>
    <w:p w14:paraId="6405BDCA" w14:textId="77777777" w:rsidR="001C40B9" w:rsidRPr="001C40B9" w:rsidRDefault="001C40B9" w:rsidP="001D74CF">
      <w:pPr>
        <w:numPr>
          <w:ilvl w:val="0"/>
          <w:numId w:val="26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развитие/Ознакомление с окружающим миром (социальное, природное, предметное, экологическое окружение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)  09.10</w:t>
      </w:r>
      <w:proofErr w:type="gramEnd"/>
    </w:p>
    <w:p w14:paraId="4B4EDEA0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2.  </w:t>
      </w:r>
      <w:bookmarkStart w:id="12" w:name="_Hlk79829984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</w:t>
      </w:r>
      <w:bookmarkEnd w:id="12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Физкультура в помещение 09.50</w:t>
      </w:r>
    </w:p>
    <w:p w14:paraId="2BBF7DB6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6C4683EF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1. Речевое развитие/ Развитие речи</w:t>
      </w:r>
      <w:r w:rsidRPr="001C40B9">
        <w:rPr>
          <w:rFonts w:eastAsia="Calibri"/>
          <w:color w:val="0D0D0D"/>
          <w:sz w:val="28"/>
          <w:szCs w:val="28"/>
          <w:lang w:eastAsia="en-US"/>
        </w:rPr>
        <w:t xml:space="preserve"> </w:t>
      </w: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09.10</w:t>
      </w:r>
    </w:p>
    <w:p w14:paraId="6840595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2. Художественно-эстетическое развитие/Рисование</w:t>
      </w:r>
      <w:r w:rsidRPr="001C40B9">
        <w:rPr>
          <w:rFonts w:eastAsia="Calibri"/>
          <w:color w:val="0D0D0D"/>
          <w:sz w:val="28"/>
          <w:szCs w:val="28"/>
          <w:lang w:eastAsia="en-US"/>
        </w:rPr>
        <w:t xml:space="preserve">   </w:t>
      </w: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09.50</w:t>
      </w:r>
    </w:p>
    <w:p w14:paraId="07B03FA4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3. Художественно-эстетическое развитие/Музыка   10.30</w:t>
      </w:r>
    </w:p>
    <w:p w14:paraId="0F8632AD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2A52BDE3" w14:textId="77777777" w:rsidR="001C40B9" w:rsidRPr="001C40B9" w:rsidRDefault="001C40B9" w:rsidP="001D74CF">
      <w:pPr>
        <w:numPr>
          <w:ilvl w:val="0"/>
          <w:numId w:val="1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развитие/ФЭМП   09.10</w:t>
      </w:r>
    </w:p>
    <w:p w14:paraId="434B794B" w14:textId="77777777" w:rsidR="001C40B9" w:rsidRPr="001C40B9" w:rsidRDefault="001C40B9" w:rsidP="001D74CF">
      <w:pPr>
        <w:numPr>
          <w:ilvl w:val="0"/>
          <w:numId w:val="1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Конструирование/ручной труд   09.50</w:t>
      </w:r>
    </w:p>
    <w:p w14:paraId="41790531" w14:textId="77777777" w:rsidR="001C40B9" w:rsidRPr="001C40B9" w:rsidRDefault="001C40B9" w:rsidP="001D74CF">
      <w:pPr>
        <w:numPr>
          <w:ilvl w:val="0"/>
          <w:numId w:val="1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на прогулке 10.30</w:t>
      </w:r>
    </w:p>
    <w:p w14:paraId="5AC90590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6CE73A34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 Основы грамотности 09.10</w:t>
      </w:r>
    </w:p>
    <w:p w14:paraId="7DB0D55F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Лепка/Аппликация 09.50</w:t>
      </w:r>
    </w:p>
    <w:p w14:paraId="03F6A0B7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Физическое развитие/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Физкультура  в</w:t>
      </w:r>
      <w:proofErr w:type="gramEnd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 помещении 10.30</w:t>
      </w:r>
    </w:p>
    <w:p w14:paraId="2780420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7E72E80D" w14:textId="77777777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развитие/ФЭМП   09.10</w:t>
      </w:r>
    </w:p>
    <w:p w14:paraId="193D3A2E" w14:textId="77777777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развитие/Рисование 09.50</w:t>
      </w:r>
    </w:p>
    <w:p w14:paraId="5CEDA923" w14:textId="77777777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развитие/Музыка 10.30</w:t>
      </w:r>
    </w:p>
    <w:p w14:paraId="55661AC0" w14:textId="39EA12E5" w:rsid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63E39C87" w14:textId="2DF8CFDE" w:rsid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3D4B55E9" w14:textId="0E2B9275" w:rsid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389E3891" w14:textId="28ECF702" w:rsid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25CCC385" w14:textId="3B759D35" w:rsid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2A1CD691" w14:textId="77777777" w:rsidR="001C40B9" w:rsidRPr="001C40B9" w:rsidRDefault="001C40B9" w:rsidP="001C40B9">
      <w:pPr>
        <w:spacing w:after="200"/>
        <w:contextualSpacing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491D24C5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lastRenderedPageBreak/>
        <w:t>Утверждаю</w:t>
      </w:r>
    </w:p>
    <w:p w14:paraId="7E187E6B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0CB6BB72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5941BF88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4A5DAA4F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  <w:t>Сетка организованной образовательной</w:t>
      </w:r>
    </w:p>
    <w:p w14:paraId="065B73B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  <w:t xml:space="preserve">деятельности в подготовительной к школе </w:t>
      </w:r>
      <w:proofErr w:type="gramStart"/>
      <w:r w:rsidRPr="001C40B9"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  <w:t>группе  №</w:t>
      </w:r>
      <w:proofErr w:type="gramEnd"/>
      <w:r w:rsidRPr="001C40B9">
        <w:rPr>
          <w:rFonts w:eastAsia="Calibri"/>
          <w:b/>
          <w:bCs/>
          <w:iCs/>
          <w:color w:val="0D0D0D"/>
          <w:sz w:val="28"/>
          <w:szCs w:val="28"/>
          <w:u w:val="wave"/>
          <w:lang w:eastAsia="en-US"/>
        </w:rPr>
        <w:t xml:space="preserve"> 4  «Солнышко» общеразвивающей направленности полного дня пребывания</w:t>
      </w:r>
    </w:p>
    <w:p w14:paraId="7D73E7BB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u w:val="thick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u w:val="thick"/>
          <w:lang w:eastAsia="en-US"/>
        </w:rPr>
        <w:t>ПОНЕДЕЛЬНИК</w:t>
      </w:r>
    </w:p>
    <w:p w14:paraId="628DFB79" w14:textId="77777777" w:rsidR="001C40B9" w:rsidRPr="001C40B9" w:rsidRDefault="001C40B9" w:rsidP="001D74CF">
      <w:pPr>
        <w:numPr>
          <w:ilvl w:val="0"/>
          <w:numId w:val="26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развитие/Ознакомление с окружающим миром (социальное, природное, предметное, экологическое окружение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)  09.10</w:t>
      </w:r>
      <w:proofErr w:type="gramEnd"/>
    </w:p>
    <w:p w14:paraId="7BF54B9C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2.  Физическое развитие/Физкультура в помещение 10.30</w:t>
      </w:r>
    </w:p>
    <w:p w14:paraId="0C62AD24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4098EF28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1. Речевое развитие/ Развитие речи</w:t>
      </w:r>
      <w:r w:rsidRPr="001C40B9">
        <w:rPr>
          <w:rFonts w:eastAsia="Calibri"/>
          <w:color w:val="0D0D0D"/>
          <w:sz w:val="28"/>
          <w:szCs w:val="28"/>
          <w:lang w:eastAsia="en-US"/>
        </w:rPr>
        <w:t xml:space="preserve"> </w:t>
      </w: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09.10</w:t>
      </w:r>
    </w:p>
    <w:p w14:paraId="461BAA65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2. Художественно-эстетическое развитие/ Музыка</w:t>
      </w:r>
      <w:r w:rsidRPr="001C40B9">
        <w:rPr>
          <w:rFonts w:eastAsia="Calibri"/>
          <w:color w:val="0D0D0D"/>
          <w:sz w:val="28"/>
          <w:szCs w:val="28"/>
          <w:lang w:eastAsia="en-US"/>
        </w:rPr>
        <w:t xml:space="preserve">   </w:t>
      </w: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09.50</w:t>
      </w:r>
    </w:p>
    <w:p w14:paraId="2E64CED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3. Художественно-эстетическое развитие/ Рисование 10.30</w:t>
      </w:r>
    </w:p>
    <w:p w14:paraId="6C60DCE2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5B06B9D1" w14:textId="77777777" w:rsidR="001C40B9" w:rsidRPr="001C40B9" w:rsidRDefault="001C40B9" w:rsidP="001D74CF">
      <w:pPr>
        <w:numPr>
          <w:ilvl w:val="0"/>
          <w:numId w:val="3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развитие/ФЭМП   09.10</w:t>
      </w:r>
    </w:p>
    <w:p w14:paraId="2C138089" w14:textId="77777777" w:rsidR="001C40B9" w:rsidRPr="001C40B9" w:rsidRDefault="001C40B9" w:rsidP="001D74CF">
      <w:pPr>
        <w:numPr>
          <w:ilvl w:val="0"/>
          <w:numId w:val="3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в помещении   09.50</w:t>
      </w:r>
    </w:p>
    <w:p w14:paraId="0336DA0B" w14:textId="77777777" w:rsidR="001C40B9" w:rsidRPr="001C40B9" w:rsidRDefault="001C40B9" w:rsidP="001D74CF">
      <w:pPr>
        <w:numPr>
          <w:ilvl w:val="0"/>
          <w:numId w:val="3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Конструирование/ручной труд   10.30</w:t>
      </w:r>
    </w:p>
    <w:p w14:paraId="6A579C6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3E181567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 Основы грамотности 09.10</w:t>
      </w:r>
    </w:p>
    <w:p w14:paraId="3CF9F62C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Музыка 09.50</w:t>
      </w:r>
    </w:p>
    <w:p w14:paraId="5C65C316" w14:textId="77777777" w:rsidR="001C40B9" w:rsidRPr="001C40B9" w:rsidRDefault="001C40B9" w:rsidP="001D74CF">
      <w:pPr>
        <w:numPr>
          <w:ilvl w:val="0"/>
          <w:numId w:val="1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Лепка/Аппликация 10.30</w:t>
      </w:r>
    </w:p>
    <w:p w14:paraId="46F9F94F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7EDE2F20" w14:textId="77777777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развитие/ФЭМП   09.10</w:t>
      </w:r>
    </w:p>
    <w:p w14:paraId="2CC2E041" w14:textId="77777777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развитие/Рисование 09.50</w:t>
      </w:r>
    </w:p>
    <w:p w14:paraId="35A83D96" w14:textId="36AE5F45" w:rsidR="001C40B9" w:rsidRPr="001C40B9" w:rsidRDefault="001C40B9" w:rsidP="001D74CF">
      <w:pPr>
        <w:numPr>
          <w:ilvl w:val="0"/>
          <w:numId w:val="2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на прогулке 10.30</w:t>
      </w:r>
    </w:p>
    <w:p w14:paraId="124F86DA" w14:textId="2F604A20" w:rsid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1C08721D" w14:textId="0B0E76C4" w:rsid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44EEE178" w14:textId="1B4C8F23" w:rsid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631C03AF" w14:textId="44C645D6" w:rsid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057206DA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0FF50721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lastRenderedPageBreak/>
        <w:t>Утверждаю</w:t>
      </w:r>
    </w:p>
    <w:p w14:paraId="461F3DBA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378FE003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2591ABF5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607E99D0" w14:textId="77777777" w:rsidR="001C40B9" w:rsidRPr="001C40B9" w:rsidRDefault="001C40B9" w:rsidP="001C40B9">
      <w:pPr>
        <w:spacing w:after="200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</w:p>
    <w:p w14:paraId="73DFA929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 xml:space="preserve">Сетка </w:t>
      </w:r>
      <w:proofErr w:type="gramStart"/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>организованной  образовательной</w:t>
      </w:r>
      <w:proofErr w:type="gramEnd"/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 xml:space="preserve"> деятельности</w:t>
      </w:r>
    </w:p>
    <w:p w14:paraId="6669799C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 xml:space="preserve">в старшей </w:t>
      </w:r>
      <w:proofErr w:type="gramStart"/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>группе  №</w:t>
      </w:r>
      <w:proofErr w:type="gramEnd"/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 xml:space="preserve"> 3 «Теремок»</w:t>
      </w:r>
    </w:p>
    <w:p w14:paraId="776B4F4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</w:pPr>
      <w:r w:rsidRPr="001C40B9">
        <w:rPr>
          <w:rFonts w:eastAsia="Calibri"/>
          <w:b/>
          <w:bCs/>
          <w:iCs/>
          <w:color w:val="0D0D0D"/>
          <w:sz w:val="28"/>
          <w:szCs w:val="28"/>
          <w:u w:val="single"/>
          <w:lang w:eastAsia="en-US"/>
        </w:rPr>
        <w:t>общеразвивающей направленности полного дня пребывания</w:t>
      </w:r>
    </w:p>
    <w:p w14:paraId="6ACD4F6D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ПОНЕДЕЛЬНИК</w:t>
      </w:r>
    </w:p>
    <w:p w14:paraId="616CF385" w14:textId="77777777" w:rsidR="001C40B9" w:rsidRPr="001C40B9" w:rsidRDefault="001C40B9" w:rsidP="001D74CF">
      <w:pPr>
        <w:numPr>
          <w:ilvl w:val="0"/>
          <w:numId w:val="19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</w:rPr>
      </w:pPr>
      <w:r w:rsidRPr="001C40B9">
        <w:rPr>
          <w:rFonts w:eastAsia="Calibri"/>
          <w:b/>
          <w:bCs/>
          <w:color w:val="0D0D0D"/>
          <w:sz w:val="28"/>
          <w:szCs w:val="28"/>
        </w:rPr>
        <w:t xml:space="preserve">Познавательное развитие/ Ознакомление с окружающим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</w:rPr>
        <w:t xml:space="preserve">миром  </w:t>
      </w: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(</w:t>
      </w:r>
      <w:proofErr w:type="gramEnd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социальное, природное, предметное, экологическое окружение)  </w:t>
      </w:r>
      <w:r w:rsidRPr="001C40B9">
        <w:rPr>
          <w:rFonts w:eastAsia="Calibri"/>
          <w:b/>
          <w:bCs/>
          <w:color w:val="0D0D0D"/>
          <w:sz w:val="28"/>
          <w:szCs w:val="28"/>
        </w:rPr>
        <w:t>09.10</w:t>
      </w:r>
    </w:p>
    <w:p w14:paraId="2BC716F3" w14:textId="77777777" w:rsidR="001C40B9" w:rsidRPr="001C40B9" w:rsidRDefault="001C40B9" w:rsidP="001D74CF">
      <w:pPr>
        <w:numPr>
          <w:ilvl w:val="0"/>
          <w:numId w:val="19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</w:rPr>
      </w:pPr>
      <w:r w:rsidRPr="001C40B9">
        <w:rPr>
          <w:rFonts w:eastAsia="Calibri"/>
          <w:b/>
          <w:bCs/>
          <w:color w:val="0D0D0D"/>
          <w:sz w:val="28"/>
          <w:szCs w:val="28"/>
        </w:rPr>
        <w:t>Художественно - эстетическое развитие/ Музыка 09.45</w:t>
      </w:r>
    </w:p>
    <w:p w14:paraId="0FC835C2" w14:textId="77777777" w:rsidR="001C40B9" w:rsidRPr="001C40B9" w:rsidRDefault="001C40B9" w:rsidP="001D74CF">
      <w:pPr>
        <w:numPr>
          <w:ilvl w:val="0"/>
          <w:numId w:val="19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</w:rPr>
      </w:pPr>
      <w:r w:rsidRPr="001C40B9">
        <w:rPr>
          <w:rFonts w:eastAsia="Calibri"/>
          <w:b/>
          <w:bCs/>
          <w:color w:val="0D0D0D"/>
          <w:sz w:val="28"/>
          <w:szCs w:val="28"/>
        </w:rPr>
        <w:t>Художественно - эстетическое развитие/ Рисование 10.20</w:t>
      </w:r>
    </w:p>
    <w:p w14:paraId="0EC2FFEA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69E05C78" w14:textId="77777777" w:rsidR="001C40B9" w:rsidRPr="001C40B9" w:rsidRDefault="001C40B9" w:rsidP="001D74CF">
      <w:pPr>
        <w:numPr>
          <w:ilvl w:val="0"/>
          <w:numId w:val="2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развитие/ Лепка/Конструирование 09.10</w:t>
      </w:r>
    </w:p>
    <w:p w14:paraId="5F4844BA" w14:textId="77777777" w:rsidR="001C40B9" w:rsidRPr="001C40B9" w:rsidRDefault="001C40B9" w:rsidP="001D74CF">
      <w:pPr>
        <w:numPr>
          <w:ilvl w:val="0"/>
          <w:numId w:val="2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в помещении 09.45</w:t>
      </w:r>
    </w:p>
    <w:p w14:paraId="72818B4E" w14:textId="77777777" w:rsidR="001C40B9" w:rsidRPr="001C40B9" w:rsidRDefault="001C40B9" w:rsidP="001C40B9">
      <w:pPr>
        <w:spacing w:after="200"/>
        <w:ind w:left="720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6ECA1336" w14:textId="77777777" w:rsidR="001C40B9" w:rsidRPr="001C40B9" w:rsidRDefault="001C40B9" w:rsidP="001C40B9">
      <w:pPr>
        <w:spacing w:after="200"/>
        <w:ind w:left="720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595003C3" w14:textId="77777777" w:rsidR="001C40B9" w:rsidRPr="001C40B9" w:rsidRDefault="001C40B9" w:rsidP="001D74CF">
      <w:pPr>
        <w:numPr>
          <w:ilvl w:val="0"/>
          <w:numId w:val="2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развитие/Основы грамотности 09.10</w:t>
      </w:r>
    </w:p>
    <w:p w14:paraId="6DAD477F" w14:textId="77777777" w:rsidR="001C40B9" w:rsidRPr="001C40B9" w:rsidRDefault="001C40B9" w:rsidP="001D74CF">
      <w:pPr>
        <w:numPr>
          <w:ilvl w:val="0"/>
          <w:numId w:val="2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 / Аппликация   09.45</w:t>
      </w:r>
    </w:p>
    <w:p w14:paraId="2B9CD66A" w14:textId="77777777" w:rsidR="001C40B9" w:rsidRPr="001C40B9" w:rsidRDefault="001C40B9" w:rsidP="001D74CF">
      <w:pPr>
        <w:numPr>
          <w:ilvl w:val="0"/>
          <w:numId w:val="2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 - эстетическое развитие/ Музыка    10.20</w:t>
      </w:r>
    </w:p>
    <w:p w14:paraId="3ADA5CFA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662DACB3" w14:textId="77777777" w:rsidR="001C40B9" w:rsidRPr="001C40B9" w:rsidRDefault="001C40B9" w:rsidP="001D74CF">
      <w:pPr>
        <w:numPr>
          <w:ilvl w:val="0"/>
          <w:numId w:val="2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 ФЭМП   09.10</w:t>
      </w:r>
    </w:p>
    <w:p w14:paraId="01472C9E" w14:textId="77777777" w:rsidR="001C40B9" w:rsidRPr="001C40B9" w:rsidRDefault="001C40B9" w:rsidP="001D74CF">
      <w:pPr>
        <w:numPr>
          <w:ilvl w:val="0"/>
          <w:numId w:val="2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 / Физкультура в помещении   09.45</w:t>
      </w:r>
    </w:p>
    <w:p w14:paraId="228757DB" w14:textId="77777777" w:rsidR="001C40B9" w:rsidRPr="001C40B9" w:rsidRDefault="001C40B9" w:rsidP="001D74CF">
      <w:pPr>
        <w:numPr>
          <w:ilvl w:val="0"/>
          <w:numId w:val="2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Художественно - эстетическое развитие/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Рисование  1</w:t>
      </w:r>
      <w:proofErr w:type="gramEnd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 0.20</w:t>
      </w:r>
    </w:p>
    <w:p w14:paraId="3D4237B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30602D94" w14:textId="77777777" w:rsidR="001C40B9" w:rsidRPr="001C40B9" w:rsidRDefault="001C40B9" w:rsidP="001D74CF">
      <w:pPr>
        <w:numPr>
          <w:ilvl w:val="0"/>
          <w:numId w:val="2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 / Развитие речи   09.10</w:t>
      </w:r>
    </w:p>
    <w:p w14:paraId="74C14A7F" w14:textId="77777777" w:rsidR="001C40B9" w:rsidRPr="001C40B9" w:rsidRDefault="001C40B9" w:rsidP="001D74CF">
      <w:pPr>
        <w:numPr>
          <w:ilvl w:val="0"/>
          <w:numId w:val="2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на прогулке   09.45</w:t>
      </w:r>
    </w:p>
    <w:p w14:paraId="1896950A" w14:textId="027D8016" w:rsid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23A789E3" w14:textId="6D617E4A" w:rsid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5036CFE6" w14:textId="61D27D80" w:rsid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63257442" w14:textId="2EEA033C" w:rsid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628AE6EB" w14:textId="77777777" w:rsidR="001C40B9" w:rsidRPr="001C40B9" w:rsidRDefault="001C40B9" w:rsidP="001C40B9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63E06065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lastRenderedPageBreak/>
        <w:t>Утверждаю</w:t>
      </w:r>
    </w:p>
    <w:p w14:paraId="31DEF2A3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510F18ED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4B3C2166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5CDA3612" w14:textId="77777777" w:rsidR="001C40B9" w:rsidRPr="001C40B9" w:rsidRDefault="001C40B9" w:rsidP="001C40B9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3A593F95" w14:textId="77777777" w:rsidR="001C40B9" w:rsidRPr="001C40B9" w:rsidRDefault="001C40B9" w:rsidP="001C40B9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0CE91850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</w:pPr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  <w:t>Сетка организованной образовательной деятельности</w:t>
      </w:r>
    </w:p>
    <w:p w14:paraId="65567F1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</w:pPr>
      <w:proofErr w:type="gramStart"/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  <w:t>в  группе</w:t>
      </w:r>
      <w:proofErr w:type="gramEnd"/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  <w:t xml:space="preserve"> раннего возраста № 6 «Золотая рыбка»</w:t>
      </w:r>
    </w:p>
    <w:p w14:paraId="425680E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</w:pPr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single"/>
          <w:lang w:eastAsia="en-US"/>
        </w:rPr>
        <w:t>общеразвивающей направленности полного дня пребывания</w:t>
      </w:r>
    </w:p>
    <w:p w14:paraId="0B9B0452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ПОНЕДЕЛЬНИК</w:t>
      </w:r>
    </w:p>
    <w:p w14:paraId="55016354" w14:textId="77777777" w:rsidR="001C40B9" w:rsidRPr="001C40B9" w:rsidRDefault="001C40B9" w:rsidP="001D74CF">
      <w:pPr>
        <w:numPr>
          <w:ilvl w:val="0"/>
          <w:numId w:val="3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Познавательное развитие/Ребёнок и окружающий мир   09.10</w:t>
      </w:r>
    </w:p>
    <w:p w14:paraId="314C676E" w14:textId="77777777" w:rsidR="001C40B9" w:rsidRPr="001C40B9" w:rsidRDefault="001C40B9" w:rsidP="001D74CF">
      <w:pPr>
        <w:numPr>
          <w:ilvl w:val="0"/>
          <w:numId w:val="30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Физическое развитие/ Физкультура </w:t>
      </w:r>
      <w:bookmarkStart w:id="13" w:name="_Hlk79832775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 помещении</w:t>
      </w:r>
      <w:bookmarkEnd w:id="13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 09.30.</w:t>
      </w:r>
    </w:p>
    <w:p w14:paraId="5B28BF9A" w14:textId="77777777" w:rsidR="001C40B9" w:rsidRPr="001C40B9" w:rsidRDefault="001C40B9" w:rsidP="001C40B9">
      <w:pPr>
        <w:spacing w:after="200"/>
        <w:ind w:left="720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454B4C37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74B7A894" w14:textId="77777777" w:rsidR="001C40B9" w:rsidRPr="001C40B9" w:rsidRDefault="001C40B9" w:rsidP="001D74CF">
      <w:pPr>
        <w:numPr>
          <w:ilvl w:val="0"/>
          <w:numId w:val="1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развитие/Развитие речи</w:t>
      </w:r>
    </w:p>
    <w:p w14:paraId="44CB245C" w14:textId="77777777" w:rsidR="001C40B9" w:rsidRPr="001C40B9" w:rsidRDefault="001C40B9" w:rsidP="001D74CF">
      <w:pPr>
        <w:numPr>
          <w:ilvl w:val="0"/>
          <w:numId w:val="12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Музыка 09.40.</w:t>
      </w:r>
    </w:p>
    <w:p w14:paraId="403EBB28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419ED049" w14:textId="77777777" w:rsidR="001C40B9" w:rsidRPr="001C40B9" w:rsidRDefault="001C40B9" w:rsidP="001D74CF">
      <w:pPr>
        <w:numPr>
          <w:ilvl w:val="0"/>
          <w:numId w:val="13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Лепка/конструирование 09.10.</w:t>
      </w:r>
    </w:p>
    <w:p w14:paraId="04A969CC" w14:textId="77777777" w:rsidR="001C40B9" w:rsidRPr="001C40B9" w:rsidRDefault="001C40B9" w:rsidP="001D74CF">
      <w:pPr>
        <w:numPr>
          <w:ilvl w:val="0"/>
          <w:numId w:val="13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Физическое развитие/ Физкультура в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помещении  09.30.</w:t>
      </w:r>
      <w:proofErr w:type="gramEnd"/>
    </w:p>
    <w:p w14:paraId="724C7273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79CFA095" w14:textId="77777777" w:rsidR="001C40B9" w:rsidRPr="001C40B9" w:rsidRDefault="001C40B9" w:rsidP="001D74CF">
      <w:pPr>
        <w:numPr>
          <w:ilvl w:val="0"/>
          <w:numId w:val="1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Речевое развитие/Художественная литература 09.10.</w:t>
      </w:r>
    </w:p>
    <w:p w14:paraId="2D50693E" w14:textId="77777777" w:rsidR="001C40B9" w:rsidRPr="001C40B9" w:rsidRDefault="001C40B9" w:rsidP="001D74CF">
      <w:pPr>
        <w:numPr>
          <w:ilvl w:val="0"/>
          <w:numId w:val="1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Музыка 09.40.</w:t>
      </w:r>
    </w:p>
    <w:p w14:paraId="00E245C5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039B4CAB" w14:textId="77777777" w:rsidR="001C40B9" w:rsidRPr="001C40B9" w:rsidRDefault="001C40B9" w:rsidP="001D74CF">
      <w:pPr>
        <w:numPr>
          <w:ilvl w:val="0"/>
          <w:numId w:val="15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Художественно-эстетическое развитие/ Рисование   09.10.</w:t>
      </w:r>
    </w:p>
    <w:p w14:paraId="13C26779" w14:textId="05C9A236" w:rsidR="001C40B9" w:rsidRDefault="001C40B9" w:rsidP="001D74CF">
      <w:pPr>
        <w:numPr>
          <w:ilvl w:val="0"/>
          <w:numId w:val="15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Физическое развитие/ Физкультура на прогулке 09.40</w:t>
      </w:r>
    </w:p>
    <w:p w14:paraId="2360A71E" w14:textId="4DF7F7E6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3CEE0FC4" w14:textId="13DFAA8C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069E7642" w14:textId="082B7AB3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070EEBC3" w14:textId="62775D4C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18431510" w14:textId="608BC23B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6CA72CD8" w14:textId="64704B62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4308E49D" w14:textId="47373819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2C6FE17D" w14:textId="5B2A3A0C" w:rsid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7E01BCB1" w14:textId="77777777" w:rsidR="001C40B9" w:rsidRPr="001C40B9" w:rsidRDefault="001C40B9" w:rsidP="001C40B9">
      <w:p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240846E1" w14:textId="77777777" w:rsidR="001C40B9" w:rsidRPr="001C40B9" w:rsidRDefault="001C40B9" w:rsidP="001C40B9">
      <w:pPr>
        <w:spacing w:after="200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</w:p>
    <w:p w14:paraId="6C93E8DF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lastRenderedPageBreak/>
        <w:t>Утверждаю</w:t>
      </w:r>
    </w:p>
    <w:p w14:paraId="0159A9A1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заведующий МБДОУ</w:t>
      </w:r>
    </w:p>
    <w:p w14:paraId="67CD2747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 xml:space="preserve"> «Детский сад № 1»</w:t>
      </w:r>
    </w:p>
    <w:p w14:paraId="4468CBED" w14:textId="77777777" w:rsidR="001C40B9" w:rsidRPr="001C40B9" w:rsidRDefault="001C40B9" w:rsidP="001C40B9">
      <w:pPr>
        <w:suppressAutoHyphens/>
        <w:jc w:val="right"/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proofErr w:type="spellStart"/>
      <w:r w:rsidRPr="001C40B9">
        <w:rPr>
          <w:b/>
          <w:bCs/>
          <w:color w:val="000000"/>
          <w:lang w:eastAsia="zh-CN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  <w:t>Н.В.Матвеева</w:t>
      </w:r>
      <w:proofErr w:type="spellEnd"/>
    </w:p>
    <w:p w14:paraId="03640F14" w14:textId="77777777" w:rsidR="001C40B9" w:rsidRPr="001C40B9" w:rsidRDefault="001C40B9" w:rsidP="001C40B9">
      <w:pPr>
        <w:spacing w:after="200"/>
        <w:jc w:val="right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</w:p>
    <w:p w14:paraId="30A32CC9" w14:textId="77777777" w:rsidR="001C40B9" w:rsidRPr="001C40B9" w:rsidRDefault="001C40B9" w:rsidP="001C40B9">
      <w:pPr>
        <w:spacing w:after="200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</w:p>
    <w:p w14:paraId="7EF9EF89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  <w:t>Сетка организованной образовательной деятельности</w:t>
      </w:r>
    </w:p>
    <w:p w14:paraId="556756C6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  <w:t xml:space="preserve">в младшей </w:t>
      </w:r>
      <w:proofErr w:type="gramStart"/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  <w:t>группе  №</w:t>
      </w:r>
      <w:proofErr w:type="gramEnd"/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  <w:t xml:space="preserve"> 2  «Почемучки»</w:t>
      </w:r>
    </w:p>
    <w:p w14:paraId="7878DB71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</w:pPr>
      <w:r w:rsidRPr="001C40B9">
        <w:rPr>
          <w:rFonts w:eastAsia="Calibri"/>
          <w:b/>
          <w:bCs/>
          <w:i/>
          <w:iCs/>
          <w:color w:val="0D0D0D"/>
          <w:sz w:val="28"/>
          <w:szCs w:val="28"/>
          <w:u w:val="wave"/>
          <w:lang w:eastAsia="en-US"/>
        </w:rPr>
        <w:t>общеразвивающей направленности полного дня пребывания</w:t>
      </w:r>
    </w:p>
    <w:p w14:paraId="4F87855F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ПОНЕДЕЛЬНИК</w:t>
      </w:r>
    </w:p>
    <w:p w14:paraId="1D146927" w14:textId="77777777" w:rsidR="001C40B9" w:rsidRPr="001C40B9" w:rsidRDefault="001C40B9" w:rsidP="001D74CF">
      <w:pPr>
        <w:numPr>
          <w:ilvl w:val="0"/>
          <w:numId w:val="3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Физкультура в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помещении  09.10</w:t>
      </w:r>
      <w:bookmarkStart w:id="14" w:name="_Hlk171270628"/>
      <w:proofErr w:type="gramEnd"/>
    </w:p>
    <w:p w14:paraId="3312B644" w14:textId="77777777" w:rsidR="001C40B9" w:rsidRPr="001C40B9" w:rsidRDefault="001C40B9" w:rsidP="001D74CF">
      <w:pPr>
        <w:numPr>
          <w:ilvl w:val="0"/>
          <w:numId w:val="34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bookmarkStart w:id="15" w:name="_Hlk171270606"/>
      <w:bookmarkEnd w:id="14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Ознакомление с окружающим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миром  (</w:t>
      </w:r>
      <w:proofErr w:type="gramEnd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социальное, природное, предметное, экологическое окружение) 09.25</w:t>
      </w:r>
    </w:p>
    <w:p w14:paraId="6FE711E9" w14:textId="77777777" w:rsidR="001C40B9" w:rsidRPr="001C40B9" w:rsidRDefault="001C40B9" w:rsidP="001C40B9">
      <w:pPr>
        <w:spacing w:after="200" w:line="276" w:lineRule="auto"/>
        <w:ind w:left="360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bookmarkEnd w:id="15"/>
    <w:p w14:paraId="0EA7153A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ВТОРНИК</w:t>
      </w:r>
    </w:p>
    <w:p w14:paraId="3AE61608" w14:textId="77777777" w:rsidR="001C40B9" w:rsidRPr="001C40B9" w:rsidRDefault="001C40B9" w:rsidP="001D74CF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ФЭМП    09.10</w:t>
      </w:r>
    </w:p>
    <w:p w14:paraId="27E80115" w14:textId="77777777" w:rsidR="001C40B9" w:rsidRPr="001C40B9" w:rsidRDefault="001C40B9" w:rsidP="001D74CF">
      <w:pPr>
        <w:numPr>
          <w:ilvl w:val="0"/>
          <w:numId w:val="18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Музыка    09.35</w:t>
      </w:r>
    </w:p>
    <w:p w14:paraId="0A7E43BF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СРЕДА</w:t>
      </w:r>
    </w:p>
    <w:p w14:paraId="28F9A3F2" w14:textId="77777777" w:rsidR="001C40B9" w:rsidRPr="001C40B9" w:rsidRDefault="001C40B9" w:rsidP="001D74CF">
      <w:pPr>
        <w:numPr>
          <w:ilvl w:val="0"/>
          <w:numId w:val="3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Рисование     09.10</w:t>
      </w:r>
    </w:p>
    <w:p w14:paraId="0C133F2D" w14:textId="77777777" w:rsidR="001C40B9" w:rsidRPr="001C40B9" w:rsidRDefault="001C40B9" w:rsidP="001D74CF">
      <w:pPr>
        <w:numPr>
          <w:ilvl w:val="0"/>
          <w:numId w:val="31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Физкультура на прогулке    09.35</w:t>
      </w:r>
    </w:p>
    <w:p w14:paraId="596B6708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ЧЕТВЕРГ</w:t>
      </w:r>
    </w:p>
    <w:p w14:paraId="085C74E7" w14:textId="77777777" w:rsidR="001C40B9" w:rsidRPr="001C40B9" w:rsidRDefault="001C40B9" w:rsidP="001D74CF">
      <w:pPr>
        <w:numPr>
          <w:ilvl w:val="0"/>
          <w:numId w:val="25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Развитие речи/художественная литература 09.10</w:t>
      </w:r>
    </w:p>
    <w:p w14:paraId="5DFD70F9" w14:textId="77777777" w:rsidR="001C40B9" w:rsidRPr="001C40B9" w:rsidRDefault="001C40B9" w:rsidP="001C40B9">
      <w:pPr>
        <w:spacing w:after="200" w:line="276" w:lineRule="auto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2  Музыка</w:t>
      </w:r>
      <w:proofErr w:type="gramEnd"/>
    </w:p>
    <w:p w14:paraId="5EE3DCFE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ПЯТНИЦА</w:t>
      </w:r>
    </w:p>
    <w:p w14:paraId="66A1E2A0" w14:textId="77777777" w:rsidR="001C40B9" w:rsidRPr="001C40B9" w:rsidRDefault="001C40B9" w:rsidP="001D74CF">
      <w:pPr>
        <w:numPr>
          <w:ilvl w:val="0"/>
          <w:numId w:val="1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bookmarkStart w:id="16" w:name="_Hlk171270791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Физкультура в помещении </w:t>
      </w:r>
      <w:bookmarkEnd w:id="16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Лепка/Аппликация 09.10</w:t>
      </w:r>
    </w:p>
    <w:p w14:paraId="6B7FF29B" w14:textId="77777777" w:rsidR="001C40B9" w:rsidRPr="001C40B9" w:rsidRDefault="001C40B9" w:rsidP="001D74CF">
      <w:pPr>
        <w:numPr>
          <w:ilvl w:val="0"/>
          <w:numId w:val="17"/>
        </w:numPr>
        <w:spacing w:after="200" w:line="276" w:lineRule="auto"/>
        <w:contextualSpacing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 xml:space="preserve">Физкультура в </w:t>
      </w:r>
      <w:proofErr w:type="gramStart"/>
      <w:r w:rsidRPr="001C40B9">
        <w:rPr>
          <w:rFonts w:eastAsia="Calibri"/>
          <w:b/>
          <w:bCs/>
          <w:color w:val="0D0D0D"/>
          <w:sz w:val="28"/>
          <w:szCs w:val="28"/>
          <w:lang w:eastAsia="en-US"/>
        </w:rPr>
        <w:t>помещении  09.35</w:t>
      </w:r>
      <w:proofErr w:type="gramEnd"/>
    </w:p>
    <w:p w14:paraId="268B2663" w14:textId="77777777" w:rsidR="001C40B9" w:rsidRPr="001C40B9" w:rsidRDefault="001C40B9" w:rsidP="001C40B9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106A5216" w14:textId="77777777" w:rsidR="00C5269A" w:rsidRDefault="00C5269A" w:rsidP="001C40B9">
      <w:pPr>
        <w:spacing w:after="200"/>
        <w:jc w:val="center"/>
        <w:rPr>
          <w:rFonts w:eastAsia="Calibri"/>
          <w:color w:val="0D0D0D"/>
          <w:sz w:val="28"/>
          <w:szCs w:val="28"/>
          <w:lang w:eastAsia="en-US"/>
        </w:rPr>
      </w:pPr>
    </w:p>
    <w:p w14:paraId="6222B75D" w14:textId="77777777" w:rsidR="00C5269A" w:rsidRDefault="00C5269A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28C7151F" w14:textId="77777777" w:rsidR="00C5269A" w:rsidRDefault="00C5269A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306FF5A4" w14:textId="77777777" w:rsidR="00C5269A" w:rsidRDefault="00C5269A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7CE5FBFE" w14:textId="77777777" w:rsidR="00C5269A" w:rsidRDefault="00C5269A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58F90321" w14:textId="77777777" w:rsidR="00C5269A" w:rsidRDefault="00C5269A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</w:p>
    <w:p w14:paraId="5FB08683" w14:textId="48B4BE65" w:rsidR="00C23BD1" w:rsidRPr="00C23BD1" w:rsidRDefault="00C23BD1" w:rsidP="00C23BD1">
      <w:pPr>
        <w:spacing w:after="200"/>
        <w:jc w:val="right"/>
        <w:rPr>
          <w:rFonts w:eastAsia="Calibri"/>
          <w:color w:val="0D0D0D"/>
          <w:sz w:val="28"/>
          <w:szCs w:val="28"/>
          <w:lang w:eastAsia="en-US"/>
        </w:rPr>
      </w:pPr>
      <w:r w:rsidRPr="00C23BD1">
        <w:rPr>
          <w:rFonts w:eastAsia="Calibri"/>
          <w:color w:val="0D0D0D"/>
          <w:sz w:val="28"/>
          <w:szCs w:val="28"/>
          <w:lang w:eastAsia="en-US"/>
        </w:rPr>
        <w:lastRenderedPageBreak/>
        <w:t xml:space="preserve">               </w:t>
      </w:r>
    </w:p>
    <w:p w14:paraId="1225380B" w14:textId="77777777" w:rsidR="00C23BD1" w:rsidRPr="00A131BB" w:rsidRDefault="00C23BD1" w:rsidP="00C23BD1">
      <w:pPr>
        <w:spacing w:after="200"/>
        <w:jc w:val="center"/>
        <w:rPr>
          <w:rFonts w:eastAsia="Calibri"/>
          <w:color w:val="FF0000"/>
          <w:sz w:val="28"/>
          <w:szCs w:val="28"/>
          <w:lang w:eastAsia="en-US"/>
        </w:rPr>
      </w:pPr>
      <w:bookmarkStart w:id="17" w:name="_Hlk171271934"/>
      <w:r w:rsidRPr="00A131BB">
        <w:rPr>
          <w:rFonts w:eastAsia="Calibri"/>
          <w:b/>
          <w:bCs/>
          <w:color w:val="FF0000"/>
          <w:sz w:val="28"/>
          <w:szCs w:val="28"/>
          <w:u w:val="single"/>
          <w:lang w:eastAsia="en-US"/>
        </w:rPr>
        <w:t>Сетка музыкальных занятий</w:t>
      </w:r>
    </w:p>
    <w:p w14:paraId="38E3B96A" w14:textId="77777777" w:rsidR="00C23BD1" w:rsidRPr="00C23BD1" w:rsidRDefault="00C23BD1" w:rsidP="00C23BD1">
      <w:pPr>
        <w:spacing w:after="200"/>
        <w:jc w:val="right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tbl>
      <w:tblPr>
        <w:tblStyle w:val="6"/>
        <w:tblW w:w="9351" w:type="dxa"/>
        <w:tblLook w:val="04A0" w:firstRow="1" w:lastRow="0" w:firstColumn="1" w:lastColumn="0" w:noHBand="0" w:noVBand="1"/>
      </w:tblPr>
      <w:tblGrid>
        <w:gridCol w:w="2369"/>
        <w:gridCol w:w="3155"/>
        <w:gridCol w:w="3827"/>
      </w:tblGrid>
      <w:tr w:rsidR="001C40B9" w:rsidRPr="00C23BD1" w14:paraId="4383A018" w14:textId="77777777" w:rsidTr="001C40B9">
        <w:tc>
          <w:tcPr>
            <w:tcW w:w="2369" w:type="dxa"/>
          </w:tcPr>
          <w:p w14:paraId="134CF2EC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Понедельник</w:t>
            </w:r>
          </w:p>
        </w:tc>
        <w:tc>
          <w:tcPr>
            <w:tcW w:w="3155" w:type="dxa"/>
          </w:tcPr>
          <w:p w14:paraId="0A10124B" w14:textId="4FB9A581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5</w:t>
            </w:r>
          </w:p>
          <w:p w14:paraId="259A7075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09.10</w:t>
            </w:r>
          </w:p>
        </w:tc>
        <w:tc>
          <w:tcPr>
            <w:tcW w:w="3827" w:type="dxa"/>
          </w:tcPr>
          <w:p w14:paraId="30D90E99" w14:textId="02F78342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3</w:t>
            </w:r>
          </w:p>
          <w:p w14:paraId="1211D21C" w14:textId="06A778FA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50</w:t>
            </w:r>
          </w:p>
        </w:tc>
      </w:tr>
      <w:tr w:rsidR="001C40B9" w:rsidRPr="00C23BD1" w14:paraId="465C3090" w14:textId="77777777" w:rsidTr="001C40B9">
        <w:tc>
          <w:tcPr>
            <w:tcW w:w="2369" w:type="dxa"/>
          </w:tcPr>
          <w:p w14:paraId="2BA17F3A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Вторник</w:t>
            </w:r>
          </w:p>
        </w:tc>
        <w:tc>
          <w:tcPr>
            <w:tcW w:w="3155" w:type="dxa"/>
          </w:tcPr>
          <w:p w14:paraId="6D9AAAFC" w14:textId="2615AC1E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4</w:t>
            </w:r>
          </w:p>
          <w:p w14:paraId="619E7A5C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09.50</w:t>
            </w:r>
          </w:p>
        </w:tc>
        <w:tc>
          <w:tcPr>
            <w:tcW w:w="3827" w:type="dxa"/>
          </w:tcPr>
          <w:p w14:paraId="17C8FC28" w14:textId="3C94DEB5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</w:t>
            </w:r>
          </w:p>
          <w:p w14:paraId="147E511E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10.30</w:t>
            </w:r>
          </w:p>
        </w:tc>
      </w:tr>
      <w:tr w:rsidR="001C40B9" w:rsidRPr="00C23BD1" w14:paraId="649C4839" w14:textId="77777777" w:rsidTr="001C40B9">
        <w:tc>
          <w:tcPr>
            <w:tcW w:w="2369" w:type="dxa"/>
          </w:tcPr>
          <w:p w14:paraId="59BFE558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Среда</w:t>
            </w:r>
          </w:p>
        </w:tc>
        <w:tc>
          <w:tcPr>
            <w:tcW w:w="3155" w:type="dxa"/>
          </w:tcPr>
          <w:p w14:paraId="31CE436D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5</w:t>
            </w:r>
          </w:p>
          <w:p w14:paraId="50FD79FF" w14:textId="39CE7D50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14:paraId="273E1DD4" w14:textId="3BF7CBDE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3</w:t>
            </w:r>
          </w:p>
          <w:p w14:paraId="150B20F7" w14:textId="4DF6F78B" w:rsidR="001C40B9" w:rsidRPr="001C40B9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10.20</w:t>
            </w:r>
          </w:p>
        </w:tc>
      </w:tr>
      <w:tr w:rsidR="001C40B9" w:rsidRPr="00C23BD1" w14:paraId="359F8819" w14:textId="77777777" w:rsidTr="001C40B9">
        <w:tc>
          <w:tcPr>
            <w:tcW w:w="2369" w:type="dxa"/>
          </w:tcPr>
          <w:p w14:paraId="5A8B8F8B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Четверг</w:t>
            </w:r>
          </w:p>
        </w:tc>
        <w:tc>
          <w:tcPr>
            <w:tcW w:w="3155" w:type="dxa"/>
          </w:tcPr>
          <w:p w14:paraId="370EA35C" w14:textId="52050768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4</w:t>
            </w:r>
          </w:p>
          <w:p w14:paraId="479DCE6C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09.50</w:t>
            </w:r>
          </w:p>
        </w:tc>
        <w:tc>
          <w:tcPr>
            <w:tcW w:w="3827" w:type="dxa"/>
          </w:tcPr>
          <w:p w14:paraId="327007C1" w14:textId="2FA6556C" w:rsidR="001C40B9" w:rsidRPr="001C40B9" w:rsidRDefault="001C40B9" w:rsidP="00C23BD1">
            <w:pPr>
              <w:jc w:val="center"/>
              <w:rPr>
                <w:rFonts w:ascii="Times New Roman" w:hAnsi="Times New Roman"/>
                <w:b/>
                <w:bCs/>
                <w:strike/>
                <w:color w:val="0D0D0D"/>
                <w:sz w:val="28"/>
                <w:szCs w:val="28"/>
              </w:rPr>
            </w:pPr>
            <w:r w:rsidRPr="001C40B9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Кружковая работа</w:t>
            </w:r>
          </w:p>
        </w:tc>
      </w:tr>
      <w:tr w:rsidR="001C40B9" w:rsidRPr="00C23BD1" w14:paraId="44F6E1CC" w14:textId="77777777" w:rsidTr="001C40B9">
        <w:tc>
          <w:tcPr>
            <w:tcW w:w="2369" w:type="dxa"/>
          </w:tcPr>
          <w:p w14:paraId="4434EDD0" w14:textId="77777777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Пятница</w:t>
            </w:r>
          </w:p>
        </w:tc>
        <w:tc>
          <w:tcPr>
            <w:tcW w:w="3155" w:type="dxa"/>
          </w:tcPr>
          <w:p w14:paraId="7911080C" w14:textId="2319AC74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1 10.30</w:t>
            </w:r>
          </w:p>
        </w:tc>
        <w:tc>
          <w:tcPr>
            <w:tcW w:w="3827" w:type="dxa"/>
          </w:tcPr>
          <w:p w14:paraId="3C427C5A" w14:textId="5695509F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  <w:r w:rsidRPr="001C40B9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Кружковая работа</w:t>
            </w:r>
          </w:p>
        </w:tc>
      </w:tr>
    </w:tbl>
    <w:p w14:paraId="4E412593" w14:textId="77777777" w:rsidR="00C23BD1" w:rsidRPr="00C23BD1" w:rsidRDefault="00C23BD1" w:rsidP="00C23BD1">
      <w:pPr>
        <w:spacing w:after="200"/>
        <w:rPr>
          <w:rFonts w:eastAsia="Calibri"/>
          <w:color w:val="0D0D0D"/>
          <w:sz w:val="28"/>
          <w:szCs w:val="28"/>
          <w:lang w:eastAsia="en-US"/>
        </w:rPr>
      </w:pPr>
    </w:p>
    <w:p w14:paraId="3435E868" w14:textId="77777777" w:rsidR="008D528B" w:rsidRDefault="008D528B" w:rsidP="00C23BD1">
      <w:pPr>
        <w:spacing w:after="200"/>
        <w:jc w:val="center"/>
        <w:rPr>
          <w:rFonts w:eastAsia="Calibri"/>
          <w:b/>
          <w:bCs/>
          <w:color w:val="0D0D0D"/>
          <w:sz w:val="28"/>
          <w:szCs w:val="28"/>
          <w:lang w:eastAsia="en-US"/>
        </w:rPr>
      </w:pPr>
    </w:p>
    <w:p w14:paraId="344B69C5" w14:textId="4B310FBF" w:rsidR="00C23BD1" w:rsidRPr="00A131BB" w:rsidRDefault="00C23BD1" w:rsidP="00C23BD1">
      <w:pPr>
        <w:spacing w:after="200"/>
        <w:jc w:val="center"/>
        <w:rPr>
          <w:rFonts w:eastAsia="Calibri"/>
          <w:b/>
          <w:bCs/>
          <w:color w:val="FF0000"/>
          <w:sz w:val="28"/>
          <w:szCs w:val="28"/>
          <w:lang w:eastAsia="en-US"/>
        </w:rPr>
      </w:pPr>
      <w:r w:rsidRPr="00A131BB">
        <w:rPr>
          <w:rFonts w:eastAsia="Calibri"/>
          <w:b/>
          <w:bCs/>
          <w:color w:val="FF0000"/>
          <w:sz w:val="28"/>
          <w:szCs w:val="28"/>
          <w:lang w:eastAsia="en-US"/>
        </w:rPr>
        <w:t>Сетка физкультурных занятий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2366"/>
        <w:gridCol w:w="2326"/>
        <w:gridCol w:w="2326"/>
        <w:gridCol w:w="2326"/>
      </w:tblGrid>
      <w:tr w:rsidR="00C23BD1" w:rsidRPr="00C23BD1" w14:paraId="6F02721B" w14:textId="77777777" w:rsidTr="006D0552">
        <w:tc>
          <w:tcPr>
            <w:tcW w:w="2392" w:type="dxa"/>
          </w:tcPr>
          <w:p w14:paraId="4C257D96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Понедельник</w:t>
            </w:r>
          </w:p>
        </w:tc>
        <w:tc>
          <w:tcPr>
            <w:tcW w:w="2393" w:type="dxa"/>
          </w:tcPr>
          <w:p w14:paraId="709AA67A" w14:textId="30549509" w:rsidR="00C23BD1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2 09.10</w:t>
            </w:r>
          </w:p>
        </w:tc>
        <w:tc>
          <w:tcPr>
            <w:tcW w:w="2393" w:type="dxa"/>
          </w:tcPr>
          <w:p w14:paraId="448AACE1" w14:textId="77777777" w:rsid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1</w:t>
            </w:r>
          </w:p>
          <w:p w14:paraId="090EB11B" w14:textId="7BF8BBAD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09.50</w:t>
            </w:r>
          </w:p>
        </w:tc>
        <w:tc>
          <w:tcPr>
            <w:tcW w:w="2393" w:type="dxa"/>
          </w:tcPr>
          <w:p w14:paraId="7BF8B1CD" w14:textId="77777777" w:rsid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4</w:t>
            </w:r>
          </w:p>
          <w:p w14:paraId="13AD00C0" w14:textId="2F622C6A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10.30</w:t>
            </w:r>
          </w:p>
        </w:tc>
      </w:tr>
      <w:tr w:rsidR="00C23BD1" w:rsidRPr="00C23BD1" w14:paraId="13C07C86" w14:textId="77777777" w:rsidTr="006D0552">
        <w:tc>
          <w:tcPr>
            <w:tcW w:w="2392" w:type="dxa"/>
          </w:tcPr>
          <w:p w14:paraId="4BE06407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Вторник</w:t>
            </w:r>
          </w:p>
        </w:tc>
        <w:tc>
          <w:tcPr>
            <w:tcW w:w="2393" w:type="dxa"/>
          </w:tcPr>
          <w:p w14:paraId="6398D757" w14:textId="77777777" w:rsid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№5</w:t>
            </w:r>
          </w:p>
          <w:p w14:paraId="596E0657" w14:textId="6EA3F12E" w:rsidR="001C40B9" w:rsidRP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10.20</w:t>
            </w:r>
          </w:p>
        </w:tc>
        <w:tc>
          <w:tcPr>
            <w:tcW w:w="2393" w:type="dxa"/>
          </w:tcPr>
          <w:p w14:paraId="6ED0B4D0" w14:textId="77777777" w:rsidR="00C23BD1" w:rsidRDefault="001C40B9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</w:t>
            </w:r>
            <w:r w:rsidR="00377D0F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3</w:t>
            </w:r>
          </w:p>
          <w:p w14:paraId="38780388" w14:textId="5B583DE3" w:rsidR="00377D0F" w:rsidRP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09.45</w:t>
            </w:r>
          </w:p>
        </w:tc>
        <w:tc>
          <w:tcPr>
            <w:tcW w:w="2393" w:type="dxa"/>
          </w:tcPr>
          <w:p w14:paraId="6F2C5B89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</w:p>
        </w:tc>
      </w:tr>
      <w:tr w:rsidR="00C23BD1" w:rsidRPr="00C23BD1" w14:paraId="3DABC57D" w14:textId="77777777" w:rsidTr="006D0552">
        <w:tc>
          <w:tcPr>
            <w:tcW w:w="2392" w:type="dxa"/>
          </w:tcPr>
          <w:p w14:paraId="5A75EDEE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Среда</w:t>
            </w:r>
          </w:p>
        </w:tc>
        <w:tc>
          <w:tcPr>
            <w:tcW w:w="2393" w:type="dxa"/>
          </w:tcPr>
          <w:p w14:paraId="57B8D6C1" w14:textId="77777777" w:rsid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Группа № 4 </w:t>
            </w:r>
          </w:p>
          <w:p w14:paraId="1A6FF2AC" w14:textId="34718369" w:rsidR="00377D0F" w:rsidRP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09.50</w:t>
            </w:r>
          </w:p>
        </w:tc>
        <w:tc>
          <w:tcPr>
            <w:tcW w:w="2393" w:type="dxa"/>
          </w:tcPr>
          <w:p w14:paraId="2406E229" w14:textId="26B47B69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</w:p>
        </w:tc>
        <w:tc>
          <w:tcPr>
            <w:tcW w:w="2393" w:type="dxa"/>
          </w:tcPr>
          <w:p w14:paraId="371F0FBE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</w:p>
        </w:tc>
      </w:tr>
      <w:tr w:rsidR="00C23BD1" w:rsidRPr="00C23BD1" w14:paraId="2BEB75B5" w14:textId="77777777" w:rsidTr="006D0552">
        <w:tc>
          <w:tcPr>
            <w:tcW w:w="2392" w:type="dxa"/>
          </w:tcPr>
          <w:p w14:paraId="01C4219C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Четверг</w:t>
            </w:r>
          </w:p>
        </w:tc>
        <w:tc>
          <w:tcPr>
            <w:tcW w:w="2393" w:type="dxa"/>
          </w:tcPr>
          <w:p w14:paraId="0E4D60F9" w14:textId="77777777" w:rsid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№5</w:t>
            </w:r>
          </w:p>
          <w:p w14:paraId="1DC62FE8" w14:textId="2513BF6B" w:rsidR="00377D0F" w:rsidRP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09.10</w:t>
            </w:r>
          </w:p>
        </w:tc>
        <w:tc>
          <w:tcPr>
            <w:tcW w:w="2393" w:type="dxa"/>
          </w:tcPr>
          <w:p w14:paraId="5CFB0448" w14:textId="77777777" w:rsid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3</w:t>
            </w:r>
          </w:p>
          <w:p w14:paraId="4D59985E" w14:textId="067BCDA3" w:rsidR="00377D0F" w:rsidRPr="00377D0F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377D0F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09.45</w:t>
            </w:r>
          </w:p>
        </w:tc>
        <w:tc>
          <w:tcPr>
            <w:tcW w:w="2393" w:type="dxa"/>
          </w:tcPr>
          <w:p w14:paraId="45F4B4DB" w14:textId="77777777" w:rsid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1</w:t>
            </w:r>
          </w:p>
          <w:p w14:paraId="3BCC692B" w14:textId="7F7F8BFF" w:rsidR="00377D0F" w:rsidRPr="00377D0F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377D0F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10.30</w:t>
            </w:r>
          </w:p>
        </w:tc>
      </w:tr>
      <w:tr w:rsidR="00C23BD1" w:rsidRPr="00C23BD1" w14:paraId="5AD5771B" w14:textId="77777777" w:rsidTr="006D0552">
        <w:tc>
          <w:tcPr>
            <w:tcW w:w="2392" w:type="dxa"/>
          </w:tcPr>
          <w:p w14:paraId="030F72F4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 w:rsidRPr="00C23BD1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Пятница</w:t>
            </w:r>
          </w:p>
        </w:tc>
        <w:tc>
          <w:tcPr>
            <w:tcW w:w="2393" w:type="dxa"/>
          </w:tcPr>
          <w:p w14:paraId="0DFA48F4" w14:textId="77777777" w:rsid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Группа № 2</w:t>
            </w:r>
          </w:p>
          <w:p w14:paraId="29D7D560" w14:textId="36BA7098" w:rsidR="00377D0F" w:rsidRPr="00C23BD1" w:rsidRDefault="00377D0F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09.35</w:t>
            </w:r>
          </w:p>
        </w:tc>
        <w:tc>
          <w:tcPr>
            <w:tcW w:w="2393" w:type="dxa"/>
          </w:tcPr>
          <w:p w14:paraId="582182E2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</w:p>
        </w:tc>
        <w:tc>
          <w:tcPr>
            <w:tcW w:w="2393" w:type="dxa"/>
          </w:tcPr>
          <w:p w14:paraId="18A70773" w14:textId="77777777" w:rsidR="00C23BD1" w:rsidRPr="00C23BD1" w:rsidRDefault="00C23BD1" w:rsidP="00C23BD1">
            <w:pPr>
              <w:jc w:val="center"/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  <w:u w:val="wave"/>
              </w:rPr>
            </w:pPr>
          </w:p>
        </w:tc>
      </w:tr>
      <w:bookmarkEnd w:id="17"/>
    </w:tbl>
    <w:p w14:paraId="19F61B6D" w14:textId="77777777" w:rsidR="00C23BD1" w:rsidRDefault="00C23BD1" w:rsidP="00C02193">
      <w:pPr>
        <w:spacing w:after="200"/>
        <w:jc w:val="center"/>
        <w:rPr>
          <w:rFonts w:ascii="Franklin Gothic Medium" w:eastAsia="Calibri" w:hAnsi="Franklin Gothic Medium"/>
          <w:b/>
          <w:bCs/>
          <w:color w:val="0D0D0D"/>
          <w:sz w:val="32"/>
          <w:szCs w:val="32"/>
          <w:u w:val="dotDash"/>
          <w:lang w:eastAsia="en-US"/>
        </w:rPr>
      </w:pPr>
    </w:p>
    <w:sectPr w:rsidR="00C23BD1" w:rsidSect="008D528B">
      <w:headerReference w:type="default" r:id="rId44"/>
      <w:footerReference w:type="default" r:id="rId4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0A8C2" w14:textId="77777777" w:rsidR="006C7548" w:rsidRDefault="006C7548" w:rsidP="00FB75FE">
      <w:r>
        <w:separator/>
      </w:r>
    </w:p>
  </w:endnote>
  <w:endnote w:type="continuationSeparator" w:id="0">
    <w:p w14:paraId="7200CBCA" w14:textId="77777777" w:rsidR="006C7548" w:rsidRDefault="006C7548" w:rsidP="00FB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55B29" w14:textId="280B7951" w:rsidR="005D5612" w:rsidRDefault="005D5612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104</w:t>
    </w:r>
    <w:r>
      <w:rPr>
        <w:noProof/>
      </w:rPr>
      <w:fldChar w:fldCharType="end"/>
    </w:r>
  </w:p>
  <w:p w14:paraId="42671441" w14:textId="77777777" w:rsidR="005D5612" w:rsidRDefault="005D5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0248C" w14:textId="77777777" w:rsidR="006C7548" w:rsidRDefault="006C7548" w:rsidP="00FB75FE">
      <w:r>
        <w:separator/>
      </w:r>
    </w:p>
  </w:footnote>
  <w:footnote w:type="continuationSeparator" w:id="0">
    <w:p w14:paraId="5ED78F5B" w14:textId="77777777" w:rsidR="006C7548" w:rsidRDefault="006C7548" w:rsidP="00FB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28646" w14:textId="77777777" w:rsidR="005D5612" w:rsidRDefault="005D5612">
    <w:pPr>
      <w:pStyle w:val="a4"/>
    </w:pPr>
    <w: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14"/>
        </w:tabs>
        <w:ind w:left="161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629"/>
        </w:tabs>
        <w:ind w:left="1629" w:hanging="360"/>
      </w:pPr>
    </w:lvl>
    <w:lvl w:ilvl="2">
      <w:start w:val="1"/>
      <w:numFmt w:val="bullet"/>
      <w:lvlText w:val=""/>
      <w:lvlJc w:val="left"/>
      <w:pPr>
        <w:tabs>
          <w:tab w:val="num" w:pos="2349"/>
        </w:tabs>
        <w:ind w:left="23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89"/>
        </w:tabs>
        <w:ind w:left="37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09"/>
        </w:tabs>
        <w:ind w:left="45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49"/>
        </w:tabs>
        <w:ind w:left="59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69"/>
        </w:tabs>
        <w:ind w:left="6669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cs="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2" w15:restartNumberingAfterBreak="0">
    <w:nsid w:val="0000000E"/>
    <w:multiLevelType w:val="multilevel"/>
    <w:tmpl w:val="FEDCCE0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Wingdings" w:hAnsi="Wingdings" w:cs="Wingdings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729"/>
        </w:tabs>
        <w:ind w:left="729" w:hanging="360"/>
      </w:pPr>
      <w:rPr>
        <w:rFonts w:ascii="Wingdings" w:hAnsi="Wingdings" w:cs="Symbol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13464AA"/>
    <w:multiLevelType w:val="hybridMultilevel"/>
    <w:tmpl w:val="4A506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F0D074B"/>
    <w:multiLevelType w:val="hybridMultilevel"/>
    <w:tmpl w:val="C456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1867CB"/>
    <w:multiLevelType w:val="hybridMultilevel"/>
    <w:tmpl w:val="C92E60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9F27BEB"/>
    <w:multiLevelType w:val="hybridMultilevel"/>
    <w:tmpl w:val="70CC9E3E"/>
    <w:lvl w:ilvl="0" w:tplc="1FBCBD04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1C714C9E"/>
    <w:multiLevelType w:val="hybridMultilevel"/>
    <w:tmpl w:val="3D067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996CF0"/>
    <w:multiLevelType w:val="hybridMultilevel"/>
    <w:tmpl w:val="D3C6D9D2"/>
    <w:lvl w:ilvl="0" w:tplc="04190001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7F6647"/>
    <w:multiLevelType w:val="hybridMultilevel"/>
    <w:tmpl w:val="A5CAD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05A62"/>
    <w:multiLevelType w:val="hybridMultilevel"/>
    <w:tmpl w:val="418AB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4" w15:restartNumberingAfterBreak="0">
    <w:nsid w:val="29154F90"/>
    <w:multiLevelType w:val="hybridMultilevel"/>
    <w:tmpl w:val="E3502F1A"/>
    <w:lvl w:ilvl="0" w:tplc="6D66715E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HAnsi" w:hAnsi="Times New Roman" w:cs="Times New Roman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377F3277"/>
    <w:multiLevelType w:val="hybridMultilevel"/>
    <w:tmpl w:val="FE8871D6"/>
    <w:lvl w:ilvl="0" w:tplc="C18CD3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37C123FB"/>
    <w:multiLevelType w:val="hybridMultilevel"/>
    <w:tmpl w:val="1ED06632"/>
    <w:lvl w:ilvl="0" w:tplc="A4CEF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3BB30270"/>
    <w:multiLevelType w:val="hybridMultilevel"/>
    <w:tmpl w:val="BA22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2A4565"/>
    <w:multiLevelType w:val="hybridMultilevel"/>
    <w:tmpl w:val="0AC452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4BD3F7D"/>
    <w:multiLevelType w:val="hybridMultilevel"/>
    <w:tmpl w:val="DF82106E"/>
    <w:lvl w:ilvl="0" w:tplc="8F1A5D26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9" w:hanging="360"/>
      </w:pPr>
    </w:lvl>
    <w:lvl w:ilvl="2" w:tplc="0419001B" w:tentative="1">
      <w:start w:val="1"/>
      <w:numFmt w:val="lowerRoman"/>
      <w:lvlText w:val="%3."/>
      <w:lvlJc w:val="right"/>
      <w:pPr>
        <w:ind w:left="1989" w:hanging="180"/>
      </w:pPr>
    </w:lvl>
    <w:lvl w:ilvl="3" w:tplc="0419000F" w:tentative="1">
      <w:start w:val="1"/>
      <w:numFmt w:val="decimal"/>
      <w:lvlText w:val="%4."/>
      <w:lvlJc w:val="left"/>
      <w:pPr>
        <w:ind w:left="2709" w:hanging="360"/>
      </w:pPr>
    </w:lvl>
    <w:lvl w:ilvl="4" w:tplc="04190019" w:tentative="1">
      <w:start w:val="1"/>
      <w:numFmt w:val="lowerLetter"/>
      <w:lvlText w:val="%5."/>
      <w:lvlJc w:val="left"/>
      <w:pPr>
        <w:ind w:left="3429" w:hanging="360"/>
      </w:pPr>
    </w:lvl>
    <w:lvl w:ilvl="5" w:tplc="0419001B" w:tentative="1">
      <w:start w:val="1"/>
      <w:numFmt w:val="lowerRoman"/>
      <w:lvlText w:val="%6."/>
      <w:lvlJc w:val="right"/>
      <w:pPr>
        <w:ind w:left="4149" w:hanging="180"/>
      </w:pPr>
    </w:lvl>
    <w:lvl w:ilvl="6" w:tplc="0419000F" w:tentative="1">
      <w:start w:val="1"/>
      <w:numFmt w:val="decimal"/>
      <w:lvlText w:val="%7."/>
      <w:lvlJc w:val="left"/>
      <w:pPr>
        <w:ind w:left="4869" w:hanging="360"/>
      </w:pPr>
    </w:lvl>
    <w:lvl w:ilvl="7" w:tplc="04190019" w:tentative="1">
      <w:start w:val="1"/>
      <w:numFmt w:val="lowerLetter"/>
      <w:lvlText w:val="%8."/>
      <w:lvlJc w:val="left"/>
      <w:pPr>
        <w:ind w:left="5589" w:hanging="360"/>
      </w:pPr>
    </w:lvl>
    <w:lvl w:ilvl="8" w:tplc="0419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40" w15:restartNumberingAfterBreak="0">
    <w:nsid w:val="45895438"/>
    <w:multiLevelType w:val="hybridMultilevel"/>
    <w:tmpl w:val="C68C98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1" w15:restartNumberingAfterBreak="0">
    <w:nsid w:val="4E972DA7"/>
    <w:multiLevelType w:val="hybridMultilevel"/>
    <w:tmpl w:val="5AF26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224B9"/>
    <w:multiLevelType w:val="hybridMultilevel"/>
    <w:tmpl w:val="F5F2F0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58E77BC"/>
    <w:multiLevelType w:val="hybridMultilevel"/>
    <w:tmpl w:val="0AA47600"/>
    <w:lvl w:ilvl="0" w:tplc="0B82FA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771435C"/>
    <w:multiLevelType w:val="multilevel"/>
    <w:tmpl w:val="ED187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D3C1A8E"/>
    <w:multiLevelType w:val="hybridMultilevel"/>
    <w:tmpl w:val="5538A3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E885366"/>
    <w:multiLevelType w:val="hybridMultilevel"/>
    <w:tmpl w:val="D5329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33D37"/>
    <w:multiLevelType w:val="hybridMultilevel"/>
    <w:tmpl w:val="D6F645E2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681F3683"/>
    <w:multiLevelType w:val="hybridMultilevel"/>
    <w:tmpl w:val="B9348F80"/>
    <w:lvl w:ilvl="0" w:tplc="A016EA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6E06351A"/>
    <w:multiLevelType w:val="hybridMultilevel"/>
    <w:tmpl w:val="E59C1C88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736F72"/>
    <w:multiLevelType w:val="hybridMultilevel"/>
    <w:tmpl w:val="C448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D42D9"/>
    <w:multiLevelType w:val="hybridMultilevel"/>
    <w:tmpl w:val="1408DF3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2" w15:restartNumberingAfterBreak="0">
    <w:nsid w:val="72655096"/>
    <w:multiLevelType w:val="hybridMultilevel"/>
    <w:tmpl w:val="938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7D56E0"/>
    <w:multiLevelType w:val="hybridMultilevel"/>
    <w:tmpl w:val="93CA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8F6DB3"/>
    <w:multiLevelType w:val="hybridMultilevel"/>
    <w:tmpl w:val="EA3A4722"/>
    <w:lvl w:ilvl="0" w:tplc="7B864A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85A77CC"/>
    <w:multiLevelType w:val="hybridMultilevel"/>
    <w:tmpl w:val="B5761B90"/>
    <w:lvl w:ilvl="0" w:tplc="65C0F6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7C2E3234"/>
    <w:multiLevelType w:val="hybridMultilevel"/>
    <w:tmpl w:val="ED2AFB4A"/>
    <w:lvl w:ilvl="0" w:tplc="3EF49B44">
      <w:start w:val="1"/>
      <w:numFmt w:val="decimal"/>
      <w:lvlText w:val="%1."/>
      <w:lvlJc w:val="left"/>
      <w:pPr>
        <w:ind w:left="643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1"/>
  </w:num>
  <w:num w:numId="2">
    <w:abstractNumId w:val="49"/>
  </w:num>
  <w:num w:numId="3">
    <w:abstractNumId w:val="31"/>
  </w:num>
  <w:num w:numId="4">
    <w:abstractNumId w:val="3"/>
  </w:num>
  <w:num w:numId="5">
    <w:abstractNumId w:val="8"/>
  </w:num>
  <w:num w:numId="6">
    <w:abstractNumId w:val="9"/>
  </w:num>
  <w:num w:numId="7">
    <w:abstractNumId w:val="39"/>
  </w:num>
  <w:num w:numId="8">
    <w:abstractNumId w:val="44"/>
  </w:num>
  <w:num w:numId="9">
    <w:abstractNumId w:val="26"/>
  </w:num>
  <w:num w:numId="10">
    <w:abstractNumId w:val="40"/>
  </w:num>
  <w:num w:numId="11">
    <w:abstractNumId w:val="38"/>
  </w:num>
  <w:num w:numId="12">
    <w:abstractNumId w:val="54"/>
  </w:num>
  <w:num w:numId="13">
    <w:abstractNumId w:val="36"/>
  </w:num>
  <w:num w:numId="14">
    <w:abstractNumId w:val="55"/>
  </w:num>
  <w:num w:numId="15">
    <w:abstractNumId w:val="48"/>
  </w:num>
  <w:num w:numId="16">
    <w:abstractNumId w:val="35"/>
  </w:num>
  <w:num w:numId="17">
    <w:abstractNumId w:val="42"/>
  </w:num>
  <w:num w:numId="18">
    <w:abstractNumId w:val="33"/>
  </w:num>
  <w:num w:numId="19">
    <w:abstractNumId w:val="51"/>
  </w:num>
  <w:num w:numId="20">
    <w:abstractNumId w:val="34"/>
  </w:num>
  <w:num w:numId="21">
    <w:abstractNumId w:val="53"/>
  </w:num>
  <w:num w:numId="22">
    <w:abstractNumId w:val="27"/>
  </w:num>
  <w:num w:numId="23">
    <w:abstractNumId w:val="50"/>
  </w:num>
  <w:num w:numId="24">
    <w:abstractNumId w:val="37"/>
  </w:num>
  <w:num w:numId="25">
    <w:abstractNumId w:val="45"/>
  </w:num>
  <w:num w:numId="26">
    <w:abstractNumId w:val="47"/>
  </w:num>
  <w:num w:numId="27">
    <w:abstractNumId w:val="43"/>
  </w:num>
  <w:num w:numId="28">
    <w:abstractNumId w:val="56"/>
  </w:num>
  <w:num w:numId="29">
    <w:abstractNumId w:val="29"/>
  </w:num>
  <w:num w:numId="30">
    <w:abstractNumId w:val="52"/>
  </w:num>
  <w:num w:numId="31">
    <w:abstractNumId w:val="28"/>
  </w:num>
  <w:num w:numId="32">
    <w:abstractNumId w:val="46"/>
  </w:num>
  <w:num w:numId="33">
    <w:abstractNumId w:val="30"/>
  </w:num>
  <w:num w:numId="34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810"/>
    <w:rsid w:val="00000D5E"/>
    <w:rsid w:val="0000157B"/>
    <w:rsid w:val="0000275C"/>
    <w:rsid w:val="000031AD"/>
    <w:rsid w:val="00005969"/>
    <w:rsid w:val="00007481"/>
    <w:rsid w:val="000075C6"/>
    <w:rsid w:val="000106DB"/>
    <w:rsid w:val="00012D16"/>
    <w:rsid w:val="000137E3"/>
    <w:rsid w:val="00014037"/>
    <w:rsid w:val="00014EBA"/>
    <w:rsid w:val="00017362"/>
    <w:rsid w:val="0002166E"/>
    <w:rsid w:val="00021BB1"/>
    <w:rsid w:val="00022700"/>
    <w:rsid w:val="00025ECC"/>
    <w:rsid w:val="0002649F"/>
    <w:rsid w:val="0002723E"/>
    <w:rsid w:val="00027394"/>
    <w:rsid w:val="00027BF3"/>
    <w:rsid w:val="0003288A"/>
    <w:rsid w:val="000331BF"/>
    <w:rsid w:val="00034381"/>
    <w:rsid w:val="00034F75"/>
    <w:rsid w:val="00035A4A"/>
    <w:rsid w:val="00036A62"/>
    <w:rsid w:val="0003724C"/>
    <w:rsid w:val="000433D8"/>
    <w:rsid w:val="000435A3"/>
    <w:rsid w:val="0004381D"/>
    <w:rsid w:val="0004456B"/>
    <w:rsid w:val="00045200"/>
    <w:rsid w:val="00047226"/>
    <w:rsid w:val="00047698"/>
    <w:rsid w:val="00050FF7"/>
    <w:rsid w:val="000526CA"/>
    <w:rsid w:val="00052A59"/>
    <w:rsid w:val="00055177"/>
    <w:rsid w:val="00056067"/>
    <w:rsid w:val="00056B7D"/>
    <w:rsid w:val="00056D0A"/>
    <w:rsid w:val="00060DA1"/>
    <w:rsid w:val="0006200D"/>
    <w:rsid w:val="00062118"/>
    <w:rsid w:val="00062450"/>
    <w:rsid w:val="000630B3"/>
    <w:rsid w:val="00063475"/>
    <w:rsid w:val="000639C4"/>
    <w:rsid w:val="00064D00"/>
    <w:rsid w:val="00067633"/>
    <w:rsid w:val="0007078A"/>
    <w:rsid w:val="00070827"/>
    <w:rsid w:val="00073474"/>
    <w:rsid w:val="000738F8"/>
    <w:rsid w:val="000755EC"/>
    <w:rsid w:val="00075CB0"/>
    <w:rsid w:val="0007614D"/>
    <w:rsid w:val="00076B66"/>
    <w:rsid w:val="000802C8"/>
    <w:rsid w:val="000804C9"/>
    <w:rsid w:val="00080C04"/>
    <w:rsid w:val="00080FBF"/>
    <w:rsid w:val="000821B9"/>
    <w:rsid w:val="00083828"/>
    <w:rsid w:val="00083C03"/>
    <w:rsid w:val="00085467"/>
    <w:rsid w:val="0009287A"/>
    <w:rsid w:val="00093267"/>
    <w:rsid w:val="00095B26"/>
    <w:rsid w:val="00097478"/>
    <w:rsid w:val="000A1062"/>
    <w:rsid w:val="000A1E00"/>
    <w:rsid w:val="000A215D"/>
    <w:rsid w:val="000A4359"/>
    <w:rsid w:val="000B36A9"/>
    <w:rsid w:val="000B3CCD"/>
    <w:rsid w:val="000B52B6"/>
    <w:rsid w:val="000B5FD1"/>
    <w:rsid w:val="000C05CF"/>
    <w:rsid w:val="000C2CB5"/>
    <w:rsid w:val="000C3B00"/>
    <w:rsid w:val="000C423A"/>
    <w:rsid w:val="000C57A0"/>
    <w:rsid w:val="000D04A3"/>
    <w:rsid w:val="000D1778"/>
    <w:rsid w:val="000D18F8"/>
    <w:rsid w:val="000D258F"/>
    <w:rsid w:val="000D3CDA"/>
    <w:rsid w:val="000D4932"/>
    <w:rsid w:val="000D5874"/>
    <w:rsid w:val="000D5D7D"/>
    <w:rsid w:val="000D5F9D"/>
    <w:rsid w:val="000D6D2D"/>
    <w:rsid w:val="000E19A5"/>
    <w:rsid w:val="000E2504"/>
    <w:rsid w:val="000E256B"/>
    <w:rsid w:val="000E2D55"/>
    <w:rsid w:val="000E40C4"/>
    <w:rsid w:val="000E5C63"/>
    <w:rsid w:val="000E67E1"/>
    <w:rsid w:val="000E790B"/>
    <w:rsid w:val="000E7E20"/>
    <w:rsid w:val="000E7E7A"/>
    <w:rsid w:val="000F12DA"/>
    <w:rsid w:val="000F4E77"/>
    <w:rsid w:val="000F70F2"/>
    <w:rsid w:val="001006FD"/>
    <w:rsid w:val="00101444"/>
    <w:rsid w:val="00102AE9"/>
    <w:rsid w:val="001032CA"/>
    <w:rsid w:val="001049C6"/>
    <w:rsid w:val="00104FAC"/>
    <w:rsid w:val="0010635E"/>
    <w:rsid w:val="00106D82"/>
    <w:rsid w:val="00107BE9"/>
    <w:rsid w:val="0011203E"/>
    <w:rsid w:val="001120C9"/>
    <w:rsid w:val="00112F8D"/>
    <w:rsid w:val="001173B6"/>
    <w:rsid w:val="0011777C"/>
    <w:rsid w:val="00121774"/>
    <w:rsid w:val="0012232A"/>
    <w:rsid w:val="00123C82"/>
    <w:rsid w:val="00127633"/>
    <w:rsid w:val="00127D64"/>
    <w:rsid w:val="001355B8"/>
    <w:rsid w:val="001361ED"/>
    <w:rsid w:val="00136CB5"/>
    <w:rsid w:val="0014057E"/>
    <w:rsid w:val="00141558"/>
    <w:rsid w:val="00141D02"/>
    <w:rsid w:val="00141DE1"/>
    <w:rsid w:val="001424EC"/>
    <w:rsid w:val="001432A1"/>
    <w:rsid w:val="00143C06"/>
    <w:rsid w:val="001445FA"/>
    <w:rsid w:val="0014463C"/>
    <w:rsid w:val="0014507E"/>
    <w:rsid w:val="001460EC"/>
    <w:rsid w:val="00147F70"/>
    <w:rsid w:val="00147FF3"/>
    <w:rsid w:val="001534E7"/>
    <w:rsid w:val="001548C4"/>
    <w:rsid w:val="00154B1A"/>
    <w:rsid w:val="001550B3"/>
    <w:rsid w:val="00155599"/>
    <w:rsid w:val="00157212"/>
    <w:rsid w:val="0015789A"/>
    <w:rsid w:val="001601AF"/>
    <w:rsid w:val="00160CE8"/>
    <w:rsid w:val="001632B9"/>
    <w:rsid w:val="001636BF"/>
    <w:rsid w:val="001643ED"/>
    <w:rsid w:val="00165B7D"/>
    <w:rsid w:val="00166583"/>
    <w:rsid w:val="00166723"/>
    <w:rsid w:val="00166782"/>
    <w:rsid w:val="00166E79"/>
    <w:rsid w:val="00167773"/>
    <w:rsid w:val="001704E5"/>
    <w:rsid w:val="001737B4"/>
    <w:rsid w:val="00173ADE"/>
    <w:rsid w:val="00174CEC"/>
    <w:rsid w:val="00175B9C"/>
    <w:rsid w:val="00176863"/>
    <w:rsid w:val="00177C21"/>
    <w:rsid w:val="0018023A"/>
    <w:rsid w:val="0018343E"/>
    <w:rsid w:val="00185E0A"/>
    <w:rsid w:val="00186DFF"/>
    <w:rsid w:val="001902C9"/>
    <w:rsid w:val="0019053B"/>
    <w:rsid w:val="001906A9"/>
    <w:rsid w:val="00190F1B"/>
    <w:rsid w:val="00191714"/>
    <w:rsid w:val="00192A4A"/>
    <w:rsid w:val="00192F20"/>
    <w:rsid w:val="00193FD9"/>
    <w:rsid w:val="0019453D"/>
    <w:rsid w:val="001953DD"/>
    <w:rsid w:val="001964EB"/>
    <w:rsid w:val="00197556"/>
    <w:rsid w:val="00197B0E"/>
    <w:rsid w:val="001A0431"/>
    <w:rsid w:val="001A080E"/>
    <w:rsid w:val="001A0979"/>
    <w:rsid w:val="001A0D01"/>
    <w:rsid w:val="001A13AC"/>
    <w:rsid w:val="001A1C66"/>
    <w:rsid w:val="001A1ECA"/>
    <w:rsid w:val="001A44C6"/>
    <w:rsid w:val="001A5482"/>
    <w:rsid w:val="001A5914"/>
    <w:rsid w:val="001A5AB7"/>
    <w:rsid w:val="001A5AF5"/>
    <w:rsid w:val="001A6660"/>
    <w:rsid w:val="001B02FD"/>
    <w:rsid w:val="001B5FAD"/>
    <w:rsid w:val="001B652D"/>
    <w:rsid w:val="001B71DC"/>
    <w:rsid w:val="001C0F73"/>
    <w:rsid w:val="001C38F4"/>
    <w:rsid w:val="001C40B9"/>
    <w:rsid w:val="001C52A3"/>
    <w:rsid w:val="001C5C5A"/>
    <w:rsid w:val="001D02D8"/>
    <w:rsid w:val="001D046A"/>
    <w:rsid w:val="001D0493"/>
    <w:rsid w:val="001D0F19"/>
    <w:rsid w:val="001D212E"/>
    <w:rsid w:val="001D3235"/>
    <w:rsid w:val="001D49B7"/>
    <w:rsid w:val="001D5679"/>
    <w:rsid w:val="001D6037"/>
    <w:rsid w:val="001D641B"/>
    <w:rsid w:val="001D74CF"/>
    <w:rsid w:val="001E0C70"/>
    <w:rsid w:val="001E1D87"/>
    <w:rsid w:val="001E2439"/>
    <w:rsid w:val="001E2D4F"/>
    <w:rsid w:val="001E3363"/>
    <w:rsid w:val="001E3E92"/>
    <w:rsid w:val="001E4464"/>
    <w:rsid w:val="001E4F6F"/>
    <w:rsid w:val="001E66D8"/>
    <w:rsid w:val="001F07B3"/>
    <w:rsid w:val="001F170A"/>
    <w:rsid w:val="001F2D87"/>
    <w:rsid w:val="001F417E"/>
    <w:rsid w:val="001F4F7D"/>
    <w:rsid w:val="001F553E"/>
    <w:rsid w:val="001F55CF"/>
    <w:rsid w:val="001F5638"/>
    <w:rsid w:val="001F585F"/>
    <w:rsid w:val="001F683A"/>
    <w:rsid w:val="001F68FE"/>
    <w:rsid w:val="001F7ACA"/>
    <w:rsid w:val="001F7FC8"/>
    <w:rsid w:val="00200192"/>
    <w:rsid w:val="002001B1"/>
    <w:rsid w:val="00200E85"/>
    <w:rsid w:val="00201219"/>
    <w:rsid w:val="002018C5"/>
    <w:rsid w:val="0020196D"/>
    <w:rsid w:val="00203C8A"/>
    <w:rsid w:val="002040F5"/>
    <w:rsid w:val="002045C2"/>
    <w:rsid w:val="00204D9B"/>
    <w:rsid w:val="002072A6"/>
    <w:rsid w:val="00207427"/>
    <w:rsid w:val="0020784A"/>
    <w:rsid w:val="002079A0"/>
    <w:rsid w:val="00210AC4"/>
    <w:rsid w:val="002135C0"/>
    <w:rsid w:val="0021469B"/>
    <w:rsid w:val="002158BA"/>
    <w:rsid w:val="0021617C"/>
    <w:rsid w:val="002161E4"/>
    <w:rsid w:val="00216F57"/>
    <w:rsid w:val="00220982"/>
    <w:rsid w:val="002217EA"/>
    <w:rsid w:val="002219C4"/>
    <w:rsid w:val="002219EC"/>
    <w:rsid w:val="002230BD"/>
    <w:rsid w:val="00225B35"/>
    <w:rsid w:val="00227600"/>
    <w:rsid w:val="00232285"/>
    <w:rsid w:val="00233058"/>
    <w:rsid w:val="002341F5"/>
    <w:rsid w:val="0023474D"/>
    <w:rsid w:val="00234AC3"/>
    <w:rsid w:val="00235B28"/>
    <w:rsid w:val="002365B1"/>
    <w:rsid w:val="002371A6"/>
    <w:rsid w:val="0023760C"/>
    <w:rsid w:val="0024180B"/>
    <w:rsid w:val="0024292F"/>
    <w:rsid w:val="00243D15"/>
    <w:rsid w:val="00244064"/>
    <w:rsid w:val="0024449F"/>
    <w:rsid w:val="00244FD5"/>
    <w:rsid w:val="002451A4"/>
    <w:rsid w:val="00246177"/>
    <w:rsid w:val="0024706A"/>
    <w:rsid w:val="00250B6F"/>
    <w:rsid w:val="00251D90"/>
    <w:rsid w:val="00251FBE"/>
    <w:rsid w:val="00252AC4"/>
    <w:rsid w:val="00252E27"/>
    <w:rsid w:val="002531A5"/>
    <w:rsid w:val="002545CA"/>
    <w:rsid w:val="00255E6C"/>
    <w:rsid w:val="00256768"/>
    <w:rsid w:val="00256849"/>
    <w:rsid w:val="00256FCB"/>
    <w:rsid w:val="00257BC2"/>
    <w:rsid w:val="00257DD7"/>
    <w:rsid w:val="00257F4E"/>
    <w:rsid w:val="00260061"/>
    <w:rsid w:val="00260F77"/>
    <w:rsid w:val="00261C3B"/>
    <w:rsid w:val="00264DC6"/>
    <w:rsid w:val="002651CE"/>
    <w:rsid w:val="00265628"/>
    <w:rsid w:val="002665B0"/>
    <w:rsid w:val="00266625"/>
    <w:rsid w:val="0027012A"/>
    <w:rsid w:val="00270141"/>
    <w:rsid w:val="002703B4"/>
    <w:rsid w:val="00270728"/>
    <w:rsid w:val="00271248"/>
    <w:rsid w:val="0027523F"/>
    <w:rsid w:val="00275F02"/>
    <w:rsid w:val="00276EE6"/>
    <w:rsid w:val="002804C1"/>
    <w:rsid w:val="00282218"/>
    <w:rsid w:val="00287257"/>
    <w:rsid w:val="00287A29"/>
    <w:rsid w:val="00291F97"/>
    <w:rsid w:val="00292F18"/>
    <w:rsid w:val="00293499"/>
    <w:rsid w:val="00293A03"/>
    <w:rsid w:val="002949A2"/>
    <w:rsid w:val="00294D72"/>
    <w:rsid w:val="0029752E"/>
    <w:rsid w:val="00297BDB"/>
    <w:rsid w:val="002A0DC9"/>
    <w:rsid w:val="002A0E8A"/>
    <w:rsid w:val="002A1B81"/>
    <w:rsid w:val="002A1C24"/>
    <w:rsid w:val="002A429B"/>
    <w:rsid w:val="002A69CE"/>
    <w:rsid w:val="002A74BA"/>
    <w:rsid w:val="002A7C66"/>
    <w:rsid w:val="002B2E6E"/>
    <w:rsid w:val="002B5967"/>
    <w:rsid w:val="002B64CE"/>
    <w:rsid w:val="002B7B63"/>
    <w:rsid w:val="002C2151"/>
    <w:rsid w:val="002C29F7"/>
    <w:rsid w:val="002C4CA7"/>
    <w:rsid w:val="002C54FE"/>
    <w:rsid w:val="002C66D6"/>
    <w:rsid w:val="002D1012"/>
    <w:rsid w:val="002D2CD0"/>
    <w:rsid w:val="002D402D"/>
    <w:rsid w:val="002D41BF"/>
    <w:rsid w:val="002D5ECB"/>
    <w:rsid w:val="002D6FBE"/>
    <w:rsid w:val="002D7052"/>
    <w:rsid w:val="002E0BD9"/>
    <w:rsid w:val="002E286B"/>
    <w:rsid w:val="002E31A4"/>
    <w:rsid w:val="002E35FE"/>
    <w:rsid w:val="002E41AA"/>
    <w:rsid w:val="002E5415"/>
    <w:rsid w:val="002E569A"/>
    <w:rsid w:val="002E6719"/>
    <w:rsid w:val="002F3343"/>
    <w:rsid w:val="002F7E65"/>
    <w:rsid w:val="003003A2"/>
    <w:rsid w:val="00305802"/>
    <w:rsid w:val="00307F85"/>
    <w:rsid w:val="00311462"/>
    <w:rsid w:val="00311BA3"/>
    <w:rsid w:val="0031302C"/>
    <w:rsid w:val="00313818"/>
    <w:rsid w:val="00313ACD"/>
    <w:rsid w:val="00313B64"/>
    <w:rsid w:val="00314B8B"/>
    <w:rsid w:val="00317905"/>
    <w:rsid w:val="00321B3D"/>
    <w:rsid w:val="00322FB2"/>
    <w:rsid w:val="003241E2"/>
    <w:rsid w:val="00324518"/>
    <w:rsid w:val="00326903"/>
    <w:rsid w:val="00327A5F"/>
    <w:rsid w:val="003304F0"/>
    <w:rsid w:val="003313F6"/>
    <w:rsid w:val="0033197D"/>
    <w:rsid w:val="00334507"/>
    <w:rsid w:val="00335372"/>
    <w:rsid w:val="003366BE"/>
    <w:rsid w:val="00336BB6"/>
    <w:rsid w:val="00336F33"/>
    <w:rsid w:val="0033739D"/>
    <w:rsid w:val="0034037E"/>
    <w:rsid w:val="00341BAD"/>
    <w:rsid w:val="003454CE"/>
    <w:rsid w:val="00345CF4"/>
    <w:rsid w:val="00346A67"/>
    <w:rsid w:val="0035204B"/>
    <w:rsid w:val="00352F84"/>
    <w:rsid w:val="00353C6B"/>
    <w:rsid w:val="003547EF"/>
    <w:rsid w:val="00357545"/>
    <w:rsid w:val="00360650"/>
    <w:rsid w:val="00360BC7"/>
    <w:rsid w:val="00361396"/>
    <w:rsid w:val="00361CAC"/>
    <w:rsid w:val="0036303E"/>
    <w:rsid w:val="00363E91"/>
    <w:rsid w:val="00364B63"/>
    <w:rsid w:val="00365D70"/>
    <w:rsid w:val="003676D7"/>
    <w:rsid w:val="00371034"/>
    <w:rsid w:val="00375264"/>
    <w:rsid w:val="00376D84"/>
    <w:rsid w:val="00377B15"/>
    <w:rsid w:val="00377D0F"/>
    <w:rsid w:val="00380BCA"/>
    <w:rsid w:val="0038287A"/>
    <w:rsid w:val="00384FF7"/>
    <w:rsid w:val="003859B9"/>
    <w:rsid w:val="00386170"/>
    <w:rsid w:val="0039049B"/>
    <w:rsid w:val="003917ED"/>
    <w:rsid w:val="003928DD"/>
    <w:rsid w:val="003933DD"/>
    <w:rsid w:val="00393ED5"/>
    <w:rsid w:val="00395F81"/>
    <w:rsid w:val="00396023"/>
    <w:rsid w:val="00396574"/>
    <w:rsid w:val="003966B6"/>
    <w:rsid w:val="00397607"/>
    <w:rsid w:val="0039761A"/>
    <w:rsid w:val="003A0B41"/>
    <w:rsid w:val="003A13C7"/>
    <w:rsid w:val="003A1D50"/>
    <w:rsid w:val="003A3681"/>
    <w:rsid w:val="003A379B"/>
    <w:rsid w:val="003A56D4"/>
    <w:rsid w:val="003A5B5C"/>
    <w:rsid w:val="003A65C9"/>
    <w:rsid w:val="003A6E63"/>
    <w:rsid w:val="003A798C"/>
    <w:rsid w:val="003B0272"/>
    <w:rsid w:val="003B0FAC"/>
    <w:rsid w:val="003B124A"/>
    <w:rsid w:val="003B1F93"/>
    <w:rsid w:val="003B28D7"/>
    <w:rsid w:val="003B4025"/>
    <w:rsid w:val="003B4505"/>
    <w:rsid w:val="003B477F"/>
    <w:rsid w:val="003B5D0F"/>
    <w:rsid w:val="003B6180"/>
    <w:rsid w:val="003B70E6"/>
    <w:rsid w:val="003B75A9"/>
    <w:rsid w:val="003C0052"/>
    <w:rsid w:val="003C06A7"/>
    <w:rsid w:val="003C294A"/>
    <w:rsid w:val="003C2973"/>
    <w:rsid w:val="003C3568"/>
    <w:rsid w:val="003C78B4"/>
    <w:rsid w:val="003C7CF2"/>
    <w:rsid w:val="003C7EA1"/>
    <w:rsid w:val="003D21B8"/>
    <w:rsid w:val="003D2230"/>
    <w:rsid w:val="003D2DB4"/>
    <w:rsid w:val="003D356D"/>
    <w:rsid w:val="003D35F8"/>
    <w:rsid w:val="003D394A"/>
    <w:rsid w:val="003D407A"/>
    <w:rsid w:val="003D4256"/>
    <w:rsid w:val="003D474B"/>
    <w:rsid w:val="003D59B2"/>
    <w:rsid w:val="003D6E34"/>
    <w:rsid w:val="003E0E92"/>
    <w:rsid w:val="003E2646"/>
    <w:rsid w:val="003E3EBB"/>
    <w:rsid w:val="003E48C0"/>
    <w:rsid w:val="003E589F"/>
    <w:rsid w:val="003E5D9C"/>
    <w:rsid w:val="003E62C7"/>
    <w:rsid w:val="003E65DF"/>
    <w:rsid w:val="003E75B3"/>
    <w:rsid w:val="003F0238"/>
    <w:rsid w:val="003F1ADC"/>
    <w:rsid w:val="003F1EEB"/>
    <w:rsid w:val="003F3C10"/>
    <w:rsid w:val="003F3F17"/>
    <w:rsid w:val="003F4425"/>
    <w:rsid w:val="003F480E"/>
    <w:rsid w:val="003F6DA2"/>
    <w:rsid w:val="003F77B2"/>
    <w:rsid w:val="004048B8"/>
    <w:rsid w:val="00406496"/>
    <w:rsid w:val="00406CA5"/>
    <w:rsid w:val="00406ED4"/>
    <w:rsid w:val="00411F41"/>
    <w:rsid w:val="00413DC5"/>
    <w:rsid w:val="00414E16"/>
    <w:rsid w:val="00415281"/>
    <w:rsid w:val="004153EF"/>
    <w:rsid w:val="00415B6E"/>
    <w:rsid w:val="00415BDC"/>
    <w:rsid w:val="00417702"/>
    <w:rsid w:val="00417766"/>
    <w:rsid w:val="0041783F"/>
    <w:rsid w:val="0042046A"/>
    <w:rsid w:val="0042075B"/>
    <w:rsid w:val="004207BC"/>
    <w:rsid w:val="00420A3F"/>
    <w:rsid w:val="004219B1"/>
    <w:rsid w:val="00421C03"/>
    <w:rsid w:val="00423F33"/>
    <w:rsid w:val="004268E9"/>
    <w:rsid w:val="004301F8"/>
    <w:rsid w:val="004305F9"/>
    <w:rsid w:val="00430C0C"/>
    <w:rsid w:val="0043317E"/>
    <w:rsid w:val="00433C74"/>
    <w:rsid w:val="0043408F"/>
    <w:rsid w:val="00437A8E"/>
    <w:rsid w:val="00442B95"/>
    <w:rsid w:val="00443A53"/>
    <w:rsid w:val="00443BBA"/>
    <w:rsid w:val="0044461D"/>
    <w:rsid w:val="004449B1"/>
    <w:rsid w:val="00445EBE"/>
    <w:rsid w:val="00446666"/>
    <w:rsid w:val="0044781E"/>
    <w:rsid w:val="00453C7B"/>
    <w:rsid w:val="00454F59"/>
    <w:rsid w:val="00456E80"/>
    <w:rsid w:val="0045778A"/>
    <w:rsid w:val="00457A63"/>
    <w:rsid w:val="0046014B"/>
    <w:rsid w:val="00460418"/>
    <w:rsid w:val="00462509"/>
    <w:rsid w:val="0046358B"/>
    <w:rsid w:val="00464470"/>
    <w:rsid w:val="0046528F"/>
    <w:rsid w:val="004654B0"/>
    <w:rsid w:val="0046557D"/>
    <w:rsid w:val="00466163"/>
    <w:rsid w:val="0047040E"/>
    <w:rsid w:val="0047080B"/>
    <w:rsid w:val="00470E2F"/>
    <w:rsid w:val="00471FB9"/>
    <w:rsid w:val="00472257"/>
    <w:rsid w:val="0047367F"/>
    <w:rsid w:val="004741D5"/>
    <w:rsid w:val="00474389"/>
    <w:rsid w:val="00474845"/>
    <w:rsid w:val="00474AD0"/>
    <w:rsid w:val="00475823"/>
    <w:rsid w:val="00475947"/>
    <w:rsid w:val="00475E34"/>
    <w:rsid w:val="004769AA"/>
    <w:rsid w:val="00476C7E"/>
    <w:rsid w:val="004770DB"/>
    <w:rsid w:val="00477897"/>
    <w:rsid w:val="004804EA"/>
    <w:rsid w:val="00480E88"/>
    <w:rsid w:val="00480F90"/>
    <w:rsid w:val="00483071"/>
    <w:rsid w:val="004830E8"/>
    <w:rsid w:val="0048660D"/>
    <w:rsid w:val="0048689F"/>
    <w:rsid w:val="00486951"/>
    <w:rsid w:val="00486D0F"/>
    <w:rsid w:val="00487AFC"/>
    <w:rsid w:val="00490566"/>
    <w:rsid w:val="00491E8E"/>
    <w:rsid w:val="00492086"/>
    <w:rsid w:val="00493F49"/>
    <w:rsid w:val="004A06F6"/>
    <w:rsid w:val="004A23DB"/>
    <w:rsid w:val="004A60B2"/>
    <w:rsid w:val="004A6708"/>
    <w:rsid w:val="004B01B9"/>
    <w:rsid w:val="004B0423"/>
    <w:rsid w:val="004B3929"/>
    <w:rsid w:val="004B5A51"/>
    <w:rsid w:val="004C0183"/>
    <w:rsid w:val="004C15E0"/>
    <w:rsid w:val="004C1A0F"/>
    <w:rsid w:val="004C28BF"/>
    <w:rsid w:val="004C2C6A"/>
    <w:rsid w:val="004C7492"/>
    <w:rsid w:val="004C7FB4"/>
    <w:rsid w:val="004D1800"/>
    <w:rsid w:val="004D1960"/>
    <w:rsid w:val="004D1CA2"/>
    <w:rsid w:val="004D2FED"/>
    <w:rsid w:val="004D329F"/>
    <w:rsid w:val="004D33C4"/>
    <w:rsid w:val="004D41D7"/>
    <w:rsid w:val="004D4F65"/>
    <w:rsid w:val="004D569F"/>
    <w:rsid w:val="004D5773"/>
    <w:rsid w:val="004E0D06"/>
    <w:rsid w:val="004E1FA2"/>
    <w:rsid w:val="004E2BE6"/>
    <w:rsid w:val="004E3B4E"/>
    <w:rsid w:val="004E3EAE"/>
    <w:rsid w:val="004E4B92"/>
    <w:rsid w:val="004E4D76"/>
    <w:rsid w:val="004E5436"/>
    <w:rsid w:val="004E79D3"/>
    <w:rsid w:val="004E7C00"/>
    <w:rsid w:val="004F137A"/>
    <w:rsid w:val="004F1580"/>
    <w:rsid w:val="004F3839"/>
    <w:rsid w:val="004F3CB2"/>
    <w:rsid w:val="004F40CE"/>
    <w:rsid w:val="004F52B4"/>
    <w:rsid w:val="004F54D3"/>
    <w:rsid w:val="004F6924"/>
    <w:rsid w:val="004F73F3"/>
    <w:rsid w:val="004F7C11"/>
    <w:rsid w:val="005000A6"/>
    <w:rsid w:val="00500320"/>
    <w:rsid w:val="00500DBE"/>
    <w:rsid w:val="00501216"/>
    <w:rsid w:val="00503C69"/>
    <w:rsid w:val="00505816"/>
    <w:rsid w:val="00507C2F"/>
    <w:rsid w:val="0051057A"/>
    <w:rsid w:val="00510C55"/>
    <w:rsid w:val="00514665"/>
    <w:rsid w:val="00514C31"/>
    <w:rsid w:val="00514D05"/>
    <w:rsid w:val="00515F05"/>
    <w:rsid w:val="0051660B"/>
    <w:rsid w:val="00516E7C"/>
    <w:rsid w:val="0052293C"/>
    <w:rsid w:val="0052539B"/>
    <w:rsid w:val="00526140"/>
    <w:rsid w:val="00526270"/>
    <w:rsid w:val="005265F7"/>
    <w:rsid w:val="00527188"/>
    <w:rsid w:val="005276F4"/>
    <w:rsid w:val="0053261A"/>
    <w:rsid w:val="0053371B"/>
    <w:rsid w:val="005346E0"/>
    <w:rsid w:val="00534C2A"/>
    <w:rsid w:val="00534EE3"/>
    <w:rsid w:val="005407D7"/>
    <w:rsid w:val="00541388"/>
    <w:rsid w:val="00542378"/>
    <w:rsid w:val="00542DC5"/>
    <w:rsid w:val="00543762"/>
    <w:rsid w:val="00544AE4"/>
    <w:rsid w:val="00544FC6"/>
    <w:rsid w:val="00551065"/>
    <w:rsid w:val="0055219B"/>
    <w:rsid w:val="00554AEE"/>
    <w:rsid w:val="00556906"/>
    <w:rsid w:val="00557CD3"/>
    <w:rsid w:val="00561A63"/>
    <w:rsid w:val="0056252E"/>
    <w:rsid w:val="00562791"/>
    <w:rsid w:val="0056345E"/>
    <w:rsid w:val="00566BBE"/>
    <w:rsid w:val="00572A67"/>
    <w:rsid w:val="0057479D"/>
    <w:rsid w:val="00574CF8"/>
    <w:rsid w:val="00575B58"/>
    <w:rsid w:val="005760A4"/>
    <w:rsid w:val="005760ED"/>
    <w:rsid w:val="005804CE"/>
    <w:rsid w:val="0058088A"/>
    <w:rsid w:val="0058131F"/>
    <w:rsid w:val="00582235"/>
    <w:rsid w:val="005837E2"/>
    <w:rsid w:val="00583AC5"/>
    <w:rsid w:val="00584D7A"/>
    <w:rsid w:val="00585134"/>
    <w:rsid w:val="00587E9C"/>
    <w:rsid w:val="005929C9"/>
    <w:rsid w:val="0059437C"/>
    <w:rsid w:val="00594BFB"/>
    <w:rsid w:val="00594BFD"/>
    <w:rsid w:val="00596D3B"/>
    <w:rsid w:val="005A160F"/>
    <w:rsid w:val="005A1818"/>
    <w:rsid w:val="005A1EB2"/>
    <w:rsid w:val="005A2C84"/>
    <w:rsid w:val="005A3EEF"/>
    <w:rsid w:val="005A7AD0"/>
    <w:rsid w:val="005B2323"/>
    <w:rsid w:val="005B2ECB"/>
    <w:rsid w:val="005B5FC5"/>
    <w:rsid w:val="005B7810"/>
    <w:rsid w:val="005B7957"/>
    <w:rsid w:val="005C1E92"/>
    <w:rsid w:val="005C3C73"/>
    <w:rsid w:val="005C4804"/>
    <w:rsid w:val="005D0036"/>
    <w:rsid w:val="005D326C"/>
    <w:rsid w:val="005D5612"/>
    <w:rsid w:val="005D63F2"/>
    <w:rsid w:val="005D6545"/>
    <w:rsid w:val="005D7192"/>
    <w:rsid w:val="005E0F58"/>
    <w:rsid w:val="005E1DC5"/>
    <w:rsid w:val="005E2471"/>
    <w:rsid w:val="005E3ADA"/>
    <w:rsid w:val="005E3D75"/>
    <w:rsid w:val="005E4A5B"/>
    <w:rsid w:val="005E64A3"/>
    <w:rsid w:val="005E65C9"/>
    <w:rsid w:val="005E718C"/>
    <w:rsid w:val="005F0169"/>
    <w:rsid w:val="005F01F5"/>
    <w:rsid w:val="005F2F0B"/>
    <w:rsid w:val="005F62E3"/>
    <w:rsid w:val="005F7B35"/>
    <w:rsid w:val="005F7D4D"/>
    <w:rsid w:val="00600B51"/>
    <w:rsid w:val="00601446"/>
    <w:rsid w:val="006017C4"/>
    <w:rsid w:val="00604839"/>
    <w:rsid w:val="006051A7"/>
    <w:rsid w:val="00607010"/>
    <w:rsid w:val="0060710E"/>
    <w:rsid w:val="006076B9"/>
    <w:rsid w:val="00607D94"/>
    <w:rsid w:val="006103AD"/>
    <w:rsid w:val="00612576"/>
    <w:rsid w:val="00613AC5"/>
    <w:rsid w:val="00613CD2"/>
    <w:rsid w:val="00615A01"/>
    <w:rsid w:val="00616AAB"/>
    <w:rsid w:val="00617BD8"/>
    <w:rsid w:val="00621001"/>
    <w:rsid w:val="00621501"/>
    <w:rsid w:val="0062199F"/>
    <w:rsid w:val="006240C2"/>
    <w:rsid w:val="00624B11"/>
    <w:rsid w:val="00626903"/>
    <w:rsid w:val="00626927"/>
    <w:rsid w:val="00626ACB"/>
    <w:rsid w:val="006309A3"/>
    <w:rsid w:val="00632362"/>
    <w:rsid w:val="00635073"/>
    <w:rsid w:val="00635FD6"/>
    <w:rsid w:val="0063704F"/>
    <w:rsid w:val="00637185"/>
    <w:rsid w:val="006427DF"/>
    <w:rsid w:val="00643E9F"/>
    <w:rsid w:val="006446D9"/>
    <w:rsid w:val="00644DBD"/>
    <w:rsid w:val="00650C88"/>
    <w:rsid w:val="00652AB0"/>
    <w:rsid w:val="00653B54"/>
    <w:rsid w:val="00653FD6"/>
    <w:rsid w:val="006548E2"/>
    <w:rsid w:val="00655289"/>
    <w:rsid w:val="00655E00"/>
    <w:rsid w:val="0065635C"/>
    <w:rsid w:val="0065659E"/>
    <w:rsid w:val="006568A2"/>
    <w:rsid w:val="0065770F"/>
    <w:rsid w:val="0066045E"/>
    <w:rsid w:val="0066091D"/>
    <w:rsid w:val="006617B8"/>
    <w:rsid w:val="0066259C"/>
    <w:rsid w:val="00662AF2"/>
    <w:rsid w:val="006632C1"/>
    <w:rsid w:val="00663F44"/>
    <w:rsid w:val="00671BC2"/>
    <w:rsid w:val="00672749"/>
    <w:rsid w:val="006735E7"/>
    <w:rsid w:val="00673D11"/>
    <w:rsid w:val="00674204"/>
    <w:rsid w:val="00675E2B"/>
    <w:rsid w:val="00681C9C"/>
    <w:rsid w:val="00682099"/>
    <w:rsid w:val="00682C38"/>
    <w:rsid w:val="00691D8A"/>
    <w:rsid w:val="00693D77"/>
    <w:rsid w:val="00695812"/>
    <w:rsid w:val="00695D9B"/>
    <w:rsid w:val="006967FB"/>
    <w:rsid w:val="006A052F"/>
    <w:rsid w:val="006A0D82"/>
    <w:rsid w:val="006A245F"/>
    <w:rsid w:val="006A274F"/>
    <w:rsid w:val="006A2EC7"/>
    <w:rsid w:val="006A358F"/>
    <w:rsid w:val="006A473A"/>
    <w:rsid w:val="006A4B24"/>
    <w:rsid w:val="006A62F0"/>
    <w:rsid w:val="006A763F"/>
    <w:rsid w:val="006B069A"/>
    <w:rsid w:val="006B160E"/>
    <w:rsid w:val="006B2135"/>
    <w:rsid w:val="006B2EA4"/>
    <w:rsid w:val="006B3282"/>
    <w:rsid w:val="006B3DE7"/>
    <w:rsid w:val="006B44C0"/>
    <w:rsid w:val="006B485C"/>
    <w:rsid w:val="006B65B3"/>
    <w:rsid w:val="006B7510"/>
    <w:rsid w:val="006B7F85"/>
    <w:rsid w:val="006C375C"/>
    <w:rsid w:val="006C4C21"/>
    <w:rsid w:val="006C5464"/>
    <w:rsid w:val="006C5AD0"/>
    <w:rsid w:val="006C5E1E"/>
    <w:rsid w:val="006C7548"/>
    <w:rsid w:val="006C761F"/>
    <w:rsid w:val="006C7956"/>
    <w:rsid w:val="006C7A1A"/>
    <w:rsid w:val="006D0552"/>
    <w:rsid w:val="006D099B"/>
    <w:rsid w:val="006D29EB"/>
    <w:rsid w:val="006D31C6"/>
    <w:rsid w:val="006D5B36"/>
    <w:rsid w:val="006D7255"/>
    <w:rsid w:val="006D72C7"/>
    <w:rsid w:val="006D7557"/>
    <w:rsid w:val="006E2234"/>
    <w:rsid w:val="006E2EFE"/>
    <w:rsid w:val="006E3192"/>
    <w:rsid w:val="006E6409"/>
    <w:rsid w:val="006E6EC7"/>
    <w:rsid w:val="006E7670"/>
    <w:rsid w:val="006E7FEA"/>
    <w:rsid w:val="006F01F8"/>
    <w:rsid w:val="006F4795"/>
    <w:rsid w:val="006F4B6B"/>
    <w:rsid w:val="006F4F5C"/>
    <w:rsid w:val="006F5811"/>
    <w:rsid w:val="006F6157"/>
    <w:rsid w:val="006F6683"/>
    <w:rsid w:val="006F6A55"/>
    <w:rsid w:val="006F720A"/>
    <w:rsid w:val="006F7804"/>
    <w:rsid w:val="00700DA6"/>
    <w:rsid w:val="00702D97"/>
    <w:rsid w:val="00703488"/>
    <w:rsid w:val="00703617"/>
    <w:rsid w:val="0070367E"/>
    <w:rsid w:val="0070395A"/>
    <w:rsid w:val="00704E67"/>
    <w:rsid w:val="007064F5"/>
    <w:rsid w:val="00706B1C"/>
    <w:rsid w:val="00707CB4"/>
    <w:rsid w:val="00713B6E"/>
    <w:rsid w:val="0071747B"/>
    <w:rsid w:val="00717953"/>
    <w:rsid w:val="00720274"/>
    <w:rsid w:val="00723F1A"/>
    <w:rsid w:val="00725E78"/>
    <w:rsid w:val="00730DF6"/>
    <w:rsid w:val="00731817"/>
    <w:rsid w:val="00732EC9"/>
    <w:rsid w:val="0073433C"/>
    <w:rsid w:val="007345BE"/>
    <w:rsid w:val="007351B8"/>
    <w:rsid w:val="00735759"/>
    <w:rsid w:val="00736332"/>
    <w:rsid w:val="0074032B"/>
    <w:rsid w:val="00740AB6"/>
    <w:rsid w:val="00741E4B"/>
    <w:rsid w:val="00744261"/>
    <w:rsid w:val="00744CB2"/>
    <w:rsid w:val="007457FA"/>
    <w:rsid w:val="00746C6C"/>
    <w:rsid w:val="00750DAC"/>
    <w:rsid w:val="00751B98"/>
    <w:rsid w:val="0075234C"/>
    <w:rsid w:val="00753DFE"/>
    <w:rsid w:val="007552C5"/>
    <w:rsid w:val="00755665"/>
    <w:rsid w:val="00755BE1"/>
    <w:rsid w:val="007566F8"/>
    <w:rsid w:val="007577CB"/>
    <w:rsid w:val="00757E52"/>
    <w:rsid w:val="00762B2F"/>
    <w:rsid w:val="00763A89"/>
    <w:rsid w:val="00767925"/>
    <w:rsid w:val="007679DE"/>
    <w:rsid w:val="00767ABD"/>
    <w:rsid w:val="00770342"/>
    <w:rsid w:val="0077363B"/>
    <w:rsid w:val="007743B3"/>
    <w:rsid w:val="007751EC"/>
    <w:rsid w:val="007753CD"/>
    <w:rsid w:val="00776E66"/>
    <w:rsid w:val="007774A6"/>
    <w:rsid w:val="00780371"/>
    <w:rsid w:val="00780D21"/>
    <w:rsid w:val="00781523"/>
    <w:rsid w:val="0078194F"/>
    <w:rsid w:val="0078295B"/>
    <w:rsid w:val="00783275"/>
    <w:rsid w:val="00783B1B"/>
    <w:rsid w:val="00783F36"/>
    <w:rsid w:val="00784FBD"/>
    <w:rsid w:val="00785B23"/>
    <w:rsid w:val="00785E5E"/>
    <w:rsid w:val="007867A2"/>
    <w:rsid w:val="00792305"/>
    <w:rsid w:val="0079269F"/>
    <w:rsid w:val="00792F78"/>
    <w:rsid w:val="007944D3"/>
    <w:rsid w:val="007945F1"/>
    <w:rsid w:val="007947DD"/>
    <w:rsid w:val="00795A89"/>
    <w:rsid w:val="007A0AA3"/>
    <w:rsid w:val="007A1289"/>
    <w:rsid w:val="007A576E"/>
    <w:rsid w:val="007A5DE1"/>
    <w:rsid w:val="007A6A3D"/>
    <w:rsid w:val="007A6A6B"/>
    <w:rsid w:val="007B1456"/>
    <w:rsid w:val="007B14C2"/>
    <w:rsid w:val="007B3003"/>
    <w:rsid w:val="007B39DD"/>
    <w:rsid w:val="007B453C"/>
    <w:rsid w:val="007B48B7"/>
    <w:rsid w:val="007B4B89"/>
    <w:rsid w:val="007B51C2"/>
    <w:rsid w:val="007B54FA"/>
    <w:rsid w:val="007B5F46"/>
    <w:rsid w:val="007B6470"/>
    <w:rsid w:val="007B7991"/>
    <w:rsid w:val="007C0A9F"/>
    <w:rsid w:val="007C3712"/>
    <w:rsid w:val="007C431B"/>
    <w:rsid w:val="007C5A8D"/>
    <w:rsid w:val="007C7370"/>
    <w:rsid w:val="007C7B28"/>
    <w:rsid w:val="007D145B"/>
    <w:rsid w:val="007D1891"/>
    <w:rsid w:val="007D2B1B"/>
    <w:rsid w:val="007D463A"/>
    <w:rsid w:val="007D4BC6"/>
    <w:rsid w:val="007D5545"/>
    <w:rsid w:val="007D57CA"/>
    <w:rsid w:val="007D75F0"/>
    <w:rsid w:val="007D78D6"/>
    <w:rsid w:val="007E0643"/>
    <w:rsid w:val="007E2323"/>
    <w:rsid w:val="007E40FB"/>
    <w:rsid w:val="007E4CB7"/>
    <w:rsid w:val="007E63A4"/>
    <w:rsid w:val="007E698E"/>
    <w:rsid w:val="007E6CCE"/>
    <w:rsid w:val="007E70A4"/>
    <w:rsid w:val="007E7EB5"/>
    <w:rsid w:val="007F0327"/>
    <w:rsid w:val="007F123C"/>
    <w:rsid w:val="007F137F"/>
    <w:rsid w:val="007F425F"/>
    <w:rsid w:val="007F4D1D"/>
    <w:rsid w:val="007F64F4"/>
    <w:rsid w:val="008004B6"/>
    <w:rsid w:val="008019F8"/>
    <w:rsid w:val="008027C1"/>
    <w:rsid w:val="008032A3"/>
    <w:rsid w:val="00803313"/>
    <w:rsid w:val="00803770"/>
    <w:rsid w:val="008047A4"/>
    <w:rsid w:val="008052D1"/>
    <w:rsid w:val="00805677"/>
    <w:rsid w:val="00805800"/>
    <w:rsid w:val="00807B93"/>
    <w:rsid w:val="00807E4F"/>
    <w:rsid w:val="008126D1"/>
    <w:rsid w:val="008145F5"/>
    <w:rsid w:val="00817A46"/>
    <w:rsid w:val="00821B2F"/>
    <w:rsid w:val="00822083"/>
    <w:rsid w:val="00822877"/>
    <w:rsid w:val="00823630"/>
    <w:rsid w:val="0082426F"/>
    <w:rsid w:val="00824603"/>
    <w:rsid w:val="0082487C"/>
    <w:rsid w:val="008259EE"/>
    <w:rsid w:val="008263A6"/>
    <w:rsid w:val="00826BDF"/>
    <w:rsid w:val="00830388"/>
    <w:rsid w:val="00830A28"/>
    <w:rsid w:val="008322BE"/>
    <w:rsid w:val="008322CF"/>
    <w:rsid w:val="00832C1A"/>
    <w:rsid w:val="00834381"/>
    <w:rsid w:val="00836354"/>
    <w:rsid w:val="00836C53"/>
    <w:rsid w:val="008409C4"/>
    <w:rsid w:val="00841617"/>
    <w:rsid w:val="00841726"/>
    <w:rsid w:val="0084266D"/>
    <w:rsid w:val="00844796"/>
    <w:rsid w:val="00844E76"/>
    <w:rsid w:val="00846521"/>
    <w:rsid w:val="00847884"/>
    <w:rsid w:val="008523A0"/>
    <w:rsid w:val="0085359A"/>
    <w:rsid w:val="008537EB"/>
    <w:rsid w:val="00854202"/>
    <w:rsid w:val="0085538C"/>
    <w:rsid w:val="0085568B"/>
    <w:rsid w:val="008568AF"/>
    <w:rsid w:val="0086031F"/>
    <w:rsid w:val="0086045D"/>
    <w:rsid w:val="00860A06"/>
    <w:rsid w:val="00862543"/>
    <w:rsid w:val="0086327B"/>
    <w:rsid w:val="00865A21"/>
    <w:rsid w:val="0086613C"/>
    <w:rsid w:val="008669C2"/>
    <w:rsid w:val="00866E98"/>
    <w:rsid w:val="00866F57"/>
    <w:rsid w:val="00867170"/>
    <w:rsid w:val="0087083B"/>
    <w:rsid w:val="008709EB"/>
    <w:rsid w:val="00871069"/>
    <w:rsid w:val="00871395"/>
    <w:rsid w:val="008719DE"/>
    <w:rsid w:val="00873031"/>
    <w:rsid w:val="00873350"/>
    <w:rsid w:val="00873BCF"/>
    <w:rsid w:val="0087450A"/>
    <w:rsid w:val="00874B7B"/>
    <w:rsid w:val="00874EE0"/>
    <w:rsid w:val="008769A8"/>
    <w:rsid w:val="008774CB"/>
    <w:rsid w:val="008807ED"/>
    <w:rsid w:val="00881E4C"/>
    <w:rsid w:val="008835E1"/>
    <w:rsid w:val="0088362F"/>
    <w:rsid w:val="00885296"/>
    <w:rsid w:val="00885D7B"/>
    <w:rsid w:val="00886812"/>
    <w:rsid w:val="00887F64"/>
    <w:rsid w:val="00892074"/>
    <w:rsid w:val="0089223E"/>
    <w:rsid w:val="008934A0"/>
    <w:rsid w:val="008965AB"/>
    <w:rsid w:val="008966B6"/>
    <w:rsid w:val="008A059C"/>
    <w:rsid w:val="008A189B"/>
    <w:rsid w:val="008A305A"/>
    <w:rsid w:val="008A4D78"/>
    <w:rsid w:val="008A7584"/>
    <w:rsid w:val="008B0368"/>
    <w:rsid w:val="008B2069"/>
    <w:rsid w:val="008B2D22"/>
    <w:rsid w:val="008B2EA9"/>
    <w:rsid w:val="008B31AE"/>
    <w:rsid w:val="008B4E99"/>
    <w:rsid w:val="008B6EBE"/>
    <w:rsid w:val="008C0DB6"/>
    <w:rsid w:val="008C11AE"/>
    <w:rsid w:val="008C32E8"/>
    <w:rsid w:val="008C365B"/>
    <w:rsid w:val="008C4045"/>
    <w:rsid w:val="008C47B7"/>
    <w:rsid w:val="008C4B9A"/>
    <w:rsid w:val="008C4BD8"/>
    <w:rsid w:val="008C56CE"/>
    <w:rsid w:val="008C57A5"/>
    <w:rsid w:val="008C753B"/>
    <w:rsid w:val="008D044A"/>
    <w:rsid w:val="008D0B20"/>
    <w:rsid w:val="008D0D68"/>
    <w:rsid w:val="008D0DCD"/>
    <w:rsid w:val="008D1044"/>
    <w:rsid w:val="008D1062"/>
    <w:rsid w:val="008D1596"/>
    <w:rsid w:val="008D2D87"/>
    <w:rsid w:val="008D3477"/>
    <w:rsid w:val="008D428F"/>
    <w:rsid w:val="008D528B"/>
    <w:rsid w:val="008D5CB6"/>
    <w:rsid w:val="008D6915"/>
    <w:rsid w:val="008D7B62"/>
    <w:rsid w:val="008E0D25"/>
    <w:rsid w:val="008E13CC"/>
    <w:rsid w:val="008E2616"/>
    <w:rsid w:val="008E3F9D"/>
    <w:rsid w:val="008E4AA4"/>
    <w:rsid w:val="008E64B1"/>
    <w:rsid w:val="008E6C50"/>
    <w:rsid w:val="008E7524"/>
    <w:rsid w:val="008F0CA0"/>
    <w:rsid w:val="008F1A9A"/>
    <w:rsid w:val="008F4817"/>
    <w:rsid w:val="008F5912"/>
    <w:rsid w:val="008F6CA9"/>
    <w:rsid w:val="009012C5"/>
    <w:rsid w:val="00901AB3"/>
    <w:rsid w:val="009028E9"/>
    <w:rsid w:val="009038E3"/>
    <w:rsid w:val="009054F2"/>
    <w:rsid w:val="00905806"/>
    <w:rsid w:val="00905B83"/>
    <w:rsid w:val="0090718E"/>
    <w:rsid w:val="009072AD"/>
    <w:rsid w:val="00907BD1"/>
    <w:rsid w:val="00912410"/>
    <w:rsid w:val="0091275D"/>
    <w:rsid w:val="00915BDC"/>
    <w:rsid w:val="00916DE5"/>
    <w:rsid w:val="00917003"/>
    <w:rsid w:val="009173FE"/>
    <w:rsid w:val="00922698"/>
    <w:rsid w:val="0092286B"/>
    <w:rsid w:val="00924723"/>
    <w:rsid w:val="00925624"/>
    <w:rsid w:val="00927004"/>
    <w:rsid w:val="009300D7"/>
    <w:rsid w:val="00933603"/>
    <w:rsid w:val="00935674"/>
    <w:rsid w:val="00935C7C"/>
    <w:rsid w:val="00935CEF"/>
    <w:rsid w:val="00936B7F"/>
    <w:rsid w:val="00941DF1"/>
    <w:rsid w:val="00942AF9"/>
    <w:rsid w:val="00944E51"/>
    <w:rsid w:val="009452CA"/>
    <w:rsid w:val="00946B6E"/>
    <w:rsid w:val="00950F45"/>
    <w:rsid w:val="00952A25"/>
    <w:rsid w:val="00952C47"/>
    <w:rsid w:val="00954B42"/>
    <w:rsid w:val="009573C1"/>
    <w:rsid w:val="009575D8"/>
    <w:rsid w:val="0095779D"/>
    <w:rsid w:val="00960237"/>
    <w:rsid w:val="009615A8"/>
    <w:rsid w:val="009619D0"/>
    <w:rsid w:val="00962D39"/>
    <w:rsid w:val="00970A63"/>
    <w:rsid w:val="00971C68"/>
    <w:rsid w:val="00972308"/>
    <w:rsid w:val="009765FC"/>
    <w:rsid w:val="0097706D"/>
    <w:rsid w:val="009802F6"/>
    <w:rsid w:val="00980907"/>
    <w:rsid w:val="00982901"/>
    <w:rsid w:val="009835C1"/>
    <w:rsid w:val="009878D0"/>
    <w:rsid w:val="0099010A"/>
    <w:rsid w:val="009903A9"/>
    <w:rsid w:val="00990938"/>
    <w:rsid w:val="009910D7"/>
    <w:rsid w:val="0099145C"/>
    <w:rsid w:val="009932F7"/>
    <w:rsid w:val="009934CF"/>
    <w:rsid w:val="00993ACD"/>
    <w:rsid w:val="00993DF5"/>
    <w:rsid w:val="009951E4"/>
    <w:rsid w:val="009958D7"/>
    <w:rsid w:val="00997EA1"/>
    <w:rsid w:val="009A19DC"/>
    <w:rsid w:val="009A2B55"/>
    <w:rsid w:val="009A481B"/>
    <w:rsid w:val="009A4E83"/>
    <w:rsid w:val="009A5453"/>
    <w:rsid w:val="009A567C"/>
    <w:rsid w:val="009A5AAF"/>
    <w:rsid w:val="009A5D96"/>
    <w:rsid w:val="009A76B6"/>
    <w:rsid w:val="009B35EB"/>
    <w:rsid w:val="009B36C4"/>
    <w:rsid w:val="009C05AB"/>
    <w:rsid w:val="009C128F"/>
    <w:rsid w:val="009C1D29"/>
    <w:rsid w:val="009C3B97"/>
    <w:rsid w:val="009C49A8"/>
    <w:rsid w:val="009C511C"/>
    <w:rsid w:val="009C52BA"/>
    <w:rsid w:val="009C618B"/>
    <w:rsid w:val="009D0C58"/>
    <w:rsid w:val="009D0CA4"/>
    <w:rsid w:val="009D1503"/>
    <w:rsid w:val="009D298C"/>
    <w:rsid w:val="009D3C03"/>
    <w:rsid w:val="009D4616"/>
    <w:rsid w:val="009D46A6"/>
    <w:rsid w:val="009D5A6D"/>
    <w:rsid w:val="009D637E"/>
    <w:rsid w:val="009D6758"/>
    <w:rsid w:val="009D77AD"/>
    <w:rsid w:val="009D7815"/>
    <w:rsid w:val="009E0B84"/>
    <w:rsid w:val="009E193A"/>
    <w:rsid w:val="009E2905"/>
    <w:rsid w:val="009E3B36"/>
    <w:rsid w:val="009E41B3"/>
    <w:rsid w:val="009E672F"/>
    <w:rsid w:val="009E6B6B"/>
    <w:rsid w:val="009F113F"/>
    <w:rsid w:val="009F19F9"/>
    <w:rsid w:val="009F3641"/>
    <w:rsid w:val="009F49AA"/>
    <w:rsid w:val="009F619D"/>
    <w:rsid w:val="009F737B"/>
    <w:rsid w:val="00A002D8"/>
    <w:rsid w:val="00A00995"/>
    <w:rsid w:val="00A01516"/>
    <w:rsid w:val="00A018CF"/>
    <w:rsid w:val="00A04B15"/>
    <w:rsid w:val="00A058EB"/>
    <w:rsid w:val="00A068AF"/>
    <w:rsid w:val="00A07447"/>
    <w:rsid w:val="00A07B69"/>
    <w:rsid w:val="00A11006"/>
    <w:rsid w:val="00A131BB"/>
    <w:rsid w:val="00A14771"/>
    <w:rsid w:val="00A14C4F"/>
    <w:rsid w:val="00A14DC9"/>
    <w:rsid w:val="00A2160B"/>
    <w:rsid w:val="00A21791"/>
    <w:rsid w:val="00A21AE3"/>
    <w:rsid w:val="00A21B8F"/>
    <w:rsid w:val="00A240BB"/>
    <w:rsid w:val="00A2442D"/>
    <w:rsid w:val="00A254F7"/>
    <w:rsid w:val="00A26D61"/>
    <w:rsid w:val="00A2703D"/>
    <w:rsid w:val="00A277E2"/>
    <w:rsid w:val="00A279FA"/>
    <w:rsid w:val="00A27E60"/>
    <w:rsid w:val="00A30494"/>
    <w:rsid w:val="00A31C0B"/>
    <w:rsid w:val="00A3242C"/>
    <w:rsid w:val="00A33E48"/>
    <w:rsid w:val="00A34F8B"/>
    <w:rsid w:val="00A35D60"/>
    <w:rsid w:val="00A36DF4"/>
    <w:rsid w:val="00A377A2"/>
    <w:rsid w:val="00A4123B"/>
    <w:rsid w:val="00A41604"/>
    <w:rsid w:val="00A41A09"/>
    <w:rsid w:val="00A428DF"/>
    <w:rsid w:val="00A42FB7"/>
    <w:rsid w:val="00A44EFA"/>
    <w:rsid w:val="00A4544F"/>
    <w:rsid w:val="00A5055F"/>
    <w:rsid w:val="00A51638"/>
    <w:rsid w:val="00A5671D"/>
    <w:rsid w:val="00A570A1"/>
    <w:rsid w:val="00A57733"/>
    <w:rsid w:val="00A63399"/>
    <w:rsid w:val="00A63605"/>
    <w:rsid w:val="00A637E9"/>
    <w:rsid w:val="00A63C7F"/>
    <w:rsid w:val="00A643CB"/>
    <w:rsid w:val="00A64C84"/>
    <w:rsid w:val="00A661B8"/>
    <w:rsid w:val="00A66C1E"/>
    <w:rsid w:val="00A67490"/>
    <w:rsid w:val="00A67CBC"/>
    <w:rsid w:val="00A67FA3"/>
    <w:rsid w:val="00A70374"/>
    <w:rsid w:val="00A72280"/>
    <w:rsid w:val="00A723C2"/>
    <w:rsid w:val="00A7253B"/>
    <w:rsid w:val="00A72AC7"/>
    <w:rsid w:val="00A756A4"/>
    <w:rsid w:val="00A75C00"/>
    <w:rsid w:val="00A760FA"/>
    <w:rsid w:val="00A77958"/>
    <w:rsid w:val="00A77A01"/>
    <w:rsid w:val="00A818A8"/>
    <w:rsid w:val="00A8407C"/>
    <w:rsid w:val="00A87275"/>
    <w:rsid w:val="00A87968"/>
    <w:rsid w:val="00A87BCE"/>
    <w:rsid w:val="00A9029B"/>
    <w:rsid w:val="00A94C3D"/>
    <w:rsid w:val="00A9501E"/>
    <w:rsid w:val="00A97309"/>
    <w:rsid w:val="00A975DD"/>
    <w:rsid w:val="00AA0579"/>
    <w:rsid w:val="00AA05AD"/>
    <w:rsid w:val="00AA0792"/>
    <w:rsid w:val="00AA4D0B"/>
    <w:rsid w:val="00AA534A"/>
    <w:rsid w:val="00AA742D"/>
    <w:rsid w:val="00AB2C90"/>
    <w:rsid w:val="00AB4647"/>
    <w:rsid w:val="00AB485C"/>
    <w:rsid w:val="00AB5239"/>
    <w:rsid w:val="00AC110B"/>
    <w:rsid w:val="00AC3D15"/>
    <w:rsid w:val="00AC3EE6"/>
    <w:rsid w:val="00AC4009"/>
    <w:rsid w:val="00AC4382"/>
    <w:rsid w:val="00AC4DDA"/>
    <w:rsid w:val="00AC65A5"/>
    <w:rsid w:val="00AD2212"/>
    <w:rsid w:val="00AD44C1"/>
    <w:rsid w:val="00AD6379"/>
    <w:rsid w:val="00AD6971"/>
    <w:rsid w:val="00AD6E59"/>
    <w:rsid w:val="00AE08FB"/>
    <w:rsid w:val="00AE5068"/>
    <w:rsid w:val="00AF166F"/>
    <w:rsid w:val="00AF23E2"/>
    <w:rsid w:val="00AF2AA0"/>
    <w:rsid w:val="00AF3372"/>
    <w:rsid w:val="00AF41BA"/>
    <w:rsid w:val="00AF5950"/>
    <w:rsid w:val="00B0112D"/>
    <w:rsid w:val="00B01597"/>
    <w:rsid w:val="00B0281D"/>
    <w:rsid w:val="00B02BE1"/>
    <w:rsid w:val="00B02EDD"/>
    <w:rsid w:val="00B04827"/>
    <w:rsid w:val="00B07C12"/>
    <w:rsid w:val="00B1058B"/>
    <w:rsid w:val="00B127CE"/>
    <w:rsid w:val="00B12C69"/>
    <w:rsid w:val="00B12FB2"/>
    <w:rsid w:val="00B228F0"/>
    <w:rsid w:val="00B22F63"/>
    <w:rsid w:val="00B238FC"/>
    <w:rsid w:val="00B2612A"/>
    <w:rsid w:val="00B302CD"/>
    <w:rsid w:val="00B30C85"/>
    <w:rsid w:val="00B30FC3"/>
    <w:rsid w:val="00B31A8A"/>
    <w:rsid w:val="00B31E12"/>
    <w:rsid w:val="00B32678"/>
    <w:rsid w:val="00B36F41"/>
    <w:rsid w:val="00B37652"/>
    <w:rsid w:val="00B4236B"/>
    <w:rsid w:val="00B42F3B"/>
    <w:rsid w:val="00B501CC"/>
    <w:rsid w:val="00B51AF5"/>
    <w:rsid w:val="00B52196"/>
    <w:rsid w:val="00B5312A"/>
    <w:rsid w:val="00B53E03"/>
    <w:rsid w:val="00B53F01"/>
    <w:rsid w:val="00B54AFF"/>
    <w:rsid w:val="00B552B5"/>
    <w:rsid w:val="00B56C78"/>
    <w:rsid w:val="00B61425"/>
    <w:rsid w:val="00B636CE"/>
    <w:rsid w:val="00B65AD8"/>
    <w:rsid w:val="00B67208"/>
    <w:rsid w:val="00B71E97"/>
    <w:rsid w:val="00B72FD8"/>
    <w:rsid w:val="00B756F2"/>
    <w:rsid w:val="00B75C13"/>
    <w:rsid w:val="00B76E20"/>
    <w:rsid w:val="00B77A59"/>
    <w:rsid w:val="00B831FF"/>
    <w:rsid w:val="00B83EFA"/>
    <w:rsid w:val="00B84D24"/>
    <w:rsid w:val="00B84F0F"/>
    <w:rsid w:val="00B8620B"/>
    <w:rsid w:val="00B86F35"/>
    <w:rsid w:val="00B87918"/>
    <w:rsid w:val="00B87940"/>
    <w:rsid w:val="00B879BA"/>
    <w:rsid w:val="00B910E3"/>
    <w:rsid w:val="00B92986"/>
    <w:rsid w:val="00B93BC9"/>
    <w:rsid w:val="00B93BDB"/>
    <w:rsid w:val="00BA005D"/>
    <w:rsid w:val="00BA0215"/>
    <w:rsid w:val="00BA166E"/>
    <w:rsid w:val="00BA1E47"/>
    <w:rsid w:val="00BA261C"/>
    <w:rsid w:val="00BA4125"/>
    <w:rsid w:val="00BA4B5D"/>
    <w:rsid w:val="00BA5A74"/>
    <w:rsid w:val="00BB00CD"/>
    <w:rsid w:val="00BB0E3B"/>
    <w:rsid w:val="00BB1E54"/>
    <w:rsid w:val="00BB4B99"/>
    <w:rsid w:val="00BB62CB"/>
    <w:rsid w:val="00BB7E76"/>
    <w:rsid w:val="00BC03A8"/>
    <w:rsid w:val="00BC102C"/>
    <w:rsid w:val="00BC1F50"/>
    <w:rsid w:val="00BC42C0"/>
    <w:rsid w:val="00BC58F0"/>
    <w:rsid w:val="00BC5CCE"/>
    <w:rsid w:val="00BD0AE0"/>
    <w:rsid w:val="00BD0E6B"/>
    <w:rsid w:val="00BD1334"/>
    <w:rsid w:val="00BD3D17"/>
    <w:rsid w:val="00BD3EB2"/>
    <w:rsid w:val="00BD53B3"/>
    <w:rsid w:val="00BD5B27"/>
    <w:rsid w:val="00BD5BB7"/>
    <w:rsid w:val="00BD691C"/>
    <w:rsid w:val="00BD732D"/>
    <w:rsid w:val="00BD73E1"/>
    <w:rsid w:val="00BD7868"/>
    <w:rsid w:val="00BE0E38"/>
    <w:rsid w:val="00BE3566"/>
    <w:rsid w:val="00BE5639"/>
    <w:rsid w:val="00BE5B78"/>
    <w:rsid w:val="00BE7585"/>
    <w:rsid w:val="00BF0594"/>
    <w:rsid w:val="00BF0649"/>
    <w:rsid w:val="00BF09B0"/>
    <w:rsid w:val="00BF0EA8"/>
    <w:rsid w:val="00BF3417"/>
    <w:rsid w:val="00BF3875"/>
    <w:rsid w:val="00BF6393"/>
    <w:rsid w:val="00C00874"/>
    <w:rsid w:val="00C02193"/>
    <w:rsid w:val="00C02265"/>
    <w:rsid w:val="00C031ED"/>
    <w:rsid w:val="00C04895"/>
    <w:rsid w:val="00C04ED2"/>
    <w:rsid w:val="00C05755"/>
    <w:rsid w:val="00C0644B"/>
    <w:rsid w:val="00C064B2"/>
    <w:rsid w:val="00C06DAB"/>
    <w:rsid w:val="00C06E04"/>
    <w:rsid w:val="00C10465"/>
    <w:rsid w:val="00C10E31"/>
    <w:rsid w:val="00C13628"/>
    <w:rsid w:val="00C1390E"/>
    <w:rsid w:val="00C14AFD"/>
    <w:rsid w:val="00C1514A"/>
    <w:rsid w:val="00C164B6"/>
    <w:rsid w:val="00C1696C"/>
    <w:rsid w:val="00C169A8"/>
    <w:rsid w:val="00C1711C"/>
    <w:rsid w:val="00C2186C"/>
    <w:rsid w:val="00C219D2"/>
    <w:rsid w:val="00C22EF3"/>
    <w:rsid w:val="00C22F6B"/>
    <w:rsid w:val="00C23BD1"/>
    <w:rsid w:val="00C26E88"/>
    <w:rsid w:val="00C3020E"/>
    <w:rsid w:val="00C3085A"/>
    <w:rsid w:val="00C31155"/>
    <w:rsid w:val="00C311F6"/>
    <w:rsid w:val="00C313E1"/>
    <w:rsid w:val="00C317CA"/>
    <w:rsid w:val="00C3271B"/>
    <w:rsid w:val="00C36508"/>
    <w:rsid w:val="00C36DCD"/>
    <w:rsid w:val="00C37C49"/>
    <w:rsid w:val="00C40501"/>
    <w:rsid w:val="00C40AE5"/>
    <w:rsid w:val="00C42BAE"/>
    <w:rsid w:val="00C42C66"/>
    <w:rsid w:val="00C44740"/>
    <w:rsid w:val="00C44E2B"/>
    <w:rsid w:val="00C46E2E"/>
    <w:rsid w:val="00C47A57"/>
    <w:rsid w:val="00C50219"/>
    <w:rsid w:val="00C510F5"/>
    <w:rsid w:val="00C51E9E"/>
    <w:rsid w:val="00C5269A"/>
    <w:rsid w:val="00C52A00"/>
    <w:rsid w:val="00C5395D"/>
    <w:rsid w:val="00C543D0"/>
    <w:rsid w:val="00C559C1"/>
    <w:rsid w:val="00C5717D"/>
    <w:rsid w:val="00C57928"/>
    <w:rsid w:val="00C60E56"/>
    <w:rsid w:val="00C614AB"/>
    <w:rsid w:val="00C64C84"/>
    <w:rsid w:val="00C65E93"/>
    <w:rsid w:val="00C678DA"/>
    <w:rsid w:val="00C67A8A"/>
    <w:rsid w:val="00C73B7F"/>
    <w:rsid w:val="00C74959"/>
    <w:rsid w:val="00C751A6"/>
    <w:rsid w:val="00C767DD"/>
    <w:rsid w:val="00C769F8"/>
    <w:rsid w:val="00C76A26"/>
    <w:rsid w:val="00C777D9"/>
    <w:rsid w:val="00C80233"/>
    <w:rsid w:val="00C808C9"/>
    <w:rsid w:val="00C80942"/>
    <w:rsid w:val="00C810F5"/>
    <w:rsid w:val="00C81111"/>
    <w:rsid w:val="00C818B6"/>
    <w:rsid w:val="00C8262A"/>
    <w:rsid w:val="00C828FD"/>
    <w:rsid w:val="00C82CC7"/>
    <w:rsid w:val="00C8370C"/>
    <w:rsid w:val="00C83FEC"/>
    <w:rsid w:val="00C84AEE"/>
    <w:rsid w:val="00C856E2"/>
    <w:rsid w:val="00C909EA"/>
    <w:rsid w:val="00C91CDD"/>
    <w:rsid w:val="00C93968"/>
    <w:rsid w:val="00C941C9"/>
    <w:rsid w:val="00C9461A"/>
    <w:rsid w:val="00C946A5"/>
    <w:rsid w:val="00C94B34"/>
    <w:rsid w:val="00C95F1C"/>
    <w:rsid w:val="00C97277"/>
    <w:rsid w:val="00CA0FD8"/>
    <w:rsid w:val="00CA3620"/>
    <w:rsid w:val="00CA4CBA"/>
    <w:rsid w:val="00CA5558"/>
    <w:rsid w:val="00CA5796"/>
    <w:rsid w:val="00CB072E"/>
    <w:rsid w:val="00CB08A8"/>
    <w:rsid w:val="00CB0AF9"/>
    <w:rsid w:val="00CB1C58"/>
    <w:rsid w:val="00CB39A3"/>
    <w:rsid w:val="00CB4CB4"/>
    <w:rsid w:val="00CB5960"/>
    <w:rsid w:val="00CB669F"/>
    <w:rsid w:val="00CB767E"/>
    <w:rsid w:val="00CB796C"/>
    <w:rsid w:val="00CB7A77"/>
    <w:rsid w:val="00CC00A5"/>
    <w:rsid w:val="00CC0A0C"/>
    <w:rsid w:val="00CC12F8"/>
    <w:rsid w:val="00CC1794"/>
    <w:rsid w:val="00CC36A9"/>
    <w:rsid w:val="00CC3CEC"/>
    <w:rsid w:val="00CC3F69"/>
    <w:rsid w:val="00CC5FFE"/>
    <w:rsid w:val="00CC7D2A"/>
    <w:rsid w:val="00CD0F66"/>
    <w:rsid w:val="00CD13A0"/>
    <w:rsid w:val="00CD19AD"/>
    <w:rsid w:val="00CD300D"/>
    <w:rsid w:val="00CD3CC1"/>
    <w:rsid w:val="00CD3E1C"/>
    <w:rsid w:val="00CD600F"/>
    <w:rsid w:val="00CE2B92"/>
    <w:rsid w:val="00CE550D"/>
    <w:rsid w:val="00CE571A"/>
    <w:rsid w:val="00CE58D0"/>
    <w:rsid w:val="00CE616A"/>
    <w:rsid w:val="00CE67A4"/>
    <w:rsid w:val="00CF25BE"/>
    <w:rsid w:val="00CF2E20"/>
    <w:rsid w:val="00CF38C0"/>
    <w:rsid w:val="00CF7735"/>
    <w:rsid w:val="00CF78A8"/>
    <w:rsid w:val="00CF7D1B"/>
    <w:rsid w:val="00D00143"/>
    <w:rsid w:val="00D0075C"/>
    <w:rsid w:val="00D00FC0"/>
    <w:rsid w:val="00D02FE4"/>
    <w:rsid w:val="00D03262"/>
    <w:rsid w:val="00D05E92"/>
    <w:rsid w:val="00D076CB"/>
    <w:rsid w:val="00D07897"/>
    <w:rsid w:val="00D10D53"/>
    <w:rsid w:val="00D11EFC"/>
    <w:rsid w:val="00D12C63"/>
    <w:rsid w:val="00D13461"/>
    <w:rsid w:val="00D14ACB"/>
    <w:rsid w:val="00D17033"/>
    <w:rsid w:val="00D20AFC"/>
    <w:rsid w:val="00D21943"/>
    <w:rsid w:val="00D23B83"/>
    <w:rsid w:val="00D24C3E"/>
    <w:rsid w:val="00D25B5B"/>
    <w:rsid w:val="00D32056"/>
    <w:rsid w:val="00D32C69"/>
    <w:rsid w:val="00D34CFF"/>
    <w:rsid w:val="00D34DDA"/>
    <w:rsid w:val="00D35952"/>
    <w:rsid w:val="00D35BBE"/>
    <w:rsid w:val="00D37A89"/>
    <w:rsid w:val="00D41A2D"/>
    <w:rsid w:val="00D434B3"/>
    <w:rsid w:val="00D43575"/>
    <w:rsid w:val="00D4376B"/>
    <w:rsid w:val="00D44775"/>
    <w:rsid w:val="00D44C25"/>
    <w:rsid w:val="00D455F0"/>
    <w:rsid w:val="00D45E68"/>
    <w:rsid w:val="00D4674B"/>
    <w:rsid w:val="00D46FE9"/>
    <w:rsid w:val="00D52195"/>
    <w:rsid w:val="00D52D9A"/>
    <w:rsid w:val="00D54ADB"/>
    <w:rsid w:val="00D54C7B"/>
    <w:rsid w:val="00D56378"/>
    <w:rsid w:val="00D57944"/>
    <w:rsid w:val="00D659F7"/>
    <w:rsid w:val="00D66448"/>
    <w:rsid w:val="00D66F99"/>
    <w:rsid w:val="00D726B8"/>
    <w:rsid w:val="00D73325"/>
    <w:rsid w:val="00D73E57"/>
    <w:rsid w:val="00D74123"/>
    <w:rsid w:val="00D746BD"/>
    <w:rsid w:val="00D746F7"/>
    <w:rsid w:val="00D74727"/>
    <w:rsid w:val="00D7594E"/>
    <w:rsid w:val="00D8144E"/>
    <w:rsid w:val="00D82266"/>
    <w:rsid w:val="00D86A65"/>
    <w:rsid w:val="00D874DE"/>
    <w:rsid w:val="00D90D1F"/>
    <w:rsid w:val="00D93F4A"/>
    <w:rsid w:val="00D95642"/>
    <w:rsid w:val="00D96836"/>
    <w:rsid w:val="00D96BAF"/>
    <w:rsid w:val="00DA11F8"/>
    <w:rsid w:val="00DA16C4"/>
    <w:rsid w:val="00DA2F34"/>
    <w:rsid w:val="00DA3F34"/>
    <w:rsid w:val="00DA4D04"/>
    <w:rsid w:val="00DA5405"/>
    <w:rsid w:val="00DA7172"/>
    <w:rsid w:val="00DB13D3"/>
    <w:rsid w:val="00DB2D8E"/>
    <w:rsid w:val="00DB3294"/>
    <w:rsid w:val="00DB392C"/>
    <w:rsid w:val="00DC3BDE"/>
    <w:rsid w:val="00DC4361"/>
    <w:rsid w:val="00DC7B0B"/>
    <w:rsid w:val="00DC7C24"/>
    <w:rsid w:val="00DC7D0B"/>
    <w:rsid w:val="00DD102C"/>
    <w:rsid w:val="00DD2E69"/>
    <w:rsid w:val="00DD3546"/>
    <w:rsid w:val="00DD429A"/>
    <w:rsid w:val="00DD5A87"/>
    <w:rsid w:val="00DD5E2C"/>
    <w:rsid w:val="00DD7A36"/>
    <w:rsid w:val="00DE09D2"/>
    <w:rsid w:val="00DE1298"/>
    <w:rsid w:val="00DE344C"/>
    <w:rsid w:val="00DE4B59"/>
    <w:rsid w:val="00DF0E8E"/>
    <w:rsid w:val="00DF1DE2"/>
    <w:rsid w:val="00DF2839"/>
    <w:rsid w:val="00DF3205"/>
    <w:rsid w:val="00DF3884"/>
    <w:rsid w:val="00DF3EFB"/>
    <w:rsid w:val="00DF4EF2"/>
    <w:rsid w:val="00DF68B3"/>
    <w:rsid w:val="00DF7C43"/>
    <w:rsid w:val="00DF7E25"/>
    <w:rsid w:val="00E0044A"/>
    <w:rsid w:val="00E01AF3"/>
    <w:rsid w:val="00E02F4A"/>
    <w:rsid w:val="00E11372"/>
    <w:rsid w:val="00E11673"/>
    <w:rsid w:val="00E12BAA"/>
    <w:rsid w:val="00E12F37"/>
    <w:rsid w:val="00E142D4"/>
    <w:rsid w:val="00E14CA9"/>
    <w:rsid w:val="00E168C4"/>
    <w:rsid w:val="00E17391"/>
    <w:rsid w:val="00E17656"/>
    <w:rsid w:val="00E176A0"/>
    <w:rsid w:val="00E213BD"/>
    <w:rsid w:val="00E21538"/>
    <w:rsid w:val="00E22B6E"/>
    <w:rsid w:val="00E22E5A"/>
    <w:rsid w:val="00E25A51"/>
    <w:rsid w:val="00E306F7"/>
    <w:rsid w:val="00E308FA"/>
    <w:rsid w:val="00E31A7F"/>
    <w:rsid w:val="00E31C4C"/>
    <w:rsid w:val="00E32A2E"/>
    <w:rsid w:val="00E35307"/>
    <w:rsid w:val="00E37715"/>
    <w:rsid w:val="00E4141B"/>
    <w:rsid w:val="00E42432"/>
    <w:rsid w:val="00E4352E"/>
    <w:rsid w:val="00E4497E"/>
    <w:rsid w:val="00E44DBB"/>
    <w:rsid w:val="00E46508"/>
    <w:rsid w:val="00E51F80"/>
    <w:rsid w:val="00E5257E"/>
    <w:rsid w:val="00E54176"/>
    <w:rsid w:val="00E55989"/>
    <w:rsid w:val="00E5764C"/>
    <w:rsid w:val="00E57C9A"/>
    <w:rsid w:val="00E57FCF"/>
    <w:rsid w:val="00E61468"/>
    <w:rsid w:val="00E638CC"/>
    <w:rsid w:val="00E63B40"/>
    <w:rsid w:val="00E63C74"/>
    <w:rsid w:val="00E67784"/>
    <w:rsid w:val="00E70236"/>
    <w:rsid w:val="00E712B0"/>
    <w:rsid w:val="00E71766"/>
    <w:rsid w:val="00E723F2"/>
    <w:rsid w:val="00E73374"/>
    <w:rsid w:val="00E8085E"/>
    <w:rsid w:val="00E80F9E"/>
    <w:rsid w:val="00E84996"/>
    <w:rsid w:val="00E85A60"/>
    <w:rsid w:val="00E85B7B"/>
    <w:rsid w:val="00E85D73"/>
    <w:rsid w:val="00E86574"/>
    <w:rsid w:val="00E8691A"/>
    <w:rsid w:val="00E925B5"/>
    <w:rsid w:val="00E92698"/>
    <w:rsid w:val="00E927D5"/>
    <w:rsid w:val="00E92CC5"/>
    <w:rsid w:val="00E97AFD"/>
    <w:rsid w:val="00EA27C2"/>
    <w:rsid w:val="00EA38F9"/>
    <w:rsid w:val="00EA3C9F"/>
    <w:rsid w:val="00EA3CC4"/>
    <w:rsid w:val="00EA52A4"/>
    <w:rsid w:val="00EA53E2"/>
    <w:rsid w:val="00EA5425"/>
    <w:rsid w:val="00EA639E"/>
    <w:rsid w:val="00EB0377"/>
    <w:rsid w:val="00EB1F72"/>
    <w:rsid w:val="00EB5402"/>
    <w:rsid w:val="00EB5D66"/>
    <w:rsid w:val="00EB6813"/>
    <w:rsid w:val="00EB6E5C"/>
    <w:rsid w:val="00EB7AA0"/>
    <w:rsid w:val="00EC002D"/>
    <w:rsid w:val="00EC01E5"/>
    <w:rsid w:val="00EC0CC7"/>
    <w:rsid w:val="00EC2A08"/>
    <w:rsid w:val="00EC3870"/>
    <w:rsid w:val="00EC3D87"/>
    <w:rsid w:val="00EC4F0A"/>
    <w:rsid w:val="00EC567F"/>
    <w:rsid w:val="00ED0269"/>
    <w:rsid w:val="00ED0D7F"/>
    <w:rsid w:val="00ED111E"/>
    <w:rsid w:val="00ED18D4"/>
    <w:rsid w:val="00ED2BA4"/>
    <w:rsid w:val="00ED356F"/>
    <w:rsid w:val="00ED3A54"/>
    <w:rsid w:val="00ED4498"/>
    <w:rsid w:val="00ED58FF"/>
    <w:rsid w:val="00ED6AEA"/>
    <w:rsid w:val="00ED6D60"/>
    <w:rsid w:val="00ED6FFE"/>
    <w:rsid w:val="00ED7A7A"/>
    <w:rsid w:val="00ED7AFD"/>
    <w:rsid w:val="00EE13B9"/>
    <w:rsid w:val="00EE1BF2"/>
    <w:rsid w:val="00EE2037"/>
    <w:rsid w:val="00EE2586"/>
    <w:rsid w:val="00EE2595"/>
    <w:rsid w:val="00EE36E9"/>
    <w:rsid w:val="00EE3F75"/>
    <w:rsid w:val="00EE593B"/>
    <w:rsid w:val="00EE7F1A"/>
    <w:rsid w:val="00EF015E"/>
    <w:rsid w:val="00EF1376"/>
    <w:rsid w:val="00EF1CC5"/>
    <w:rsid w:val="00EF2FED"/>
    <w:rsid w:val="00EF3B39"/>
    <w:rsid w:val="00EF4029"/>
    <w:rsid w:val="00EF43AB"/>
    <w:rsid w:val="00EF4656"/>
    <w:rsid w:val="00EF739B"/>
    <w:rsid w:val="00EF77BC"/>
    <w:rsid w:val="00EF783C"/>
    <w:rsid w:val="00EF7DD3"/>
    <w:rsid w:val="00F00584"/>
    <w:rsid w:val="00F012BD"/>
    <w:rsid w:val="00F01F3D"/>
    <w:rsid w:val="00F07785"/>
    <w:rsid w:val="00F10188"/>
    <w:rsid w:val="00F1150A"/>
    <w:rsid w:val="00F12524"/>
    <w:rsid w:val="00F14D99"/>
    <w:rsid w:val="00F17781"/>
    <w:rsid w:val="00F205C8"/>
    <w:rsid w:val="00F235FD"/>
    <w:rsid w:val="00F24419"/>
    <w:rsid w:val="00F254D7"/>
    <w:rsid w:val="00F257E6"/>
    <w:rsid w:val="00F3099D"/>
    <w:rsid w:val="00F329DD"/>
    <w:rsid w:val="00F33F3D"/>
    <w:rsid w:val="00F35E3E"/>
    <w:rsid w:val="00F37A2E"/>
    <w:rsid w:val="00F413C7"/>
    <w:rsid w:val="00F42D37"/>
    <w:rsid w:val="00F44422"/>
    <w:rsid w:val="00F448FE"/>
    <w:rsid w:val="00F45A2E"/>
    <w:rsid w:val="00F46D33"/>
    <w:rsid w:val="00F53F6D"/>
    <w:rsid w:val="00F5433A"/>
    <w:rsid w:val="00F56244"/>
    <w:rsid w:val="00F56FE3"/>
    <w:rsid w:val="00F60415"/>
    <w:rsid w:val="00F60CD9"/>
    <w:rsid w:val="00F61079"/>
    <w:rsid w:val="00F650DD"/>
    <w:rsid w:val="00F66800"/>
    <w:rsid w:val="00F67D15"/>
    <w:rsid w:val="00F7075C"/>
    <w:rsid w:val="00F70F97"/>
    <w:rsid w:val="00F71487"/>
    <w:rsid w:val="00F72634"/>
    <w:rsid w:val="00F731B9"/>
    <w:rsid w:val="00F73BCA"/>
    <w:rsid w:val="00F741B6"/>
    <w:rsid w:val="00F7438E"/>
    <w:rsid w:val="00F74686"/>
    <w:rsid w:val="00F75A94"/>
    <w:rsid w:val="00F76406"/>
    <w:rsid w:val="00F779D6"/>
    <w:rsid w:val="00F80DDD"/>
    <w:rsid w:val="00F8285B"/>
    <w:rsid w:val="00F845E6"/>
    <w:rsid w:val="00F8482D"/>
    <w:rsid w:val="00F85DA2"/>
    <w:rsid w:val="00F862C1"/>
    <w:rsid w:val="00F86896"/>
    <w:rsid w:val="00F868FB"/>
    <w:rsid w:val="00F908DB"/>
    <w:rsid w:val="00F90B60"/>
    <w:rsid w:val="00F94BA1"/>
    <w:rsid w:val="00F976DC"/>
    <w:rsid w:val="00FA020B"/>
    <w:rsid w:val="00FA076A"/>
    <w:rsid w:val="00FA21C9"/>
    <w:rsid w:val="00FA29C4"/>
    <w:rsid w:val="00FA4514"/>
    <w:rsid w:val="00FA4CAF"/>
    <w:rsid w:val="00FA6213"/>
    <w:rsid w:val="00FA6234"/>
    <w:rsid w:val="00FA75EE"/>
    <w:rsid w:val="00FB2533"/>
    <w:rsid w:val="00FB32D7"/>
    <w:rsid w:val="00FB32FA"/>
    <w:rsid w:val="00FB4CE8"/>
    <w:rsid w:val="00FB5735"/>
    <w:rsid w:val="00FB75FE"/>
    <w:rsid w:val="00FC09C1"/>
    <w:rsid w:val="00FC18BA"/>
    <w:rsid w:val="00FC36E0"/>
    <w:rsid w:val="00FC37C1"/>
    <w:rsid w:val="00FC44A1"/>
    <w:rsid w:val="00FC53A7"/>
    <w:rsid w:val="00FC5651"/>
    <w:rsid w:val="00FC5DF5"/>
    <w:rsid w:val="00FC7E11"/>
    <w:rsid w:val="00FD0690"/>
    <w:rsid w:val="00FD2381"/>
    <w:rsid w:val="00FD244C"/>
    <w:rsid w:val="00FD3717"/>
    <w:rsid w:val="00FD3929"/>
    <w:rsid w:val="00FD4FCB"/>
    <w:rsid w:val="00FD50A2"/>
    <w:rsid w:val="00FD552F"/>
    <w:rsid w:val="00FD6A1B"/>
    <w:rsid w:val="00FE25FF"/>
    <w:rsid w:val="00FE28E6"/>
    <w:rsid w:val="00FE2C9D"/>
    <w:rsid w:val="00FE37CB"/>
    <w:rsid w:val="00FE3EE1"/>
    <w:rsid w:val="00FE4AFA"/>
    <w:rsid w:val="00FE7240"/>
    <w:rsid w:val="00FF0C2A"/>
    <w:rsid w:val="00FF2138"/>
    <w:rsid w:val="00FF3355"/>
    <w:rsid w:val="00FF3864"/>
    <w:rsid w:val="00FF3B25"/>
    <w:rsid w:val="00FF4BE6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476A2"/>
  <w15:docId w15:val="{EED1D481-1389-4F69-A05E-B3D3CB9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5AF5"/>
    <w:rPr>
      <w:sz w:val="24"/>
      <w:szCs w:val="24"/>
    </w:rPr>
  </w:style>
  <w:style w:type="paragraph" w:styleId="10">
    <w:name w:val="heading 1"/>
    <w:basedOn w:val="a"/>
    <w:link w:val="12"/>
    <w:uiPriority w:val="9"/>
    <w:qFormat/>
    <w:rsid w:val="005F7D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0E40C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87083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2371A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B75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B75FE"/>
    <w:rPr>
      <w:sz w:val="24"/>
      <w:szCs w:val="24"/>
    </w:rPr>
  </w:style>
  <w:style w:type="paragraph" w:styleId="a6">
    <w:name w:val="footer"/>
    <w:basedOn w:val="a"/>
    <w:link w:val="a7"/>
    <w:uiPriority w:val="99"/>
    <w:rsid w:val="00FB75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B75FE"/>
    <w:rPr>
      <w:sz w:val="24"/>
      <w:szCs w:val="24"/>
    </w:rPr>
  </w:style>
  <w:style w:type="paragraph" w:customStyle="1" w:styleId="Default">
    <w:name w:val="Default"/>
    <w:rsid w:val="009A5D9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C808C9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0E40C4"/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13">
    <w:name w:val="Абзац списка1"/>
    <w:basedOn w:val="a"/>
    <w:rsid w:val="000E40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rsid w:val="000E40C4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nhideWhenUsed/>
    <w:rsid w:val="000E40C4"/>
    <w:pPr>
      <w:ind w:firstLine="1080"/>
    </w:pPr>
  </w:style>
  <w:style w:type="character" w:customStyle="1" w:styleId="ab">
    <w:name w:val="Основной текст с отступом Знак"/>
    <w:link w:val="aa"/>
    <w:rsid w:val="000E40C4"/>
    <w:rPr>
      <w:sz w:val="24"/>
      <w:szCs w:val="24"/>
    </w:rPr>
  </w:style>
  <w:style w:type="character" w:customStyle="1" w:styleId="apple-converted-space">
    <w:name w:val="apple-converted-space"/>
    <w:basedOn w:val="a0"/>
    <w:rsid w:val="000E40C4"/>
  </w:style>
  <w:style w:type="character" w:styleId="ac">
    <w:name w:val="Strong"/>
    <w:uiPriority w:val="22"/>
    <w:qFormat/>
    <w:rsid w:val="000E40C4"/>
    <w:rPr>
      <w:b/>
      <w:bCs/>
    </w:rPr>
  </w:style>
  <w:style w:type="paragraph" w:customStyle="1" w:styleId="Standard">
    <w:name w:val="Standard"/>
    <w:rsid w:val="000E40C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ad">
    <w:name w:val="List Paragraph"/>
    <w:basedOn w:val="a"/>
    <w:qFormat/>
    <w:rsid w:val="000E4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"/>
    <w:basedOn w:val="a"/>
    <w:link w:val="af"/>
    <w:rsid w:val="0087083B"/>
    <w:pPr>
      <w:spacing w:after="120"/>
    </w:pPr>
  </w:style>
  <w:style w:type="character" w:customStyle="1" w:styleId="af">
    <w:name w:val="Основной текст Знак"/>
    <w:link w:val="ae"/>
    <w:rsid w:val="0087083B"/>
    <w:rPr>
      <w:sz w:val="24"/>
      <w:szCs w:val="24"/>
    </w:rPr>
  </w:style>
  <w:style w:type="character" w:customStyle="1" w:styleId="30">
    <w:name w:val="Заголовок 3 Знак"/>
    <w:link w:val="3"/>
    <w:rsid w:val="0087083B"/>
    <w:rPr>
      <w:rFonts w:ascii="Arial" w:hAnsi="Arial"/>
      <w:b/>
      <w:bCs/>
      <w:sz w:val="26"/>
      <w:szCs w:val="26"/>
      <w:lang w:eastAsia="ar-SA"/>
    </w:rPr>
  </w:style>
  <w:style w:type="character" w:customStyle="1" w:styleId="WW8Num2z0">
    <w:name w:val="WW8Num2z0"/>
    <w:rsid w:val="0087083B"/>
    <w:rPr>
      <w:rFonts w:ascii="Symbol" w:hAnsi="Symbol" w:cs="Symbol"/>
    </w:rPr>
  </w:style>
  <w:style w:type="character" w:customStyle="1" w:styleId="WW8Num3z0">
    <w:name w:val="WW8Num3z0"/>
    <w:rsid w:val="0087083B"/>
    <w:rPr>
      <w:rFonts w:ascii="Symbol" w:hAnsi="Symbol" w:cs="Symbol"/>
    </w:rPr>
  </w:style>
  <w:style w:type="character" w:customStyle="1" w:styleId="WW8Num4z0">
    <w:name w:val="WW8Num4z0"/>
    <w:rsid w:val="0087083B"/>
    <w:rPr>
      <w:rFonts w:ascii="Symbol" w:hAnsi="Symbol" w:cs="Symbol"/>
    </w:rPr>
  </w:style>
  <w:style w:type="character" w:customStyle="1" w:styleId="WW8Num5z0">
    <w:name w:val="WW8Num5z0"/>
    <w:rsid w:val="0087083B"/>
    <w:rPr>
      <w:rFonts w:ascii="Symbol" w:hAnsi="Symbol" w:cs="Symbol"/>
    </w:rPr>
  </w:style>
  <w:style w:type="character" w:customStyle="1" w:styleId="WW8Num6z0">
    <w:name w:val="WW8Num6z0"/>
    <w:rsid w:val="0087083B"/>
    <w:rPr>
      <w:rFonts w:ascii="Symbol" w:hAnsi="Symbol" w:cs="Symbol"/>
    </w:rPr>
  </w:style>
  <w:style w:type="character" w:customStyle="1" w:styleId="WW8Num7z0">
    <w:name w:val="WW8Num7z0"/>
    <w:rsid w:val="0087083B"/>
    <w:rPr>
      <w:rFonts w:ascii="Symbol" w:hAnsi="Symbol" w:cs="Symbol"/>
    </w:rPr>
  </w:style>
  <w:style w:type="character" w:customStyle="1" w:styleId="WW8Num8z0">
    <w:name w:val="WW8Num8z0"/>
    <w:rsid w:val="0087083B"/>
    <w:rPr>
      <w:rFonts w:ascii="Symbol" w:hAnsi="Symbol" w:cs="Symbol"/>
    </w:rPr>
  </w:style>
  <w:style w:type="character" w:customStyle="1" w:styleId="WW8Num9z0">
    <w:name w:val="WW8Num9z0"/>
    <w:rsid w:val="0087083B"/>
    <w:rPr>
      <w:rFonts w:ascii="Symbol" w:hAnsi="Symbol" w:cs="Symbol"/>
    </w:rPr>
  </w:style>
  <w:style w:type="character" w:customStyle="1" w:styleId="WW8Num9z2">
    <w:name w:val="WW8Num9z2"/>
    <w:rsid w:val="0087083B"/>
    <w:rPr>
      <w:rFonts w:ascii="Wingdings" w:hAnsi="Wingdings" w:cs="Wingdings"/>
    </w:rPr>
  </w:style>
  <w:style w:type="character" w:customStyle="1" w:styleId="WW8Num9z4">
    <w:name w:val="WW8Num9z4"/>
    <w:rsid w:val="0087083B"/>
    <w:rPr>
      <w:rFonts w:ascii="Courier New" w:hAnsi="Courier New" w:cs="Courier New"/>
    </w:rPr>
  </w:style>
  <w:style w:type="character" w:customStyle="1" w:styleId="WW8Num10z0">
    <w:name w:val="WW8Num10z0"/>
    <w:rsid w:val="0087083B"/>
    <w:rPr>
      <w:rFonts w:ascii="Symbol" w:hAnsi="Symbol" w:cs="Symbol"/>
    </w:rPr>
  </w:style>
  <w:style w:type="character" w:customStyle="1" w:styleId="WW8Num12z0">
    <w:name w:val="WW8Num12z0"/>
    <w:rsid w:val="0087083B"/>
    <w:rPr>
      <w:rFonts w:ascii="Symbol" w:hAnsi="Symbol" w:cs="Symbol"/>
    </w:rPr>
  </w:style>
  <w:style w:type="character" w:customStyle="1" w:styleId="WW8Num12z1">
    <w:name w:val="WW8Num12z1"/>
    <w:rsid w:val="0087083B"/>
    <w:rPr>
      <w:rFonts w:ascii="OpenSymbol" w:hAnsi="OpenSymbol" w:cs="Courier New"/>
    </w:rPr>
  </w:style>
  <w:style w:type="character" w:customStyle="1" w:styleId="WW8Num13z0">
    <w:name w:val="WW8Num13z0"/>
    <w:rsid w:val="0087083B"/>
    <w:rPr>
      <w:rFonts w:ascii="Symbol" w:hAnsi="Symbol" w:cs="Symbol"/>
    </w:rPr>
  </w:style>
  <w:style w:type="character" w:customStyle="1" w:styleId="WW8Num13z1">
    <w:name w:val="WW8Num13z1"/>
    <w:rsid w:val="0087083B"/>
    <w:rPr>
      <w:rFonts w:ascii="Courier New" w:hAnsi="Courier New" w:cs="Courier New"/>
    </w:rPr>
  </w:style>
  <w:style w:type="character" w:customStyle="1" w:styleId="WW8Num14z1">
    <w:name w:val="WW8Num14z1"/>
    <w:rsid w:val="0087083B"/>
    <w:rPr>
      <w:rFonts w:ascii="Courier New" w:hAnsi="Courier New" w:cs="Courier New"/>
    </w:rPr>
  </w:style>
  <w:style w:type="character" w:customStyle="1" w:styleId="WW8Num14z2">
    <w:name w:val="WW8Num14z2"/>
    <w:rsid w:val="0087083B"/>
    <w:rPr>
      <w:rFonts w:ascii="Wingdings" w:hAnsi="Wingdings" w:cs="Wingdings"/>
    </w:rPr>
  </w:style>
  <w:style w:type="character" w:customStyle="1" w:styleId="WW8Num15z0">
    <w:name w:val="WW8Num15z0"/>
    <w:rsid w:val="0087083B"/>
    <w:rPr>
      <w:rFonts w:ascii="Symbol" w:hAnsi="Symbol" w:cs="Symbol"/>
    </w:rPr>
  </w:style>
  <w:style w:type="character" w:customStyle="1" w:styleId="WW8Num16z0">
    <w:name w:val="WW8Num16z0"/>
    <w:rsid w:val="0087083B"/>
    <w:rPr>
      <w:rFonts w:ascii="Symbol" w:hAnsi="Symbol" w:cs="Symbol"/>
    </w:rPr>
  </w:style>
  <w:style w:type="character" w:customStyle="1" w:styleId="WW8Num16z1">
    <w:name w:val="WW8Num16z1"/>
    <w:rsid w:val="0087083B"/>
    <w:rPr>
      <w:rFonts w:ascii="OpenSymbol" w:hAnsi="OpenSymbol" w:cs="Courier New"/>
    </w:rPr>
  </w:style>
  <w:style w:type="character" w:customStyle="1" w:styleId="WW8Num16z2">
    <w:name w:val="WW8Num16z2"/>
    <w:rsid w:val="0087083B"/>
    <w:rPr>
      <w:rFonts w:ascii="Wingdings" w:hAnsi="Wingdings" w:cs="Wingdings"/>
      <w:sz w:val="20"/>
    </w:rPr>
  </w:style>
  <w:style w:type="character" w:customStyle="1" w:styleId="WW8Num17z0">
    <w:name w:val="WW8Num17z0"/>
    <w:rsid w:val="0087083B"/>
    <w:rPr>
      <w:rFonts w:ascii="Symbol" w:hAnsi="Symbol" w:cs="Symbol"/>
    </w:rPr>
  </w:style>
  <w:style w:type="character" w:customStyle="1" w:styleId="WW8Num18z0">
    <w:name w:val="WW8Num18z0"/>
    <w:rsid w:val="0087083B"/>
    <w:rPr>
      <w:rFonts w:ascii="Symbol" w:hAnsi="Symbol" w:cs="Symbol"/>
    </w:rPr>
  </w:style>
  <w:style w:type="character" w:customStyle="1" w:styleId="WW8Num19z0">
    <w:name w:val="WW8Num19z0"/>
    <w:rsid w:val="0087083B"/>
    <w:rPr>
      <w:rFonts w:ascii="Symbol" w:hAnsi="Symbol" w:cs="Symbol"/>
    </w:rPr>
  </w:style>
  <w:style w:type="character" w:customStyle="1" w:styleId="WW8Num21z0">
    <w:name w:val="WW8Num21z0"/>
    <w:rsid w:val="0087083B"/>
    <w:rPr>
      <w:rFonts w:ascii="Symbol" w:hAnsi="Symbol" w:cs="Symbol"/>
    </w:rPr>
  </w:style>
  <w:style w:type="character" w:customStyle="1" w:styleId="WW8Num21z1">
    <w:name w:val="WW8Num21z1"/>
    <w:rsid w:val="0087083B"/>
    <w:rPr>
      <w:rFonts w:ascii="Courier New" w:hAnsi="Courier New" w:cs="Courier New"/>
    </w:rPr>
  </w:style>
  <w:style w:type="character" w:customStyle="1" w:styleId="WW8Num21z2">
    <w:name w:val="WW8Num21z2"/>
    <w:rsid w:val="0087083B"/>
    <w:rPr>
      <w:rFonts w:ascii="Wingdings" w:hAnsi="Wingdings" w:cs="Wingdings"/>
    </w:rPr>
  </w:style>
  <w:style w:type="character" w:customStyle="1" w:styleId="WW8Num23z0">
    <w:name w:val="WW8Num23z0"/>
    <w:rsid w:val="0087083B"/>
    <w:rPr>
      <w:rFonts w:ascii="Symbol" w:hAnsi="Symbol" w:cs="Symbol"/>
    </w:rPr>
  </w:style>
  <w:style w:type="character" w:customStyle="1" w:styleId="WW8Num24z0">
    <w:name w:val="WW8Num24z0"/>
    <w:rsid w:val="0087083B"/>
    <w:rPr>
      <w:rFonts w:ascii="Symbol" w:hAnsi="Symbol" w:cs="Symbol"/>
    </w:rPr>
  </w:style>
  <w:style w:type="character" w:customStyle="1" w:styleId="WW8Num25z0">
    <w:name w:val="WW8Num25z0"/>
    <w:rsid w:val="0087083B"/>
    <w:rPr>
      <w:b w:val="0"/>
    </w:rPr>
  </w:style>
  <w:style w:type="character" w:customStyle="1" w:styleId="WW8Num27z0">
    <w:name w:val="WW8Num27z0"/>
    <w:rsid w:val="0087083B"/>
    <w:rPr>
      <w:rFonts w:ascii="Symbol" w:hAnsi="Symbol" w:cs="Symbol"/>
    </w:rPr>
  </w:style>
  <w:style w:type="character" w:customStyle="1" w:styleId="WW8Num27z1">
    <w:name w:val="WW8Num27z1"/>
    <w:rsid w:val="0087083B"/>
    <w:rPr>
      <w:rFonts w:ascii="Courier New" w:hAnsi="Courier New" w:cs="Courier New"/>
    </w:rPr>
  </w:style>
  <w:style w:type="character" w:customStyle="1" w:styleId="5">
    <w:name w:val="Основной шрифт абзаца5"/>
    <w:rsid w:val="0087083B"/>
  </w:style>
  <w:style w:type="character" w:customStyle="1" w:styleId="4">
    <w:name w:val="Основной шрифт абзаца4"/>
    <w:rsid w:val="0087083B"/>
  </w:style>
  <w:style w:type="character" w:customStyle="1" w:styleId="WW8Num1z0">
    <w:name w:val="WW8Num1z0"/>
    <w:rsid w:val="0087083B"/>
    <w:rPr>
      <w:rFonts w:ascii="Symbol" w:hAnsi="Symbol" w:cs="Symbol"/>
    </w:rPr>
  </w:style>
  <w:style w:type="character" w:customStyle="1" w:styleId="WW8Num10z2">
    <w:name w:val="WW8Num10z2"/>
    <w:rsid w:val="0087083B"/>
    <w:rPr>
      <w:rFonts w:ascii="Wingdings" w:hAnsi="Wingdings" w:cs="Wingdings"/>
    </w:rPr>
  </w:style>
  <w:style w:type="character" w:customStyle="1" w:styleId="WW8Num10z4">
    <w:name w:val="WW8Num10z4"/>
    <w:rsid w:val="0087083B"/>
    <w:rPr>
      <w:rFonts w:ascii="Courier New" w:hAnsi="Courier New" w:cs="Courier New"/>
    </w:rPr>
  </w:style>
  <w:style w:type="character" w:customStyle="1" w:styleId="WW8Num11z0">
    <w:name w:val="WW8Num11z0"/>
    <w:rsid w:val="0087083B"/>
    <w:rPr>
      <w:rFonts w:ascii="Symbol" w:hAnsi="Symbol" w:cs="Symbol"/>
    </w:rPr>
  </w:style>
  <w:style w:type="character" w:customStyle="1" w:styleId="WW8Num14z0">
    <w:name w:val="WW8Num14z0"/>
    <w:rsid w:val="0087083B"/>
    <w:rPr>
      <w:rFonts w:ascii="Times New Roman" w:hAnsi="Times New Roman" w:cs="Times New Roman"/>
      <w:sz w:val="24"/>
      <w:szCs w:val="24"/>
    </w:rPr>
  </w:style>
  <w:style w:type="character" w:customStyle="1" w:styleId="WW8Num17z1">
    <w:name w:val="WW8Num17z1"/>
    <w:rsid w:val="0087083B"/>
    <w:rPr>
      <w:rFonts w:ascii="Courier New" w:hAnsi="Courier New" w:cs="Courier New"/>
    </w:rPr>
  </w:style>
  <w:style w:type="character" w:customStyle="1" w:styleId="WW8Num18z1">
    <w:name w:val="WW8Num18z1"/>
    <w:rsid w:val="0087083B"/>
    <w:rPr>
      <w:rFonts w:ascii="Courier New" w:hAnsi="Courier New" w:cs="Courier New"/>
    </w:rPr>
  </w:style>
  <w:style w:type="character" w:customStyle="1" w:styleId="WW8Num18z2">
    <w:name w:val="WW8Num18z2"/>
    <w:rsid w:val="0087083B"/>
    <w:rPr>
      <w:rFonts w:ascii="Wingdings" w:hAnsi="Wingdings" w:cs="Wingdings"/>
    </w:rPr>
  </w:style>
  <w:style w:type="character" w:customStyle="1" w:styleId="WW8Num20z0">
    <w:name w:val="WW8Num20z0"/>
    <w:rsid w:val="0087083B"/>
    <w:rPr>
      <w:rFonts w:ascii="Symbol" w:hAnsi="Symbol" w:cs="Symbol"/>
    </w:rPr>
  </w:style>
  <w:style w:type="character" w:customStyle="1" w:styleId="WW8Num20z1">
    <w:name w:val="WW8Num20z1"/>
    <w:rsid w:val="0087083B"/>
    <w:rPr>
      <w:rFonts w:ascii="Courier New" w:hAnsi="Courier New" w:cs="Courier New"/>
    </w:rPr>
  </w:style>
  <w:style w:type="character" w:customStyle="1" w:styleId="WW8Num20z3">
    <w:name w:val="WW8Num20z3"/>
    <w:rsid w:val="0087083B"/>
    <w:rPr>
      <w:rFonts w:ascii="Symbol" w:hAnsi="Symbol" w:cs="Symbol"/>
    </w:rPr>
  </w:style>
  <w:style w:type="character" w:customStyle="1" w:styleId="WW8Num22z0">
    <w:name w:val="WW8Num22z0"/>
    <w:rsid w:val="0087083B"/>
    <w:rPr>
      <w:rFonts w:ascii="Symbol" w:hAnsi="Symbol" w:cs="Symbol"/>
      <w:sz w:val="20"/>
    </w:rPr>
  </w:style>
  <w:style w:type="character" w:customStyle="1" w:styleId="WW8Num22z1">
    <w:name w:val="WW8Num22z1"/>
    <w:rsid w:val="0087083B"/>
    <w:rPr>
      <w:rFonts w:ascii="Courier New" w:hAnsi="Courier New" w:cs="Courier New"/>
      <w:sz w:val="20"/>
    </w:rPr>
  </w:style>
  <w:style w:type="character" w:customStyle="1" w:styleId="WW8Num22z2">
    <w:name w:val="WW8Num22z2"/>
    <w:rsid w:val="0087083B"/>
    <w:rPr>
      <w:rFonts w:ascii="Wingdings" w:hAnsi="Wingdings" w:cs="Wingdings"/>
      <w:sz w:val="20"/>
    </w:rPr>
  </w:style>
  <w:style w:type="character" w:customStyle="1" w:styleId="WW8Num23z1">
    <w:name w:val="WW8Num23z1"/>
    <w:rsid w:val="0087083B"/>
    <w:rPr>
      <w:rFonts w:ascii="Courier New" w:hAnsi="Courier New" w:cs="Courier New"/>
    </w:rPr>
  </w:style>
  <w:style w:type="character" w:customStyle="1" w:styleId="WW8Num23z2">
    <w:name w:val="WW8Num23z2"/>
    <w:rsid w:val="0087083B"/>
    <w:rPr>
      <w:rFonts w:ascii="Wingdings" w:hAnsi="Wingdings" w:cs="Wingdings"/>
    </w:rPr>
  </w:style>
  <w:style w:type="character" w:customStyle="1" w:styleId="WW8Num24z1">
    <w:name w:val="WW8Num24z1"/>
    <w:rsid w:val="0087083B"/>
    <w:rPr>
      <w:rFonts w:ascii="Courier New" w:hAnsi="Courier New" w:cs="Courier New"/>
    </w:rPr>
  </w:style>
  <w:style w:type="character" w:customStyle="1" w:styleId="WW8Num24z2">
    <w:name w:val="WW8Num24z2"/>
    <w:rsid w:val="0087083B"/>
    <w:rPr>
      <w:rFonts w:ascii="Wingdings" w:hAnsi="Wingdings" w:cs="Wingdings"/>
    </w:rPr>
  </w:style>
  <w:style w:type="character" w:customStyle="1" w:styleId="WW8Num25z1">
    <w:name w:val="WW8Num25z1"/>
    <w:rsid w:val="0087083B"/>
    <w:rPr>
      <w:rFonts w:ascii="Courier New" w:hAnsi="Courier New" w:cs="Courier New"/>
    </w:rPr>
  </w:style>
  <w:style w:type="character" w:customStyle="1" w:styleId="WW8Num25z3">
    <w:name w:val="WW8Num25z3"/>
    <w:rsid w:val="0087083B"/>
    <w:rPr>
      <w:rFonts w:ascii="Symbol" w:hAnsi="Symbol" w:cs="Symbol"/>
    </w:rPr>
  </w:style>
  <w:style w:type="character" w:customStyle="1" w:styleId="WW8Num26z0">
    <w:name w:val="WW8Num26z0"/>
    <w:rsid w:val="0087083B"/>
    <w:rPr>
      <w:rFonts w:ascii="Symbol" w:hAnsi="Symbol" w:cs="Symbol"/>
    </w:rPr>
  </w:style>
  <w:style w:type="character" w:customStyle="1" w:styleId="WW8Num26z1">
    <w:name w:val="WW8Num26z1"/>
    <w:rsid w:val="0087083B"/>
    <w:rPr>
      <w:rFonts w:ascii="Courier New" w:hAnsi="Courier New" w:cs="Courier New"/>
    </w:rPr>
  </w:style>
  <w:style w:type="character" w:customStyle="1" w:styleId="WW8Num26z2">
    <w:name w:val="WW8Num26z2"/>
    <w:rsid w:val="0087083B"/>
    <w:rPr>
      <w:rFonts w:ascii="Wingdings" w:hAnsi="Wingdings" w:cs="Wingdings"/>
    </w:rPr>
  </w:style>
  <w:style w:type="character" w:customStyle="1" w:styleId="WW8Num28z0">
    <w:name w:val="WW8Num28z0"/>
    <w:rsid w:val="0087083B"/>
    <w:rPr>
      <w:b/>
    </w:rPr>
  </w:style>
  <w:style w:type="character" w:customStyle="1" w:styleId="WW8Num29z0">
    <w:name w:val="WW8Num29z0"/>
    <w:rsid w:val="0087083B"/>
    <w:rPr>
      <w:rFonts w:ascii="Symbol" w:hAnsi="Symbol" w:cs="Symbol"/>
    </w:rPr>
  </w:style>
  <w:style w:type="character" w:customStyle="1" w:styleId="WW8Num30z0">
    <w:name w:val="WW8Num30z0"/>
    <w:rsid w:val="0087083B"/>
    <w:rPr>
      <w:rFonts w:ascii="Symbol" w:hAnsi="Symbol" w:cs="Symbol"/>
    </w:rPr>
  </w:style>
  <w:style w:type="character" w:customStyle="1" w:styleId="WW8Num30z1">
    <w:name w:val="WW8Num30z1"/>
    <w:rsid w:val="0087083B"/>
    <w:rPr>
      <w:rFonts w:ascii="Courier New" w:hAnsi="Courier New" w:cs="Courier New"/>
    </w:rPr>
  </w:style>
  <w:style w:type="character" w:customStyle="1" w:styleId="WW8Num30z2">
    <w:name w:val="WW8Num30z2"/>
    <w:rsid w:val="0087083B"/>
    <w:rPr>
      <w:rFonts w:ascii="Wingdings" w:hAnsi="Wingdings" w:cs="Wingdings"/>
    </w:rPr>
  </w:style>
  <w:style w:type="character" w:customStyle="1" w:styleId="WW8Num30z3">
    <w:name w:val="WW8Num30z3"/>
    <w:rsid w:val="0087083B"/>
    <w:rPr>
      <w:rFonts w:ascii="Symbol" w:hAnsi="Symbol" w:cs="Symbol"/>
    </w:rPr>
  </w:style>
  <w:style w:type="character" w:customStyle="1" w:styleId="WW8Num31z0">
    <w:name w:val="WW8Num31z0"/>
    <w:rsid w:val="0087083B"/>
    <w:rPr>
      <w:rFonts w:ascii="Symbol" w:hAnsi="Symbol" w:cs="Symbol"/>
    </w:rPr>
  </w:style>
  <w:style w:type="character" w:customStyle="1" w:styleId="WW8Num33z0">
    <w:name w:val="WW8Num33z0"/>
    <w:rsid w:val="0087083B"/>
    <w:rPr>
      <w:rFonts w:ascii="Symbol" w:hAnsi="Symbol" w:cs="Symbol"/>
      <w:sz w:val="20"/>
    </w:rPr>
  </w:style>
  <w:style w:type="character" w:customStyle="1" w:styleId="WW8Num33z1">
    <w:name w:val="WW8Num33z1"/>
    <w:rsid w:val="0087083B"/>
    <w:rPr>
      <w:rFonts w:ascii="Courier New" w:hAnsi="Courier New" w:cs="Courier New"/>
      <w:sz w:val="20"/>
    </w:rPr>
  </w:style>
  <w:style w:type="character" w:customStyle="1" w:styleId="WW8Num33z2">
    <w:name w:val="WW8Num33z2"/>
    <w:rsid w:val="0087083B"/>
    <w:rPr>
      <w:rFonts w:ascii="Wingdings" w:hAnsi="Wingdings" w:cs="Wingdings"/>
      <w:sz w:val="20"/>
    </w:rPr>
  </w:style>
  <w:style w:type="character" w:customStyle="1" w:styleId="WW8Num35z0">
    <w:name w:val="WW8Num35z0"/>
    <w:rsid w:val="0087083B"/>
    <w:rPr>
      <w:b/>
    </w:rPr>
  </w:style>
  <w:style w:type="character" w:customStyle="1" w:styleId="WW8Num36z0">
    <w:name w:val="WW8Num36z0"/>
    <w:rsid w:val="0087083B"/>
    <w:rPr>
      <w:rFonts w:ascii="Symbol" w:hAnsi="Symbol" w:cs="Symbol"/>
      <w:sz w:val="18"/>
      <w:szCs w:val="18"/>
    </w:rPr>
  </w:style>
  <w:style w:type="character" w:customStyle="1" w:styleId="WW8Num36z1">
    <w:name w:val="WW8Num36z1"/>
    <w:rsid w:val="0087083B"/>
    <w:rPr>
      <w:rFonts w:ascii="Courier New" w:hAnsi="Courier New" w:cs="Courier New"/>
    </w:rPr>
  </w:style>
  <w:style w:type="character" w:customStyle="1" w:styleId="WW8Num36z2">
    <w:name w:val="WW8Num36z2"/>
    <w:rsid w:val="0087083B"/>
    <w:rPr>
      <w:rFonts w:ascii="Wingdings" w:hAnsi="Wingdings" w:cs="Wingdings"/>
    </w:rPr>
  </w:style>
  <w:style w:type="character" w:customStyle="1" w:styleId="WW8Num36z3">
    <w:name w:val="WW8Num36z3"/>
    <w:rsid w:val="0087083B"/>
    <w:rPr>
      <w:rFonts w:ascii="Symbol" w:hAnsi="Symbol" w:cs="Symbol"/>
    </w:rPr>
  </w:style>
  <w:style w:type="character" w:customStyle="1" w:styleId="WW8Num37z0">
    <w:name w:val="WW8Num37z0"/>
    <w:rsid w:val="0087083B"/>
    <w:rPr>
      <w:rFonts w:ascii="Symbol" w:hAnsi="Symbol" w:cs="Symbol"/>
      <w:sz w:val="20"/>
    </w:rPr>
  </w:style>
  <w:style w:type="character" w:customStyle="1" w:styleId="WW8Num37z1">
    <w:name w:val="WW8Num37z1"/>
    <w:rsid w:val="0087083B"/>
    <w:rPr>
      <w:rFonts w:ascii="Courier New" w:hAnsi="Courier New" w:cs="Courier New"/>
      <w:sz w:val="20"/>
    </w:rPr>
  </w:style>
  <w:style w:type="character" w:customStyle="1" w:styleId="WW8Num37z2">
    <w:name w:val="WW8Num37z2"/>
    <w:rsid w:val="0087083B"/>
    <w:rPr>
      <w:rFonts w:ascii="Wingdings" w:hAnsi="Wingdings" w:cs="Wingdings"/>
      <w:sz w:val="20"/>
    </w:rPr>
  </w:style>
  <w:style w:type="character" w:customStyle="1" w:styleId="WW8Num38z0">
    <w:name w:val="WW8Num38z0"/>
    <w:rsid w:val="0087083B"/>
    <w:rPr>
      <w:rFonts w:ascii="Wingdings" w:hAnsi="Wingdings" w:cs="Wingdings"/>
    </w:rPr>
  </w:style>
  <w:style w:type="character" w:customStyle="1" w:styleId="WW8Num38z1">
    <w:name w:val="WW8Num38z1"/>
    <w:rsid w:val="0087083B"/>
    <w:rPr>
      <w:rFonts w:ascii="Courier New" w:hAnsi="Courier New" w:cs="Courier New"/>
    </w:rPr>
  </w:style>
  <w:style w:type="character" w:customStyle="1" w:styleId="WW8Num38z3">
    <w:name w:val="WW8Num38z3"/>
    <w:rsid w:val="0087083B"/>
    <w:rPr>
      <w:rFonts w:ascii="Symbol" w:hAnsi="Symbol" w:cs="Symbol"/>
    </w:rPr>
  </w:style>
  <w:style w:type="character" w:customStyle="1" w:styleId="WW8Num40z1">
    <w:name w:val="WW8Num40z1"/>
    <w:rsid w:val="0087083B"/>
    <w:rPr>
      <w:i w:val="0"/>
    </w:rPr>
  </w:style>
  <w:style w:type="character" w:customStyle="1" w:styleId="WW8Num41z0">
    <w:name w:val="WW8Num41z0"/>
    <w:rsid w:val="0087083B"/>
    <w:rPr>
      <w:rFonts w:ascii="Symbol" w:hAnsi="Symbol" w:cs="Symbol"/>
    </w:rPr>
  </w:style>
  <w:style w:type="character" w:customStyle="1" w:styleId="WW8Num41z1">
    <w:name w:val="WW8Num41z1"/>
    <w:rsid w:val="0087083B"/>
    <w:rPr>
      <w:rFonts w:ascii="Courier New" w:hAnsi="Courier New" w:cs="Courier New"/>
    </w:rPr>
  </w:style>
  <w:style w:type="character" w:customStyle="1" w:styleId="WW8Num41z2">
    <w:name w:val="WW8Num41z2"/>
    <w:rsid w:val="0087083B"/>
    <w:rPr>
      <w:rFonts w:ascii="Wingdings" w:hAnsi="Wingdings" w:cs="Wingdings"/>
    </w:rPr>
  </w:style>
  <w:style w:type="character" w:customStyle="1" w:styleId="31">
    <w:name w:val="Основной шрифт абзаца3"/>
    <w:rsid w:val="0087083B"/>
    <w:rPr>
      <w:rFonts w:ascii="Verdana" w:hAnsi="Verdana" w:cs="Verdana"/>
      <w:szCs w:val="24"/>
      <w:lang w:val="en-US" w:eastAsia="ar-SA" w:bidi="ar-SA"/>
    </w:rPr>
  </w:style>
  <w:style w:type="character" w:customStyle="1" w:styleId="WW8Num15z1">
    <w:name w:val="WW8Num15z1"/>
    <w:rsid w:val="0087083B"/>
    <w:rPr>
      <w:rFonts w:ascii="Courier New" w:hAnsi="Courier New" w:cs="Courier New"/>
    </w:rPr>
  </w:style>
  <w:style w:type="character" w:customStyle="1" w:styleId="21">
    <w:name w:val="Основной шрифт абзаца2"/>
    <w:rsid w:val="0087083B"/>
  </w:style>
  <w:style w:type="character" w:customStyle="1" w:styleId="WW8Num1z1">
    <w:name w:val="WW8Num1z1"/>
    <w:rsid w:val="0087083B"/>
    <w:rPr>
      <w:rFonts w:ascii="Courier New" w:hAnsi="Courier New" w:cs="Courier New"/>
    </w:rPr>
  </w:style>
  <w:style w:type="character" w:customStyle="1" w:styleId="WW8Num1z2">
    <w:name w:val="WW8Num1z2"/>
    <w:rsid w:val="0087083B"/>
    <w:rPr>
      <w:rFonts w:ascii="Wingdings" w:hAnsi="Wingdings" w:cs="Wingdings"/>
    </w:rPr>
  </w:style>
  <w:style w:type="character" w:customStyle="1" w:styleId="WW8Num2z1">
    <w:name w:val="WW8Num2z1"/>
    <w:rsid w:val="0087083B"/>
    <w:rPr>
      <w:rFonts w:ascii="Courier New" w:hAnsi="Courier New" w:cs="Courier New"/>
    </w:rPr>
  </w:style>
  <w:style w:type="character" w:customStyle="1" w:styleId="WW8Num2z2">
    <w:name w:val="WW8Num2z2"/>
    <w:rsid w:val="0087083B"/>
    <w:rPr>
      <w:rFonts w:ascii="Wingdings" w:hAnsi="Wingdings" w:cs="Wingdings"/>
    </w:rPr>
  </w:style>
  <w:style w:type="character" w:customStyle="1" w:styleId="WW8Num3z1">
    <w:name w:val="WW8Num3z1"/>
    <w:rsid w:val="0087083B"/>
    <w:rPr>
      <w:rFonts w:ascii="Courier New" w:hAnsi="Courier New" w:cs="Courier New"/>
    </w:rPr>
  </w:style>
  <w:style w:type="character" w:customStyle="1" w:styleId="WW8Num3z2">
    <w:name w:val="WW8Num3z2"/>
    <w:rsid w:val="0087083B"/>
    <w:rPr>
      <w:rFonts w:ascii="Wingdings" w:hAnsi="Wingdings" w:cs="Wingdings"/>
    </w:rPr>
  </w:style>
  <w:style w:type="character" w:customStyle="1" w:styleId="WW8Num4z1">
    <w:name w:val="WW8Num4z1"/>
    <w:rsid w:val="0087083B"/>
    <w:rPr>
      <w:rFonts w:ascii="Courier New" w:hAnsi="Courier New" w:cs="Courier New"/>
    </w:rPr>
  </w:style>
  <w:style w:type="character" w:customStyle="1" w:styleId="WW8Num4z2">
    <w:name w:val="WW8Num4z2"/>
    <w:rsid w:val="0087083B"/>
    <w:rPr>
      <w:rFonts w:ascii="Wingdings" w:hAnsi="Wingdings" w:cs="Wingdings"/>
    </w:rPr>
  </w:style>
  <w:style w:type="character" w:customStyle="1" w:styleId="WW8Num5z1">
    <w:name w:val="WW8Num5z1"/>
    <w:rsid w:val="0087083B"/>
    <w:rPr>
      <w:rFonts w:ascii="Courier New" w:hAnsi="Courier New" w:cs="Courier New"/>
    </w:rPr>
  </w:style>
  <w:style w:type="character" w:customStyle="1" w:styleId="WW8Num5z2">
    <w:name w:val="WW8Num5z2"/>
    <w:rsid w:val="0087083B"/>
    <w:rPr>
      <w:rFonts w:ascii="Wingdings" w:hAnsi="Wingdings" w:cs="Wingdings"/>
    </w:rPr>
  </w:style>
  <w:style w:type="character" w:customStyle="1" w:styleId="WW8Num6z1">
    <w:name w:val="WW8Num6z1"/>
    <w:rsid w:val="0087083B"/>
    <w:rPr>
      <w:rFonts w:ascii="Courier New" w:hAnsi="Courier New" w:cs="Courier New"/>
    </w:rPr>
  </w:style>
  <w:style w:type="character" w:customStyle="1" w:styleId="WW8Num6z2">
    <w:name w:val="WW8Num6z2"/>
    <w:rsid w:val="0087083B"/>
    <w:rPr>
      <w:rFonts w:ascii="Wingdings" w:hAnsi="Wingdings" w:cs="Wingdings"/>
    </w:rPr>
  </w:style>
  <w:style w:type="character" w:customStyle="1" w:styleId="WW8Num7z1">
    <w:name w:val="WW8Num7z1"/>
    <w:rsid w:val="0087083B"/>
    <w:rPr>
      <w:rFonts w:ascii="Courier New" w:hAnsi="Courier New" w:cs="Courier New"/>
    </w:rPr>
  </w:style>
  <w:style w:type="character" w:customStyle="1" w:styleId="WW8Num7z2">
    <w:name w:val="WW8Num7z2"/>
    <w:rsid w:val="0087083B"/>
    <w:rPr>
      <w:rFonts w:ascii="Wingdings" w:hAnsi="Wingdings" w:cs="Wingdings"/>
    </w:rPr>
  </w:style>
  <w:style w:type="character" w:customStyle="1" w:styleId="WW8Num8z1">
    <w:name w:val="WW8Num8z1"/>
    <w:rsid w:val="0087083B"/>
    <w:rPr>
      <w:i w:val="0"/>
    </w:rPr>
  </w:style>
  <w:style w:type="character" w:customStyle="1" w:styleId="WW8Num9z1">
    <w:name w:val="WW8Num9z1"/>
    <w:rsid w:val="0087083B"/>
    <w:rPr>
      <w:rFonts w:ascii="Courier New" w:hAnsi="Courier New" w:cs="Courier New"/>
    </w:rPr>
  </w:style>
  <w:style w:type="character" w:customStyle="1" w:styleId="WW8Num10z1">
    <w:name w:val="WW8Num10z1"/>
    <w:rsid w:val="0087083B"/>
    <w:rPr>
      <w:rFonts w:ascii="Courier New" w:hAnsi="Courier New" w:cs="Courier New"/>
    </w:rPr>
  </w:style>
  <w:style w:type="character" w:customStyle="1" w:styleId="WW8Num11z1">
    <w:name w:val="WW8Num11z1"/>
    <w:rsid w:val="0087083B"/>
    <w:rPr>
      <w:rFonts w:ascii="Courier New" w:hAnsi="Courier New" w:cs="Courier New"/>
    </w:rPr>
  </w:style>
  <w:style w:type="character" w:customStyle="1" w:styleId="WW8Num11z2">
    <w:name w:val="WW8Num11z2"/>
    <w:rsid w:val="0087083B"/>
    <w:rPr>
      <w:rFonts w:ascii="Wingdings" w:hAnsi="Wingdings" w:cs="Wingdings"/>
    </w:rPr>
  </w:style>
  <w:style w:type="character" w:customStyle="1" w:styleId="WW8Num13z2">
    <w:name w:val="WW8Num13z2"/>
    <w:rsid w:val="0087083B"/>
    <w:rPr>
      <w:rFonts w:ascii="Wingdings" w:hAnsi="Wingdings" w:cs="Wingdings"/>
    </w:rPr>
  </w:style>
  <w:style w:type="character" w:customStyle="1" w:styleId="WW8Num15z2">
    <w:name w:val="WW8Num15z2"/>
    <w:rsid w:val="0087083B"/>
    <w:rPr>
      <w:rFonts w:ascii="Wingdings" w:hAnsi="Wingdings" w:cs="Wingdings"/>
    </w:rPr>
  </w:style>
  <w:style w:type="character" w:customStyle="1" w:styleId="WW8Num17z2">
    <w:name w:val="WW8Num17z2"/>
    <w:rsid w:val="0087083B"/>
    <w:rPr>
      <w:rFonts w:ascii="Wingdings" w:hAnsi="Wingdings" w:cs="Wingdings"/>
    </w:rPr>
  </w:style>
  <w:style w:type="character" w:customStyle="1" w:styleId="WW8Num19z1">
    <w:name w:val="WW8Num19z1"/>
    <w:rsid w:val="0087083B"/>
    <w:rPr>
      <w:rFonts w:ascii="Courier New" w:hAnsi="Courier New" w:cs="Courier New"/>
    </w:rPr>
  </w:style>
  <w:style w:type="character" w:customStyle="1" w:styleId="WW8Num19z2">
    <w:name w:val="WW8Num19z2"/>
    <w:rsid w:val="0087083B"/>
    <w:rPr>
      <w:rFonts w:ascii="Wingdings" w:hAnsi="Wingdings" w:cs="Wingdings"/>
    </w:rPr>
  </w:style>
  <w:style w:type="character" w:customStyle="1" w:styleId="WW8Num20z2">
    <w:name w:val="WW8Num20z2"/>
    <w:rsid w:val="0087083B"/>
    <w:rPr>
      <w:rFonts w:ascii="Wingdings" w:hAnsi="Wingdings" w:cs="Wingdings"/>
    </w:rPr>
  </w:style>
  <w:style w:type="character" w:customStyle="1" w:styleId="WW8Num24z4">
    <w:name w:val="WW8Num24z4"/>
    <w:rsid w:val="0087083B"/>
    <w:rPr>
      <w:rFonts w:ascii="Courier New" w:hAnsi="Courier New" w:cs="Courier New"/>
    </w:rPr>
  </w:style>
  <w:style w:type="character" w:customStyle="1" w:styleId="WW8Num27z2">
    <w:name w:val="WW8Num27z2"/>
    <w:rsid w:val="0087083B"/>
    <w:rPr>
      <w:rFonts w:ascii="Wingdings" w:hAnsi="Wingdings" w:cs="Wingdings"/>
    </w:rPr>
  </w:style>
  <w:style w:type="character" w:customStyle="1" w:styleId="WW8Num29z1">
    <w:name w:val="WW8Num29z1"/>
    <w:rsid w:val="0087083B"/>
    <w:rPr>
      <w:rFonts w:ascii="Courier New" w:hAnsi="Courier New" w:cs="Courier New"/>
    </w:rPr>
  </w:style>
  <w:style w:type="character" w:customStyle="1" w:styleId="WW8Num29z2">
    <w:name w:val="WW8Num29z2"/>
    <w:rsid w:val="0087083B"/>
    <w:rPr>
      <w:rFonts w:ascii="Wingdings" w:hAnsi="Wingdings" w:cs="Wingdings"/>
    </w:rPr>
  </w:style>
  <w:style w:type="character" w:customStyle="1" w:styleId="WW8Num31z1">
    <w:name w:val="WW8Num31z1"/>
    <w:rsid w:val="0087083B"/>
    <w:rPr>
      <w:rFonts w:ascii="Courier New" w:hAnsi="Courier New" w:cs="Courier New"/>
    </w:rPr>
  </w:style>
  <w:style w:type="character" w:customStyle="1" w:styleId="WW8Num31z2">
    <w:name w:val="WW8Num31z2"/>
    <w:rsid w:val="0087083B"/>
    <w:rPr>
      <w:rFonts w:ascii="Wingdings" w:hAnsi="Wingdings" w:cs="Wingdings"/>
    </w:rPr>
  </w:style>
  <w:style w:type="character" w:customStyle="1" w:styleId="WW8Num32z0">
    <w:name w:val="WW8Num32z0"/>
    <w:rsid w:val="0087083B"/>
    <w:rPr>
      <w:rFonts w:ascii="Symbol" w:hAnsi="Symbol" w:cs="Symbol"/>
    </w:rPr>
  </w:style>
  <w:style w:type="character" w:customStyle="1" w:styleId="WW8Num32z1">
    <w:name w:val="WW8Num32z1"/>
    <w:rsid w:val="0087083B"/>
    <w:rPr>
      <w:rFonts w:ascii="Courier New" w:hAnsi="Courier New" w:cs="Courier New"/>
    </w:rPr>
  </w:style>
  <w:style w:type="character" w:customStyle="1" w:styleId="WW8Num32z2">
    <w:name w:val="WW8Num32z2"/>
    <w:rsid w:val="0087083B"/>
    <w:rPr>
      <w:rFonts w:ascii="Wingdings" w:hAnsi="Wingdings" w:cs="Wingdings"/>
    </w:rPr>
  </w:style>
  <w:style w:type="character" w:customStyle="1" w:styleId="WW8Num34z0">
    <w:name w:val="WW8Num34z0"/>
    <w:rsid w:val="0087083B"/>
    <w:rPr>
      <w:rFonts w:ascii="Symbol" w:hAnsi="Symbol" w:cs="Symbol"/>
    </w:rPr>
  </w:style>
  <w:style w:type="character" w:customStyle="1" w:styleId="WW8Num34z1">
    <w:name w:val="WW8Num34z1"/>
    <w:rsid w:val="0087083B"/>
    <w:rPr>
      <w:rFonts w:ascii="Courier New" w:hAnsi="Courier New" w:cs="Courier New"/>
    </w:rPr>
  </w:style>
  <w:style w:type="character" w:customStyle="1" w:styleId="WW8Num34z2">
    <w:name w:val="WW8Num34z2"/>
    <w:rsid w:val="0087083B"/>
    <w:rPr>
      <w:rFonts w:ascii="Wingdings" w:hAnsi="Wingdings" w:cs="Wingdings"/>
    </w:rPr>
  </w:style>
  <w:style w:type="character" w:customStyle="1" w:styleId="WW8Num35z1">
    <w:name w:val="WW8Num35z1"/>
    <w:rsid w:val="0087083B"/>
    <w:rPr>
      <w:rFonts w:ascii="Times New Roman" w:hAnsi="Times New Roman" w:cs="Times New Roman"/>
      <w:color w:val="000000"/>
      <w:sz w:val="24"/>
      <w:szCs w:val="29"/>
    </w:rPr>
  </w:style>
  <w:style w:type="character" w:customStyle="1" w:styleId="14">
    <w:name w:val="Основной шрифт абзаца1"/>
    <w:rsid w:val="0087083B"/>
  </w:style>
  <w:style w:type="character" w:customStyle="1" w:styleId="af0">
    <w:name w:val="Основной текст_"/>
    <w:link w:val="81"/>
    <w:rsid w:val="0087083B"/>
    <w:rPr>
      <w:rFonts w:ascii="Calibri" w:eastAsia="Calibri" w:hAnsi="Calibri" w:cs="Calibri"/>
      <w:lang w:eastAsia="ar-SA" w:bidi="ar-SA"/>
    </w:rPr>
  </w:style>
  <w:style w:type="character" w:customStyle="1" w:styleId="af1">
    <w:name w:val="Символ нумерации"/>
    <w:rsid w:val="0087083B"/>
  </w:style>
  <w:style w:type="character" w:customStyle="1" w:styleId="af2">
    <w:name w:val="Маркеры списка"/>
    <w:rsid w:val="0087083B"/>
    <w:rPr>
      <w:rFonts w:ascii="OpenSymbol" w:eastAsia="OpenSymbol" w:hAnsi="OpenSymbol" w:cs="OpenSymbol"/>
    </w:rPr>
  </w:style>
  <w:style w:type="character" w:customStyle="1" w:styleId="c7">
    <w:name w:val="c7"/>
    <w:rsid w:val="0087083B"/>
    <w:rPr>
      <w:rFonts w:ascii="Verdana" w:hAnsi="Verdana" w:cs="Verdana"/>
      <w:szCs w:val="24"/>
      <w:lang w:val="en-US" w:eastAsia="ar-SA" w:bidi="ar-SA"/>
    </w:rPr>
  </w:style>
  <w:style w:type="character" w:customStyle="1" w:styleId="af3">
    <w:name w:val="Без интервала Знак"/>
    <w:rsid w:val="0087083B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15">
    <w:name w:val="1"/>
    <w:basedOn w:val="a"/>
    <w:next w:val="ae"/>
    <w:rsid w:val="0087083B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4">
    <w:name w:val="List"/>
    <w:basedOn w:val="ae"/>
    <w:rsid w:val="0087083B"/>
    <w:rPr>
      <w:rFonts w:ascii="Arial" w:hAnsi="Arial" w:cs="Tahoma"/>
      <w:sz w:val="26"/>
      <w:lang w:eastAsia="ar-SA"/>
    </w:rPr>
  </w:style>
  <w:style w:type="paragraph" w:customStyle="1" w:styleId="50">
    <w:name w:val="Название5"/>
    <w:basedOn w:val="a"/>
    <w:rsid w:val="0087083B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51">
    <w:name w:val="Указатель5"/>
    <w:basedOn w:val="a"/>
    <w:rsid w:val="0087083B"/>
    <w:pPr>
      <w:suppressLineNumbers/>
    </w:pPr>
    <w:rPr>
      <w:rFonts w:cs="Arial"/>
      <w:lang w:eastAsia="ar-SA"/>
    </w:rPr>
  </w:style>
  <w:style w:type="paragraph" w:customStyle="1" w:styleId="40">
    <w:name w:val="Название4"/>
    <w:basedOn w:val="a"/>
    <w:rsid w:val="0087083B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41">
    <w:name w:val="Указатель4"/>
    <w:basedOn w:val="a"/>
    <w:rsid w:val="0087083B"/>
    <w:pPr>
      <w:suppressLineNumbers/>
    </w:pPr>
    <w:rPr>
      <w:rFonts w:cs="Arial"/>
      <w:lang w:eastAsia="ar-SA"/>
    </w:rPr>
  </w:style>
  <w:style w:type="paragraph" w:customStyle="1" w:styleId="32">
    <w:name w:val="Название3"/>
    <w:basedOn w:val="a"/>
    <w:rsid w:val="0087083B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33">
    <w:name w:val="Указатель3"/>
    <w:basedOn w:val="a"/>
    <w:rsid w:val="0087083B"/>
    <w:pPr>
      <w:suppressLineNumbers/>
    </w:pPr>
    <w:rPr>
      <w:rFonts w:cs="Arial"/>
      <w:lang w:eastAsia="ar-SA"/>
    </w:rPr>
  </w:style>
  <w:style w:type="paragraph" w:styleId="af5">
    <w:name w:val="Title"/>
    <w:basedOn w:val="a"/>
    <w:next w:val="ae"/>
    <w:link w:val="af6"/>
    <w:qFormat/>
    <w:rsid w:val="0087083B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character" w:customStyle="1" w:styleId="af6">
    <w:name w:val="Заголовок Знак"/>
    <w:link w:val="af5"/>
    <w:rsid w:val="0087083B"/>
    <w:rPr>
      <w:rFonts w:ascii="Arial" w:eastAsia="Lucida Sans Unicode" w:hAnsi="Arial" w:cs="Tahoma"/>
      <w:sz w:val="28"/>
      <w:szCs w:val="28"/>
      <w:lang w:eastAsia="ar-SA"/>
    </w:rPr>
  </w:style>
  <w:style w:type="paragraph" w:styleId="af7">
    <w:name w:val="Subtitle"/>
    <w:basedOn w:val="af5"/>
    <w:next w:val="ae"/>
    <w:link w:val="af8"/>
    <w:qFormat/>
    <w:rsid w:val="0087083B"/>
    <w:pPr>
      <w:jc w:val="center"/>
    </w:pPr>
    <w:rPr>
      <w:rFonts w:eastAsia="Microsoft YaHei"/>
      <w:i/>
      <w:iCs/>
    </w:rPr>
  </w:style>
  <w:style w:type="character" w:customStyle="1" w:styleId="af8">
    <w:name w:val="Подзаголовок Знак"/>
    <w:link w:val="af7"/>
    <w:rsid w:val="0087083B"/>
    <w:rPr>
      <w:rFonts w:ascii="Arial" w:eastAsia="Microsoft YaHei" w:hAnsi="Arial" w:cs="Arial"/>
      <w:i/>
      <w:iCs/>
      <w:sz w:val="28"/>
      <w:szCs w:val="28"/>
      <w:lang w:eastAsia="ar-SA"/>
    </w:rPr>
  </w:style>
  <w:style w:type="paragraph" w:customStyle="1" w:styleId="22">
    <w:name w:val="Название2"/>
    <w:basedOn w:val="a"/>
    <w:rsid w:val="0087083B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rsid w:val="0087083B"/>
    <w:pPr>
      <w:suppressLineNumbers/>
    </w:pPr>
    <w:rPr>
      <w:rFonts w:ascii="Arial" w:hAnsi="Arial" w:cs="Tahoma"/>
      <w:lang w:eastAsia="ar-SA"/>
    </w:rPr>
  </w:style>
  <w:style w:type="paragraph" w:customStyle="1" w:styleId="16">
    <w:name w:val="Название1"/>
    <w:basedOn w:val="a"/>
    <w:rsid w:val="0087083B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87083B"/>
    <w:pPr>
      <w:suppressLineNumbers/>
    </w:pPr>
    <w:rPr>
      <w:rFonts w:ascii="Arial" w:hAnsi="Arial" w:cs="Tahoma"/>
      <w:lang w:eastAsia="ar-SA"/>
    </w:rPr>
  </w:style>
  <w:style w:type="paragraph" w:customStyle="1" w:styleId="af9">
    <w:name w:val="Знак"/>
    <w:basedOn w:val="a"/>
    <w:rsid w:val="0087083B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msonormalcxspmiddle">
    <w:name w:val="msonormalcxspmiddle"/>
    <w:basedOn w:val="a"/>
    <w:rsid w:val="0087083B"/>
    <w:pPr>
      <w:spacing w:before="280" w:after="280"/>
    </w:pPr>
    <w:rPr>
      <w:lang w:eastAsia="ar-SA"/>
    </w:rPr>
  </w:style>
  <w:style w:type="paragraph" w:customStyle="1" w:styleId="1">
    <w:name w:val="Знак1"/>
    <w:basedOn w:val="a"/>
    <w:rsid w:val="0087083B"/>
    <w:pPr>
      <w:numPr>
        <w:numId w:val="2"/>
      </w:numPr>
      <w:spacing w:after="160" w:line="240" w:lineRule="exact"/>
      <w:ind w:left="0" w:firstLine="0"/>
    </w:pPr>
    <w:rPr>
      <w:rFonts w:ascii="Verdana" w:hAnsi="Verdana" w:cs="Verdana"/>
      <w:sz w:val="20"/>
      <w:lang w:val="en-US" w:eastAsia="ar-SA"/>
    </w:rPr>
  </w:style>
  <w:style w:type="paragraph" w:customStyle="1" w:styleId="24">
    <w:name w:val="Основной текст2"/>
    <w:basedOn w:val="a"/>
    <w:rsid w:val="0087083B"/>
    <w:pPr>
      <w:widowControl w:val="0"/>
      <w:spacing w:line="0" w:lineRule="atLeast"/>
      <w:jc w:val="center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ConsPlusCell">
    <w:name w:val="ConsPlusCell"/>
    <w:rsid w:val="0087083B"/>
    <w:pPr>
      <w:widowControl w:val="0"/>
      <w:suppressAutoHyphens/>
      <w:autoSpaceDE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25">
    <w:name w:val="Знак2"/>
    <w:basedOn w:val="a"/>
    <w:rsid w:val="0087083B"/>
    <w:pPr>
      <w:tabs>
        <w:tab w:val="left" w:pos="1440"/>
      </w:tabs>
      <w:spacing w:after="160" w:line="240" w:lineRule="exact"/>
    </w:pPr>
    <w:rPr>
      <w:rFonts w:ascii="Verdana" w:hAnsi="Verdana" w:cs="Verdana"/>
      <w:sz w:val="20"/>
      <w:lang w:val="en-US" w:eastAsia="ar-SA"/>
    </w:rPr>
  </w:style>
  <w:style w:type="paragraph" w:customStyle="1" w:styleId="afa">
    <w:name w:val="Содержимое врезки"/>
    <w:basedOn w:val="ae"/>
    <w:rsid w:val="0087083B"/>
    <w:rPr>
      <w:sz w:val="26"/>
      <w:lang w:eastAsia="ar-SA"/>
    </w:rPr>
  </w:style>
  <w:style w:type="paragraph" w:customStyle="1" w:styleId="afb">
    <w:name w:val="Содержимое таблицы"/>
    <w:basedOn w:val="a"/>
    <w:rsid w:val="0087083B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87083B"/>
    <w:pPr>
      <w:jc w:val="center"/>
    </w:pPr>
    <w:rPr>
      <w:b/>
      <w:bCs/>
    </w:rPr>
  </w:style>
  <w:style w:type="paragraph" w:customStyle="1" w:styleId="11">
    <w:name w:val="Знак11"/>
    <w:basedOn w:val="a"/>
    <w:rsid w:val="0087083B"/>
    <w:pPr>
      <w:numPr>
        <w:numId w:val="3"/>
      </w:numPr>
      <w:spacing w:after="160" w:line="240" w:lineRule="exact"/>
      <w:ind w:left="0" w:firstLine="0"/>
    </w:pPr>
    <w:rPr>
      <w:rFonts w:ascii="Verdana" w:hAnsi="Verdana" w:cs="Verdana"/>
      <w:sz w:val="20"/>
      <w:lang w:val="en-US" w:eastAsia="ar-SA"/>
    </w:rPr>
  </w:style>
  <w:style w:type="paragraph" w:styleId="afd">
    <w:name w:val="No Spacing"/>
    <w:uiPriority w:val="1"/>
    <w:qFormat/>
    <w:rsid w:val="0087083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e">
    <w:name w:val="Balloon Text"/>
    <w:basedOn w:val="a"/>
    <w:link w:val="aff"/>
    <w:uiPriority w:val="99"/>
    <w:unhideWhenUsed/>
    <w:rsid w:val="0087083B"/>
    <w:rPr>
      <w:rFonts w:ascii="Segoe UI" w:hAnsi="Segoe UI"/>
      <w:sz w:val="18"/>
      <w:szCs w:val="18"/>
      <w:lang w:eastAsia="ar-SA"/>
    </w:rPr>
  </w:style>
  <w:style w:type="character" w:customStyle="1" w:styleId="aff">
    <w:name w:val="Текст выноски Знак"/>
    <w:link w:val="afe"/>
    <w:uiPriority w:val="99"/>
    <w:rsid w:val="0087083B"/>
    <w:rPr>
      <w:rFonts w:ascii="Segoe UI" w:hAnsi="Segoe UI"/>
      <w:sz w:val="18"/>
      <w:szCs w:val="18"/>
      <w:lang w:eastAsia="ar-SA"/>
    </w:rPr>
  </w:style>
  <w:style w:type="character" w:customStyle="1" w:styleId="12">
    <w:name w:val="Заголовок 1 Знак"/>
    <w:link w:val="10"/>
    <w:uiPriority w:val="9"/>
    <w:rsid w:val="005F7D4D"/>
    <w:rPr>
      <w:b/>
      <w:bCs/>
      <w:kern w:val="36"/>
      <w:sz w:val="48"/>
      <w:szCs w:val="48"/>
    </w:rPr>
  </w:style>
  <w:style w:type="character" w:customStyle="1" w:styleId="26">
    <w:name w:val="Основной текст (2)_"/>
    <w:link w:val="210"/>
    <w:locked/>
    <w:rsid w:val="005F7D4D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5F7D4D"/>
    <w:pPr>
      <w:shd w:val="clear" w:color="auto" w:fill="FFFFFF"/>
      <w:spacing w:line="274" w:lineRule="exact"/>
    </w:pPr>
    <w:rPr>
      <w:shd w:val="clear" w:color="auto" w:fill="FFFFFF"/>
    </w:rPr>
  </w:style>
  <w:style w:type="character" w:customStyle="1" w:styleId="212">
    <w:name w:val="Основной текст (2) + 12"/>
    <w:aliases w:val="5 pt1"/>
    <w:rsid w:val="005F7D4D"/>
    <w:rPr>
      <w:sz w:val="25"/>
      <w:szCs w:val="25"/>
      <w:shd w:val="clear" w:color="auto" w:fill="FFFFFF"/>
    </w:rPr>
  </w:style>
  <w:style w:type="paragraph" w:styleId="27">
    <w:name w:val="Body Text 2"/>
    <w:basedOn w:val="a"/>
    <w:link w:val="28"/>
    <w:uiPriority w:val="99"/>
    <w:unhideWhenUsed/>
    <w:rsid w:val="005F7D4D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8">
    <w:name w:val="Основной текст 2 Знак"/>
    <w:link w:val="27"/>
    <w:uiPriority w:val="99"/>
    <w:rsid w:val="005F7D4D"/>
    <w:rPr>
      <w:rFonts w:ascii="Calibri" w:hAnsi="Calibri"/>
      <w:sz w:val="22"/>
      <w:szCs w:val="22"/>
      <w:lang w:eastAsia="en-US"/>
    </w:rPr>
  </w:style>
  <w:style w:type="character" w:customStyle="1" w:styleId="115pt">
    <w:name w:val="Основной текст + 11;5 pt;Полужирный"/>
    <w:rsid w:val="005F7D4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ar-SA" w:bidi="ar-SA"/>
    </w:rPr>
  </w:style>
  <w:style w:type="character" w:customStyle="1" w:styleId="115pt0">
    <w:name w:val="Основной текст + 11;5 pt;Полужирный;Курсив"/>
    <w:rsid w:val="005F7D4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ar-SA" w:bidi="ar-SA"/>
    </w:rPr>
  </w:style>
  <w:style w:type="character" w:customStyle="1" w:styleId="aff0">
    <w:name w:val="Основной текст + Курсив"/>
    <w:rsid w:val="005F7D4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 w:eastAsia="ar-SA" w:bidi="ar-SA"/>
    </w:rPr>
  </w:style>
  <w:style w:type="paragraph" w:customStyle="1" w:styleId="81">
    <w:name w:val="Основной текст8"/>
    <w:basedOn w:val="a"/>
    <w:link w:val="af0"/>
    <w:rsid w:val="005F7D4D"/>
    <w:pPr>
      <w:widowControl w:val="0"/>
      <w:shd w:val="clear" w:color="auto" w:fill="FFFFFF"/>
      <w:spacing w:line="322" w:lineRule="exact"/>
      <w:ind w:hanging="720"/>
      <w:jc w:val="center"/>
    </w:pPr>
    <w:rPr>
      <w:rFonts w:ascii="Calibri" w:eastAsia="Calibri" w:hAnsi="Calibri" w:cs="Calibri"/>
      <w:sz w:val="20"/>
      <w:szCs w:val="20"/>
      <w:lang w:eastAsia="ar-SA"/>
    </w:rPr>
  </w:style>
  <w:style w:type="table" w:styleId="1-6">
    <w:name w:val="Medium Shading 1 Accent 6"/>
    <w:basedOn w:val="a1"/>
    <w:uiPriority w:val="63"/>
    <w:rsid w:val="005F7D4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5F7D4D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Bodoni MT" w:eastAsia="Times New Roman" w:hAnsi="Bodoni M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Bodoni MT" w:eastAsia="Times New Roman" w:hAnsi="Bodoni M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Bodoni MT" w:eastAsia="Times New Roman" w:hAnsi="Bodoni MT" w:cs="Times New Roman"/>
        <w:b/>
        <w:bCs/>
      </w:rPr>
    </w:tblStylePr>
    <w:tblStylePr w:type="lastCol">
      <w:rPr>
        <w:rFonts w:ascii="Bodoni MT" w:eastAsia="Times New Roman" w:hAnsi="Bodoni M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customStyle="1" w:styleId="menusm">
    <w:name w:val="menusm"/>
    <w:basedOn w:val="a"/>
    <w:rsid w:val="00052A59"/>
    <w:pPr>
      <w:ind w:left="122" w:right="122"/>
    </w:pPr>
  </w:style>
  <w:style w:type="table" w:customStyle="1" w:styleId="18">
    <w:name w:val="Сетка таблицы1"/>
    <w:basedOn w:val="a1"/>
    <w:next w:val="a3"/>
    <w:uiPriority w:val="39"/>
    <w:rsid w:val="000D6D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3"/>
    <w:uiPriority w:val="39"/>
    <w:rsid w:val="000D6D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4153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2365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uiPriority w:val="99"/>
    <w:rsid w:val="003E589F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StrongEmphasis">
    <w:name w:val="Strong Emphasis"/>
    <w:uiPriority w:val="99"/>
    <w:rsid w:val="003E589F"/>
    <w:rPr>
      <w:rFonts w:eastAsia="Times New Roman"/>
      <w:b/>
    </w:rPr>
  </w:style>
  <w:style w:type="character" w:customStyle="1" w:styleId="extended-textshort">
    <w:name w:val="extended-text__short"/>
    <w:basedOn w:val="a0"/>
    <w:rsid w:val="00BD53B3"/>
  </w:style>
  <w:style w:type="table" w:customStyle="1" w:styleId="TableNormal">
    <w:name w:val="Table Normal"/>
    <w:uiPriority w:val="2"/>
    <w:semiHidden/>
    <w:unhideWhenUsed/>
    <w:qFormat/>
    <w:rsid w:val="002371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71A6"/>
    <w:pPr>
      <w:widowControl w:val="0"/>
      <w:autoSpaceDE w:val="0"/>
      <w:autoSpaceDN w:val="0"/>
      <w:spacing w:before="66"/>
    </w:pPr>
    <w:rPr>
      <w:rFonts w:ascii="Tahoma" w:eastAsia="Tahoma" w:hAnsi="Tahoma" w:cs="Tahoma"/>
      <w:sz w:val="22"/>
      <w:szCs w:val="22"/>
      <w:lang w:bidi="ru-RU"/>
    </w:rPr>
  </w:style>
  <w:style w:type="character" w:customStyle="1" w:styleId="80">
    <w:name w:val="Заголовок 8 Знак"/>
    <w:basedOn w:val="a0"/>
    <w:link w:val="8"/>
    <w:semiHidden/>
    <w:rsid w:val="002371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19">
    <w:name w:val="Заголовок1"/>
    <w:basedOn w:val="a"/>
    <w:next w:val="ae"/>
    <w:rsid w:val="001601AF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1a">
    <w:name w:val="Неразрешенное упоминание1"/>
    <w:uiPriority w:val="99"/>
    <w:semiHidden/>
    <w:unhideWhenUsed/>
    <w:rsid w:val="001601AF"/>
    <w:rPr>
      <w:color w:val="605E5C"/>
      <w:shd w:val="clear" w:color="auto" w:fill="E1DFDD"/>
    </w:rPr>
  </w:style>
  <w:style w:type="table" w:customStyle="1" w:styleId="410">
    <w:name w:val="Сетка таблицы41"/>
    <w:basedOn w:val="a1"/>
    <w:next w:val="a3"/>
    <w:uiPriority w:val="59"/>
    <w:rsid w:val="00E4650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39"/>
    <w:rsid w:val="00C91CD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Неразрешенное упоминание2"/>
    <w:uiPriority w:val="99"/>
    <w:semiHidden/>
    <w:unhideWhenUsed/>
    <w:rsid w:val="001A6660"/>
    <w:rPr>
      <w:color w:val="605E5C"/>
      <w:shd w:val="clear" w:color="auto" w:fill="E1DFDD"/>
    </w:rPr>
  </w:style>
  <w:style w:type="table" w:customStyle="1" w:styleId="310">
    <w:name w:val="Сетка таблицы31"/>
    <w:basedOn w:val="a1"/>
    <w:next w:val="a3"/>
    <w:uiPriority w:val="59"/>
    <w:rsid w:val="00F448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5">
    <w:name w:val="Неразрешенное упоминание3"/>
    <w:uiPriority w:val="99"/>
    <w:semiHidden/>
    <w:unhideWhenUsed/>
    <w:rsid w:val="006B44C0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6B44C0"/>
    <w:rPr>
      <w:color w:val="800080" w:themeColor="followedHyperlink"/>
      <w:u w:val="single"/>
    </w:rPr>
  </w:style>
  <w:style w:type="table" w:customStyle="1" w:styleId="211">
    <w:name w:val="Сетка таблицы21"/>
    <w:basedOn w:val="a1"/>
    <w:next w:val="a3"/>
    <w:uiPriority w:val="59"/>
    <w:rsid w:val="00902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2665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C23B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next w:val="a3"/>
    <w:uiPriority w:val="59"/>
    <w:rsid w:val="00A7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59"/>
    <w:rsid w:val="00A756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A756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u1.pogranichny.org/wp-content/uploads/sites/6/2015/03/001.jpg" TargetMode="External"/><Relationship Id="rId18" Type="http://schemas.openxmlformats.org/officeDocument/2006/relationships/hyperlink" Target="https://dou1.pogranichny.org/wp-content/uploads/sites/6/2024/02/&#1054;&#1055;-&#1044;&#1054;-&#1044;&#1077;&#1090;&#1089;&#1082;&#1080;&#1081;-&#1089;&#1072;&#1076;-&#8470;-1.docx" TargetMode="External"/><Relationship Id="rId26" Type="http://schemas.openxmlformats.org/officeDocument/2006/relationships/hyperlink" Target="https://dou1.pogranichny.org/wp-content/uploads/sites/6/2023/12/&#1087;&#1088;&#1086;&#1075;&#1088;&#1072;&#1084;&#1084;&#1072;-&#1044;&#1054;&#1059;-&#1080;-&#1089;&#1077;&#1084;&#1100;&#1103;-&#1074;-&#1089;&#1086;&#1090;&#1088;&#1091;&#1076;&#1085;&#1080;&#1095;&#1077;&#1089;&#1090;&#1074;&#1077;.docx.sig_.zip" TargetMode="External"/><Relationship Id="rId39" Type="http://schemas.openxmlformats.org/officeDocument/2006/relationships/chart" Target="charts/chart12.xml"/><Relationship Id="rId21" Type="http://schemas.openxmlformats.org/officeDocument/2006/relationships/hyperlink" Target="https://dou1.pogranichny.org/wp-content/uploads/sites/6/2023/09/&#1050;&#1088;&#1091;&#1078;&#1086;&#1082;-&#1072;&#1082;&#1074;&#1072;&#1088;&#1077;&#1083;&#1100;&#1082;&#1080;-2023-2024.docx" TargetMode="External"/><Relationship Id="rId34" Type="http://schemas.openxmlformats.org/officeDocument/2006/relationships/chart" Target="charts/chart7.xml"/><Relationship Id="rId42" Type="http://schemas.openxmlformats.org/officeDocument/2006/relationships/chart" Target="charts/chart14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dou1.pogranichny.org/wp-content/uploads/sites/6/2019/04/&#1052;&#1086;&#1076;&#1077;&#1083;&#1100;-&#1084;&#1077;&#1090;&#1086;&#1076;&#1080;&#1095;&#1077;&#1089;&#1082;&#1086;&#1081;-&#1089;&#1083;&#1091;&#1078;&#1073;&#1099;.docx" TargetMode="External"/><Relationship Id="rId29" Type="http://schemas.openxmlformats.org/officeDocument/2006/relationships/hyperlink" Target="https://dou1.pogranichny.org/wp-content/uploads/sites/6/2021/09/&#1088;&#1077;&#1078;&#1080;&#1084;-&#1076;&#1085;&#1103;-2021-2022.docx.sig_.zi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u1.pogranichny.org/wp-content/uploads/sites/6/2014/09/&#1052;&#1041;&#1044;&#1054;&#1059;.pdf" TargetMode="External"/><Relationship Id="rId24" Type="http://schemas.openxmlformats.org/officeDocument/2006/relationships/hyperlink" Target="https://dou1.pogranichny.org/wp-content/uploads/sites/6/2023/09/&#1084;&#1086;&#1081;-&#1082;&#1088;&#1091;&#1078;&#1086;&#1082;-&#1076;&#1088;&#1091;&#1079;&#1100;&#1103;-&#1087;&#1088;&#1080;&#1088;&#1086;&#1076;&#1099;.docx" TargetMode="External"/><Relationship Id="rId32" Type="http://schemas.openxmlformats.org/officeDocument/2006/relationships/chart" Target="charts/chart5.xml"/><Relationship Id="rId37" Type="http://schemas.openxmlformats.org/officeDocument/2006/relationships/chart" Target="charts/chart10.xml"/><Relationship Id="rId40" Type="http://schemas.openxmlformats.org/officeDocument/2006/relationships/hyperlink" Target="https://vip.1obraz.ru/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dou1.pogranichny.org/wp-content/uploads/sites/6/2014/09/&#1073;&#1077;&#1079;&#1086;&#1087;.jpg" TargetMode="External"/><Relationship Id="rId23" Type="http://schemas.openxmlformats.org/officeDocument/2006/relationships/hyperlink" Target="https://dou1.pogranichny.org/wp-content/uploads/sites/6/2023/09/&#1050;&#1088;&#1091;&#1078;&#1086;&#1082;-&#1042;&#1086;&#1083;&#1096;&#1077;&#1073;&#1085;&#1099;&#1077;-&#1082;&#1086;&#1084;&#1086;&#1095;&#1082;&#1080;-2023-2024.docx" TargetMode="External"/><Relationship Id="rId28" Type="http://schemas.openxmlformats.org/officeDocument/2006/relationships/chart" Target="charts/chart2.xml"/><Relationship Id="rId36" Type="http://schemas.openxmlformats.org/officeDocument/2006/relationships/chart" Target="charts/chart9.xm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dou1.pogranichny.org/wp-content/uploads/sites/6/2023/09/&#1057;&#1080;&#1090;&#1085;&#1080;&#1082;&#1086;&#1074;&#1072;-&#1069;&#1082;&#1086;&#1083;&#1103;&#1090;&#1072;-2023-2024.docx" TargetMode="External"/><Relationship Id="rId31" Type="http://schemas.openxmlformats.org/officeDocument/2006/relationships/chart" Target="charts/chart4.xm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://dou1.pogranichny.org/wp-content/uploads/sites/6/2014/09/&#1101;&#1087;&#1080;&#1076;-&#1079;&#1072;&#1082;&#1083;&#1102;&#1095;&#1077;&#1085;&#1080;&#1077;.jpg" TargetMode="External"/><Relationship Id="rId22" Type="http://schemas.openxmlformats.org/officeDocument/2006/relationships/hyperlink" Target="https://dou1.pogranichny.org/wp-content/uploads/sites/6/2023/09/&#1050;&#1088;&#1091;&#1078;&#1086;&#1082;-&#1055;&#1086;&#1095;&#1077;&#1084;&#1091;&#1095;&#1082;&#1080;-2023-2024.docx" TargetMode="External"/><Relationship Id="rId27" Type="http://schemas.openxmlformats.org/officeDocument/2006/relationships/hyperlink" Target="https://dou1.pogranichny.org/wp-content/uploads/sites/6/2023/09/&#1043;&#1086;&#1076;&#1086;&#1074;&#1086;&#1081;-&#1087;&#1083;&#1072;&#1085;-2023-2024.docx.sig_.zip" TargetMode="External"/><Relationship Id="rId30" Type="http://schemas.openxmlformats.org/officeDocument/2006/relationships/chart" Target="charts/chart3.xml"/><Relationship Id="rId35" Type="http://schemas.openxmlformats.org/officeDocument/2006/relationships/chart" Target="charts/chart8.xml"/><Relationship Id="rId43" Type="http://schemas.openxmlformats.org/officeDocument/2006/relationships/chart" Target="charts/chart15.xml"/><Relationship Id="rId8" Type="http://schemas.openxmlformats.org/officeDocument/2006/relationships/hyperlink" Target="https://vip.1obraz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dou1.pogranichny.org/wp-content/uploads/sites/6/2015/03/&#1051;&#1080;&#1094;&#1077;&#1085;&#1079;&#1080;&#1103;.jpg" TargetMode="External"/><Relationship Id="rId17" Type="http://schemas.openxmlformats.org/officeDocument/2006/relationships/chart" Target="charts/chart1.xml"/><Relationship Id="rId25" Type="http://schemas.openxmlformats.org/officeDocument/2006/relationships/hyperlink" Target="https://dou1.pogranichny.org/wp-content/uploads/sites/6/2023/12/&#1055;&#1088;&#1086;&#1075;&#1088;&#1072;&#1084;&#1084;&#1072;-_&#1054;&#1076;&#1072;&#1088;&#1077;&#1085;&#1085;&#1099;&#1081;-&#1088;&#1077;&#1073;&#1077;&#1085;&#1086;&#1082;.docx.sig_.zip" TargetMode="External"/><Relationship Id="rId33" Type="http://schemas.openxmlformats.org/officeDocument/2006/relationships/chart" Target="charts/chart6.xml"/><Relationship Id="rId38" Type="http://schemas.openxmlformats.org/officeDocument/2006/relationships/chart" Target="charts/chart11.xml"/><Relationship Id="rId46" Type="http://schemas.openxmlformats.org/officeDocument/2006/relationships/fontTable" Target="fontTable.xml"/><Relationship Id="rId20" Type="http://schemas.openxmlformats.org/officeDocument/2006/relationships/hyperlink" Target="https://dou1.pogranichny.org/wp-content/uploads/sites/6/2023/09/&#1087;&#1088;&#1086;&#1075;&#1088;&#1072;&#1084;&#1084;&#1072;-&#1076;&#1086;&#1087;&#1086;&#1083;-&#1055;&#1088;&#1086;&#1085;&#1080;&#1085;&#1072;-2023-2024.docx" TargetMode="External"/><Relationship Id="rId41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8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23021582733818"/>
          <c:y val="9.3406593406593505E-2"/>
          <c:w val="0.6438848920863347"/>
          <c:h val="0.7197802197802197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E5-4212-B3C9-C5E3E3252D6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E5-4212-B3C9-C5E3E3252D6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E5-4212-B3C9-C5E3E3252D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4171008"/>
        <c:axId val="104172544"/>
        <c:axId val="0"/>
      </c:bar3DChart>
      <c:catAx>
        <c:axId val="10417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2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417254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4171008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80575539568345644"/>
          <c:y val="0.34065934065934078"/>
          <c:w val="0.17985611510791374"/>
          <c:h val="0.31868131868131866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1DD-4F84-ADD5-04244B4BA81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1DD-4F84-ADD5-04244B4BA81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1DD-4F84-ADD5-04244B4BA81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1DD-4F84-ADD5-04244B4BA81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61.7</c:v>
                </c:pt>
                <c:pt idx="2">
                  <c:v>10.3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1DD-4F84-ADD5-04244B4BA81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E66-48E4-B5BA-24041DF7804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E66-48E4-B5BA-24041DF7804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E66-48E4-B5BA-24041DF7804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E66-48E4-B5BA-24041DF7804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37.200000000000003</c:v>
                </c:pt>
                <c:pt idx="1">
                  <c:v>55.3</c:v>
                </c:pt>
                <c:pt idx="2">
                  <c:v>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E66-48E4-B5BA-24041DF7804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42E-48E5-A172-AE3A3ECF157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42E-48E5-A172-AE3A3ECF157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42E-48E5-A172-AE3A3ECF157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42E-48E5-A172-AE3A3ECF157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10.3</c:v>
                </c:pt>
                <c:pt idx="1">
                  <c:v>63.9</c:v>
                </c:pt>
                <c:pt idx="2">
                  <c:v>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42E-48E5-A172-AE3A3ECF157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5"/>
                <c:pt idx="0">
                  <c:v>0</c:v>
                </c:pt>
                <c:pt idx="1">
                  <c:v>0.16600000000000001</c:v>
                </c:pt>
                <c:pt idx="2">
                  <c:v>0.33300000000000035</c:v>
                </c:pt>
                <c:pt idx="3">
                  <c:v>0.16600000000000001</c:v>
                </c:pt>
                <c:pt idx="4">
                  <c:v>0.21400000000000011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42-46EA-9AD4-80E5BE65F34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до 5 лет-0 чел.</c:v>
                </c:pt>
                <c:pt idx="1">
                  <c:v>до 10 лет-2 чел.</c:v>
                </c:pt>
                <c:pt idx="2">
                  <c:v>до 20 лет -4 чел.</c:v>
                </c:pt>
                <c:pt idx="3">
                  <c:v>до 30 лет - 2 чел</c:v>
                </c:pt>
                <c:pt idx="4">
                  <c:v>свыше 30 лет- 4 чел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6642-46EA-9AD4-80E5BE65F3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300" baseline="0">
                <a:latin typeface="Times New Roman" pitchFamily="18" charset="0"/>
                <a:cs typeface="Times New Roman" pitchFamily="18" charset="0"/>
              </a:rPr>
              <a:t>  </a:t>
            </a:r>
            <a:endParaRPr lang="ru-RU" sz="13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Позновательное развитие сентябрь -декабрь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2"/>
                <c:pt idx="0">
                  <c:v>0.25</c:v>
                </c:pt>
                <c:pt idx="1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7F-49B7-A285-5FB57690FCC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2"/>
                <c:pt idx="0">
                  <c:v>высшее -3 чел.</c:v>
                </c:pt>
                <c:pt idx="1">
                  <c:v>средне-специальное - 6</c:v>
                </c:pt>
              </c:strCache>
            </c:strRef>
          </c:cat>
          <c:val>
            <c:numRef>
              <c:f>Лист1!$C$2:$C$7</c:f>
            </c:numRef>
          </c:val>
          <c:extLst>
            <c:ext xmlns:c16="http://schemas.microsoft.com/office/drawing/2014/chart" uri="{C3380CC4-5D6E-409C-BE32-E72D297353CC}">
              <c16:uniqueId val="{00000001-9B7F-49B7-A285-5FB57690FC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72698035141440664"/>
          <c:y val="0"/>
          <c:w val="0.25913075969670429"/>
          <c:h val="0.35878796400449986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Категории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B7F-43EF-B4E0-6074EAEFEA88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B7F-43EF-B4E0-6074EAEFEA88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B7F-43EF-B4E0-6074EAEFEA88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B7F-43EF-B4E0-6074EAEFEA8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высшая квалификационная категория</c:v>
                </c:pt>
                <c:pt idx="1">
                  <c:v>первая квалификационная категория</c:v>
                </c:pt>
                <c:pt idx="2">
                  <c:v>соответствие занимаемой должности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</c:v>
                </c:pt>
                <c:pt idx="1">
                  <c:v>33.300000000000004</c:v>
                </c:pt>
                <c:pt idx="2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B7F-43EF-B4E0-6074EAEFEA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54C-4C7B-BBAE-289F8CAC7BAB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54C-4C7B-BBAE-289F8CAC7BAB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54C-4C7B-BBAE-289F8CAC7BAB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54C-4C7B-BBAE-289F8CAC7BAB}"/>
              </c:ext>
            </c:extLst>
          </c:dPt>
          <c:dLbls>
            <c:dLbl>
              <c:idx val="0"/>
              <c:layout>
                <c:manualLayout>
                  <c:x val="-7.6335877862595478E-3"/>
                  <c:y val="3.394787772740531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2697201017811708E-2"/>
                      <c:h val="8.75420875420875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254C-4C7B-BBAE-289F8CAC7BAB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254C-4C7B-BBAE-289F8CAC7BAB}"/>
                </c:ext>
              </c:extLst>
            </c:dLbl>
            <c:dLbl>
              <c:idx val="3"/>
              <c:layout>
                <c:manualLayout>
                  <c:x val="-2.6400492877321644E-2"/>
                  <c:y val="0.150620465371121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54C-4C7B-BBAE-289F8CAC7B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ОВЗ</c:v>
                </c:pt>
                <c:pt idx="1">
                  <c:v>АООП</c:v>
                </c:pt>
                <c:pt idx="2">
                  <c:v>ООП ДОУ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 formatCode="0.00%">
                  <c:v>2.5999999999999999E-2</c:v>
                </c:pt>
                <c:pt idx="1">
                  <c:v>1.0000000000000005E-2</c:v>
                </c:pt>
                <c:pt idx="2" formatCode="0.00%">
                  <c:v>0.98599999999999999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54C-4C7B-BBAE-289F8CAC7BA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F5D-454C-A507-AE43C37CBCB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F5D-454C-A507-AE43C37CBCB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F5D-454C-A507-AE43C37CBCB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F5D-454C-A507-AE43C37CBCB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36.700000000000003</c:v>
                </c:pt>
                <c:pt idx="1">
                  <c:v>53.1</c:v>
                </c:pt>
                <c:pt idx="2">
                  <c:v>10.1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F5D-454C-A507-AE43C37CBC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7328995333916594"/>
          <c:y val="0.9092257217847769"/>
          <c:w val="0.74601250364537763"/>
          <c:h val="6.69647544056992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C47-4471-A60A-511D06F5448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C47-4471-A60A-511D06F5448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C47-4471-A60A-511D06F5448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C47-4471-A60A-511D06F5448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12.5</c:v>
                </c:pt>
                <c:pt idx="1">
                  <c:v>52.6</c:v>
                </c:pt>
                <c:pt idx="2">
                  <c:v>13.1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C47-4471-A60A-511D06F544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730-47E0-AB6B-F53B27B5D6A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730-47E0-AB6B-F53B27B5D6A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730-47E0-AB6B-F53B27B5D6A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730-47E0-AB6B-F53B27B5D6A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38.9</c:v>
                </c:pt>
                <c:pt idx="1">
                  <c:v>48.5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730-47E0-AB6B-F53B27B5D6A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CCF-46B7-81ED-7B993FF5708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CCF-46B7-81ED-7B993FF5708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CCF-46B7-81ED-7B993FF5708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CCF-46B7-81ED-7B993FF5708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16.3</c:v>
                </c:pt>
                <c:pt idx="1">
                  <c:v>54</c:v>
                </c:pt>
                <c:pt idx="2">
                  <c:v>11.4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CCF-46B7-81ED-7B993FF5708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сентябрь-май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CC9-43D6-B05D-28F56A872B0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CC9-43D6-B05D-28F56A872B0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CC9-43D6-B05D-28F56A872B0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CC9-43D6-B05D-28F56A872B0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33.300000000000004</c:v>
                </c:pt>
                <c:pt idx="1">
                  <c:v>51.9</c:v>
                </c:pt>
                <c:pt idx="2">
                  <c:v>14.6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CC9-43D6-B05D-28F56A872B0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4612369399771004"/>
          <c:y val="0.21447922212570414"/>
          <c:w val="0.30775261200458048"/>
          <c:h val="0.5673162029123579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декабрь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BFB-469F-9CC2-56E7A316E29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BFB-469F-9CC2-56E7A316E29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BFB-469F-9CC2-56E7A316E29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BFB-469F-9CC2-56E7A316E29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9.2000000000000011</c:v>
                </c:pt>
                <c:pt idx="1">
                  <c:v>57.3</c:v>
                </c:pt>
                <c:pt idx="2">
                  <c:v>15.3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BFB-469F-9CC2-56E7A316E29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сентябрь - май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956-4E52-9B22-9B5FCD1357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956-4E52-9B22-9B5FCD13572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956-4E52-9B22-9B5FCD13572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956-4E52-9B22-9B5FCD13572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сформирован</c:v>
                </c:pt>
                <c:pt idx="1">
                  <c:v>частично сформирован</c:v>
                </c:pt>
                <c:pt idx="2">
                  <c:v>несформирован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32.200000000000003</c:v>
                </c:pt>
                <c:pt idx="1">
                  <c:v>55.3</c:v>
                </c:pt>
                <c:pt idx="2">
                  <c:v>12.4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956-4E52-9B22-9B5FCD13572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FCEC2-06A0-4F10-B280-E2E1241A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2973</TotalTime>
  <Pages>1</Pages>
  <Words>11755</Words>
  <Characters>67005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 ПЛАН</vt:lpstr>
    </vt:vector>
  </TitlesOfParts>
  <Company>Microsoft</Company>
  <LinksUpToDate>false</LinksUpToDate>
  <CharactersWithSpaces>78603</CharactersWithSpaces>
  <SharedDoc>false</SharedDoc>
  <HLinks>
    <vt:vector size="96" baseType="variant">
      <vt:variant>
        <vt:i4>1638481</vt:i4>
      </vt:variant>
      <vt:variant>
        <vt:i4>45</vt:i4>
      </vt:variant>
      <vt:variant>
        <vt:i4>0</vt:i4>
      </vt:variant>
      <vt:variant>
        <vt:i4>5</vt:i4>
      </vt:variant>
      <vt:variant>
        <vt:lpwstr>http://dou1.pogranichny.org/</vt:lpwstr>
      </vt:variant>
      <vt:variant>
        <vt:lpwstr/>
      </vt:variant>
      <vt:variant>
        <vt:i4>8126577</vt:i4>
      </vt:variant>
      <vt:variant>
        <vt:i4>42</vt:i4>
      </vt:variant>
      <vt:variant>
        <vt:i4>0</vt:i4>
      </vt:variant>
      <vt:variant>
        <vt:i4>5</vt:i4>
      </vt:variant>
      <vt:variant>
        <vt:lpwstr>http://doshvozrast.ru/metodich/konsultac123.htm</vt:lpwstr>
      </vt:variant>
      <vt:variant>
        <vt:lpwstr/>
      </vt:variant>
      <vt:variant>
        <vt:i4>8323186</vt:i4>
      </vt:variant>
      <vt:variant>
        <vt:i4>39</vt:i4>
      </vt:variant>
      <vt:variant>
        <vt:i4>0</vt:i4>
      </vt:variant>
      <vt:variant>
        <vt:i4>5</vt:i4>
      </vt:variant>
      <vt:variant>
        <vt:lpwstr>http://doshvozrast.ru/metodich/konsultac110.htm</vt:lpwstr>
      </vt:variant>
      <vt:variant>
        <vt:lpwstr/>
      </vt:variant>
      <vt:variant>
        <vt:i4>2293873</vt:i4>
      </vt:variant>
      <vt:variant>
        <vt:i4>36</vt:i4>
      </vt:variant>
      <vt:variant>
        <vt:i4>0</vt:i4>
      </vt:variant>
      <vt:variant>
        <vt:i4>5</vt:i4>
      </vt:variant>
      <vt:variant>
        <vt:lpwstr>http://doshvozrast.ru/metodich/konsultac02.htm</vt:lpwstr>
      </vt:variant>
      <vt:variant>
        <vt:lpwstr/>
      </vt:variant>
      <vt:variant>
        <vt:i4>2424951</vt:i4>
      </vt:variant>
      <vt:variant>
        <vt:i4>33</vt:i4>
      </vt:variant>
      <vt:variant>
        <vt:i4>0</vt:i4>
      </vt:variant>
      <vt:variant>
        <vt:i4>5</vt:i4>
      </vt:variant>
      <vt:variant>
        <vt:lpwstr>http://doshvozrast.ru/metodich/konsultac64.htm</vt:lpwstr>
      </vt:variant>
      <vt:variant>
        <vt:lpwstr/>
      </vt:variant>
      <vt:variant>
        <vt:i4>2621560</vt:i4>
      </vt:variant>
      <vt:variant>
        <vt:i4>30</vt:i4>
      </vt:variant>
      <vt:variant>
        <vt:i4>0</vt:i4>
      </vt:variant>
      <vt:variant>
        <vt:i4>5</vt:i4>
      </vt:variant>
      <vt:variant>
        <vt:lpwstr>http://doshvozrast.ru/metodich/konsultac99.htm</vt:lpwstr>
      </vt:variant>
      <vt:variant>
        <vt:lpwstr/>
      </vt:variant>
      <vt:variant>
        <vt:i4>2228336</vt:i4>
      </vt:variant>
      <vt:variant>
        <vt:i4>27</vt:i4>
      </vt:variant>
      <vt:variant>
        <vt:i4>0</vt:i4>
      </vt:variant>
      <vt:variant>
        <vt:i4>5</vt:i4>
      </vt:variant>
      <vt:variant>
        <vt:lpwstr>http://doshvozrast.ru/metodich/konsultac13.htm</vt:lpwstr>
      </vt:variant>
      <vt:variant>
        <vt:lpwstr/>
      </vt:variant>
      <vt:variant>
        <vt:i4>2228337</vt:i4>
      </vt:variant>
      <vt:variant>
        <vt:i4>24</vt:i4>
      </vt:variant>
      <vt:variant>
        <vt:i4>0</vt:i4>
      </vt:variant>
      <vt:variant>
        <vt:i4>5</vt:i4>
      </vt:variant>
      <vt:variant>
        <vt:lpwstr>http://doshvozrast.ru/metodich/konsultac03.htm</vt:lpwstr>
      </vt:variant>
      <vt:variant>
        <vt:lpwstr/>
      </vt:variant>
      <vt:variant>
        <vt:i4>2687088</vt:i4>
      </vt:variant>
      <vt:variant>
        <vt:i4>21</vt:i4>
      </vt:variant>
      <vt:variant>
        <vt:i4>0</vt:i4>
      </vt:variant>
      <vt:variant>
        <vt:i4>5</vt:i4>
      </vt:variant>
      <vt:variant>
        <vt:lpwstr>http://doshvozrast.ru/metodich/konsultac18.htm</vt:lpwstr>
      </vt:variant>
      <vt:variant>
        <vt:lpwstr/>
      </vt:variant>
      <vt:variant>
        <vt:i4>8126577</vt:i4>
      </vt:variant>
      <vt:variant>
        <vt:i4>18</vt:i4>
      </vt:variant>
      <vt:variant>
        <vt:i4>0</vt:i4>
      </vt:variant>
      <vt:variant>
        <vt:i4>5</vt:i4>
      </vt:variant>
      <vt:variant>
        <vt:lpwstr>http://doshvozrast.ru/metodich/konsultac123.htm</vt:lpwstr>
      </vt:variant>
      <vt:variant>
        <vt:lpwstr/>
      </vt:variant>
      <vt:variant>
        <vt:i4>8323186</vt:i4>
      </vt:variant>
      <vt:variant>
        <vt:i4>15</vt:i4>
      </vt:variant>
      <vt:variant>
        <vt:i4>0</vt:i4>
      </vt:variant>
      <vt:variant>
        <vt:i4>5</vt:i4>
      </vt:variant>
      <vt:variant>
        <vt:lpwstr>http://doshvozrast.ru/metodich/konsultac110.htm</vt:lpwstr>
      </vt:variant>
      <vt:variant>
        <vt:lpwstr/>
      </vt:variant>
      <vt:variant>
        <vt:i4>2293873</vt:i4>
      </vt:variant>
      <vt:variant>
        <vt:i4>12</vt:i4>
      </vt:variant>
      <vt:variant>
        <vt:i4>0</vt:i4>
      </vt:variant>
      <vt:variant>
        <vt:i4>5</vt:i4>
      </vt:variant>
      <vt:variant>
        <vt:lpwstr>http://doshvozrast.ru/metodich/konsultac02.htm</vt:lpwstr>
      </vt:variant>
      <vt:variant>
        <vt:lpwstr/>
      </vt:variant>
      <vt:variant>
        <vt:i4>2424951</vt:i4>
      </vt:variant>
      <vt:variant>
        <vt:i4>9</vt:i4>
      </vt:variant>
      <vt:variant>
        <vt:i4>0</vt:i4>
      </vt:variant>
      <vt:variant>
        <vt:i4>5</vt:i4>
      </vt:variant>
      <vt:variant>
        <vt:lpwstr>http://doshvozrast.ru/metodich/konsultac64.htm</vt:lpwstr>
      </vt:variant>
      <vt:variant>
        <vt:lpwstr/>
      </vt:variant>
      <vt:variant>
        <vt:i4>2621560</vt:i4>
      </vt:variant>
      <vt:variant>
        <vt:i4>6</vt:i4>
      </vt:variant>
      <vt:variant>
        <vt:i4>0</vt:i4>
      </vt:variant>
      <vt:variant>
        <vt:i4>5</vt:i4>
      </vt:variant>
      <vt:variant>
        <vt:lpwstr>http://doshvozrast.ru/metodich/konsultac99.htm</vt:lpwstr>
      </vt:variant>
      <vt:variant>
        <vt:lpwstr/>
      </vt:variant>
      <vt:variant>
        <vt:i4>2228336</vt:i4>
      </vt:variant>
      <vt:variant>
        <vt:i4>3</vt:i4>
      </vt:variant>
      <vt:variant>
        <vt:i4>0</vt:i4>
      </vt:variant>
      <vt:variant>
        <vt:i4>5</vt:i4>
      </vt:variant>
      <vt:variant>
        <vt:lpwstr>http://doshvozrast.ru/metodich/konsultac13.htm</vt:lpwstr>
      </vt:variant>
      <vt:variant>
        <vt:lpwstr/>
      </vt:variant>
      <vt:variant>
        <vt:i4>2424853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http://pandia.ru/text/category/razvitie_rebenka/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 ПЛАН</dc:title>
  <dc:subject/>
  <dc:creator>User</dc:creator>
  <cp:keywords/>
  <dc:description/>
  <cp:lastModifiedBy>Людмила Лишавская</cp:lastModifiedBy>
  <cp:revision>51</cp:revision>
  <cp:lastPrinted>2024-07-07T08:01:00Z</cp:lastPrinted>
  <dcterms:created xsi:type="dcterms:W3CDTF">2019-02-07T00:45:00Z</dcterms:created>
  <dcterms:modified xsi:type="dcterms:W3CDTF">2024-07-14T00:38:00Z</dcterms:modified>
</cp:coreProperties>
</file>